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949DE" w14:textId="3A32BF0E" w:rsidR="00271550" w:rsidRPr="000456A9" w:rsidRDefault="00271550" w:rsidP="000970E7">
      <w:pPr>
        <w:shd w:val="clear" w:color="auto" w:fill="D9D9D9" w:themeFill="background1" w:themeFillShade="D9"/>
        <w:autoSpaceDE w:val="0"/>
        <w:autoSpaceDN w:val="0"/>
        <w:adjustRightInd w:val="0"/>
        <w:spacing w:after="60" w:line="276" w:lineRule="auto"/>
        <w:ind w:left="2126" w:hanging="2126"/>
        <w:jc w:val="right"/>
        <w:outlineLvl w:val="0"/>
        <w:rPr>
          <w:rFonts w:ascii="Aptos" w:eastAsia="Calibri" w:hAnsi="Aptos" w:cstheme="minorHAnsi"/>
          <w:b/>
          <w:bCs/>
        </w:rPr>
      </w:pPr>
      <w:r w:rsidRPr="000456A9">
        <w:rPr>
          <w:rFonts w:ascii="Aptos" w:eastAsia="Calibri" w:hAnsi="Aptos" w:cstheme="minorHAnsi"/>
          <w:b/>
        </w:rPr>
        <w:t>Zał</w:t>
      </w:r>
      <w:r w:rsidRPr="000456A9">
        <w:rPr>
          <w:rFonts w:ascii="Aptos" w:eastAsia="TimesNewRoman" w:hAnsi="Aptos" w:cstheme="minorHAnsi"/>
          <w:b/>
        </w:rPr>
        <w:t>ą</w:t>
      </w:r>
      <w:r w:rsidRPr="000456A9">
        <w:rPr>
          <w:rFonts w:ascii="Aptos" w:eastAsia="Calibri" w:hAnsi="Aptos" w:cstheme="minorHAnsi"/>
          <w:b/>
        </w:rPr>
        <w:t xml:space="preserve">cznik nr </w:t>
      </w:r>
      <w:r w:rsidR="00887D58">
        <w:rPr>
          <w:rFonts w:ascii="Aptos" w:eastAsia="Calibri" w:hAnsi="Aptos" w:cstheme="minorHAnsi"/>
          <w:b/>
        </w:rPr>
        <w:t>2</w:t>
      </w:r>
      <w:r w:rsidR="00862EB6">
        <w:rPr>
          <w:rFonts w:ascii="Aptos" w:eastAsia="Calibri" w:hAnsi="Aptos" w:cstheme="minorHAnsi"/>
          <w:b/>
        </w:rPr>
        <w:t>.1</w:t>
      </w:r>
      <w:r w:rsidR="00151916" w:rsidRPr="000456A9">
        <w:rPr>
          <w:rFonts w:ascii="Aptos" w:eastAsia="Calibri" w:hAnsi="Aptos" w:cstheme="minorHAnsi"/>
          <w:b/>
        </w:rPr>
        <w:t xml:space="preserve"> </w:t>
      </w:r>
      <w:r w:rsidRPr="000456A9">
        <w:rPr>
          <w:rFonts w:ascii="Aptos" w:eastAsia="Calibri" w:hAnsi="Aptos" w:cstheme="minorHAnsi"/>
          <w:b/>
        </w:rPr>
        <w:t>do SWZ</w:t>
      </w:r>
    </w:p>
    <w:p w14:paraId="22EDA752" w14:textId="77777777" w:rsidR="00271550" w:rsidRPr="000456A9" w:rsidRDefault="00271550" w:rsidP="000970E7">
      <w:pPr>
        <w:spacing w:before="120" w:after="120"/>
        <w:textAlignment w:val="baseline"/>
        <w:rPr>
          <w:rFonts w:ascii="Aptos" w:hAnsi="Aptos" w:cstheme="minorHAnsi"/>
        </w:rPr>
      </w:pPr>
      <w:r w:rsidRPr="000456A9">
        <w:rPr>
          <w:rFonts w:ascii="Aptos" w:hAnsi="Aptos" w:cstheme="minorHAnsi"/>
          <w:b/>
          <w:bCs/>
        </w:rPr>
        <w:t>Dane wykonawcy/wykonawców wspólnie ubiegających się o udzielenie zamówienia </w:t>
      </w:r>
      <w:r w:rsidRPr="000456A9">
        <w:rPr>
          <w:rFonts w:ascii="Aptos" w:hAnsi="Aptos" w:cstheme="minorHAnsi"/>
        </w:rPr>
        <w:t> 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701"/>
        <w:gridCol w:w="1984"/>
      </w:tblGrid>
      <w:tr w:rsidR="000456A9" w:rsidRPr="000456A9" w14:paraId="27C532AA" w14:textId="77777777" w:rsidTr="00F3095B">
        <w:tc>
          <w:tcPr>
            <w:tcW w:w="567" w:type="dxa"/>
            <w:shd w:val="clear" w:color="auto" w:fill="E7E6E6" w:themeFill="background2"/>
            <w:vAlign w:val="center"/>
            <w:hideMark/>
          </w:tcPr>
          <w:p w14:paraId="1238C544" w14:textId="77777777" w:rsidR="00271550" w:rsidRPr="000456A9" w:rsidRDefault="00271550" w:rsidP="00271550">
            <w:pPr>
              <w:spacing w:after="0" w:line="240" w:lineRule="auto"/>
              <w:jc w:val="center"/>
              <w:textAlignment w:val="baseline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E7E6E6" w:themeFill="background2"/>
            <w:vAlign w:val="center"/>
            <w:hideMark/>
          </w:tcPr>
          <w:p w14:paraId="26F47854" w14:textId="77777777" w:rsidR="00271550" w:rsidRPr="000456A9" w:rsidRDefault="00271550" w:rsidP="00271550">
            <w:pPr>
              <w:spacing w:after="0" w:line="240" w:lineRule="auto"/>
              <w:jc w:val="center"/>
              <w:textAlignment w:val="baseline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E7E6E6" w:themeFill="background2"/>
            <w:vAlign w:val="center"/>
            <w:hideMark/>
          </w:tcPr>
          <w:p w14:paraId="0BB8F1F4" w14:textId="77777777" w:rsidR="00271550" w:rsidRPr="000456A9" w:rsidRDefault="00271550" w:rsidP="00271550">
            <w:pPr>
              <w:spacing w:after="0" w:line="240" w:lineRule="auto"/>
              <w:jc w:val="center"/>
              <w:textAlignment w:val="baseline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theme="minorHAnsi"/>
                <w:b/>
                <w:bCs/>
                <w:sz w:val="20"/>
                <w:szCs w:val="20"/>
              </w:rPr>
              <w:t>Adres wykonawcy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126E366" w14:textId="77777777" w:rsidR="00271550" w:rsidRPr="000456A9" w:rsidRDefault="00271550" w:rsidP="00271550">
            <w:pPr>
              <w:spacing w:after="0" w:line="240" w:lineRule="auto"/>
              <w:jc w:val="center"/>
              <w:textAlignment w:val="baseline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theme="minorHAnsi"/>
                <w:b/>
                <w:bCs/>
                <w:sz w:val="20"/>
                <w:szCs w:val="20"/>
              </w:rPr>
              <w:t>NIP, REGON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5BEE9E03" w14:textId="77777777" w:rsidR="00271550" w:rsidRPr="000456A9" w:rsidRDefault="00271550" w:rsidP="00271550">
            <w:pPr>
              <w:spacing w:after="0" w:line="240" w:lineRule="auto"/>
              <w:jc w:val="center"/>
              <w:textAlignment w:val="baseline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theme="minorHAnsi"/>
                <w:b/>
                <w:bCs/>
                <w:sz w:val="20"/>
                <w:szCs w:val="20"/>
              </w:rPr>
              <w:t>Rodzaj przedsiębiorcy</w:t>
            </w:r>
          </w:p>
          <w:p w14:paraId="6C30D0BF" w14:textId="77777777" w:rsidR="00271550" w:rsidRPr="000456A9" w:rsidRDefault="00271550" w:rsidP="00271550">
            <w:pPr>
              <w:spacing w:after="0" w:line="240" w:lineRule="auto"/>
              <w:jc w:val="center"/>
              <w:textAlignment w:val="baseline"/>
              <w:rPr>
                <w:rFonts w:ascii="Aptos" w:hAnsi="Aptos" w:cstheme="minorHAnsi"/>
                <w:b/>
                <w:bCs/>
                <w:i/>
                <w:sz w:val="20"/>
                <w:szCs w:val="20"/>
              </w:rPr>
            </w:pPr>
            <w:r w:rsidRPr="000456A9">
              <w:rPr>
                <w:rFonts w:ascii="Aptos" w:hAnsi="Aptos" w:cstheme="minorHAnsi"/>
                <w:b/>
                <w:bCs/>
                <w:i/>
                <w:sz w:val="20"/>
                <w:szCs w:val="20"/>
              </w:rPr>
              <w:t>(zaznaczyć właściwe z listy)</w:t>
            </w:r>
          </w:p>
        </w:tc>
      </w:tr>
      <w:tr w:rsidR="000456A9" w:rsidRPr="000456A9" w14:paraId="08852454" w14:textId="77777777" w:rsidTr="00B50BC4">
        <w:tc>
          <w:tcPr>
            <w:tcW w:w="567" w:type="dxa"/>
            <w:vAlign w:val="center"/>
            <w:hideMark/>
          </w:tcPr>
          <w:p w14:paraId="53356039" w14:textId="77777777" w:rsidR="00271550" w:rsidRPr="000456A9" w:rsidRDefault="00271550" w:rsidP="00B50BC4">
            <w:pPr>
              <w:jc w:val="center"/>
              <w:textAlignment w:val="baseline"/>
              <w:rPr>
                <w:rFonts w:ascii="Aptos" w:hAnsi="Aptos" w:cstheme="minorHAnsi"/>
              </w:rPr>
            </w:pPr>
            <w:r w:rsidRPr="000456A9">
              <w:rPr>
                <w:rFonts w:ascii="Aptos" w:hAnsi="Aptos" w:cstheme="minorHAnsi"/>
              </w:rPr>
              <w:t>1.</w:t>
            </w:r>
          </w:p>
        </w:tc>
        <w:tc>
          <w:tcPr>
            <w:tcW w:w="2552" w:type="dxa"/>
            <w:vAlign w:val="center"/>
            <w:hideMark/>
          </w:tcPr>
          <w:p w14:paraId="41B95AF3" w14:textId="77777777" w:rsidR="00271550" w:rsidRPr="000456A9" w:rsidRDefault="00271550" w:rsidP="00B50BC4">
            <w:pPr>
              <w:spacing w:before="240" w:after="240"/>
              <w:jc w:val="center"/>
              <w:textAlignment w:val="baseline"/>
              <w:rPr>
                <w:rFonts w:ascii="Aptos" w:hAnsi="Aptos" w:cstheme="minorHAnsi"/>
              </w:rPr>
            </w:pPr>
          </w:p>
        </w:tc>
        <w:tc>
          <w:tcPr>
            <w:tcW w:w="2268" w:type="dxa"/>
            <w:vAlign w:val="center"/>
            <w:hideMark/>
          </w:tcPr>
          <w:p w14:paraId="7EE2F9DC" w14:textId="77777777" w:rsidR="00271550" w:rsidRPr="000456A9" w:rsidRDefault="00271550" w:rsidP="00B50BC4">
            <w:pPr>
              <w:spacing w:before="240" w:after="240"/>
              <w:jc w:val="center"/>
              <w:textAlignment w:val="baseline"/>
              <w:rPr>
                <w:rFonts w:ascii="Aptos" w:hAnsi="Aptos" w:cstheme="minorHAnsi"/>
              </w:rPr>
            </w:pPr>
          </w:p>
        </w:tc>
        <w:tc>
          <w:tcPr>
            <w:tcW w:w="1701" w:type="dxa"/>
            <w:vAlign w:val="center"/>
          </w:tcPr>
          <w:p w14:paraId="6498681A" w14:textId="77777777" w:rsidR="00271550" w:rsidRPr="000456A9" w:rsidRDefault="00271550" w:rsidP="00B50BC4">
            <w:pPr>
              <w:spacing w:before="240" w:after="240"/>
              <w:jc w:val="center"/>
              <w:textAlignment w:val="baseline"/>
              <w:rPr>
                <w:rFonts w:ascii="Aptos" w:hAnsi="Aptos" w:cstheme="minorHAnsi"/>
              </w:rPr>
            </w:pPr>
          </w:p>
        </w:tc>
        <w:sdt>
          <w:sdtPr>
            <w:rPr>
              <w:rFonts w:ascii="Aptos" w:hAnsi="Aptos" w:cstheme="minorHAnsi"/>
              <w:i/>
              <w:iCs/>
              <w:color w:val="5B9BD5" w:themeColor="accent1"/>
            </w:rPr>
            <w:alias w:val="wybierz"/>
            <w:tag w:val="wybierz"/>
            <w:id w:val="1346592388"/>
            <w:placeholder>
              <w:docPart w:val="C16534B25CFF47AF88823A8D456A8794"/>
            </w:placeholder>
            <w:showingPlcHdr/>
            <w:dropDownList>
              <w:listItem w:value="Wybierz element."/>
              <w:listItem w:displayText="mikroprzedsiębiorstwo" w:value="mikroprzeds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alności gospodarczej" w:value="osoba fizyczna nieprowadząca działalności gospodarczej"/>
              <w:listItem w:displayText="inny rodzaj" w:value="inny rodzaj"/>
            </w:dropDownList>
          </w:sdtPr>
          <w:sdtContent>
            <w:tc>
              <w:tcPr>
                <w:tcW w:w="1984" w:type="dxa"/>
                <w:vAlign w:val="center"/>
              </w:tcPr>
              <w:p w14:paraId="45DE9EF6" w14:textId="77777777" w:rsidR="00271550" w:rsidRPr="0099280A" w:rsidRDefault="00271550" w:rsidP="00B50BC4">
                <w:pPr>
                  <w:spacing w:before="240" w:after="240"/>
                  <w:jc w:val="center"/>
                  <w:textAlignment w:val="baseline"/>
                  <w:rPr>
                    <w:rFonts w:ascii="Aptos" w:hAnsi="Aptos" w:cstheme="minorHAnsi"/>
                    <w:i/>
                    <w:iCs/>
                    <w:color w:val="5B9BD5" w:themeColor="accent1"/>
                  </w:rPr>
                </w:pPr>
                <w:r w:rsidRPr="0099280A">
                  <w:rPr>
                    <w:rStyle w:val="Tekstzastpczy"/>
                    <w:rFonts w:ascii="Aptos" w:hAnsi="Aptos" w:cstheme="minorHAnsi"/>
                    <w:i/>
                    <w:iCs/>
                    <w:color w:val="5B9BD5" w:themeColor="accent1"/>
                  </w:rPr>
                  <w:t>Wybierz z listy.</w:t>
                </w:r>
              </w:p>
            </w:tc>
          </w:sdtContent>
        </w:sdt>
      </w:tr>
      <w:tr w:rsidR="000456A9" w:rsidRPr="000456A9" w14:paraId="3DCA4118" w14:textId="77777777" w:rsidTr="00B50BC4">
        <w:tc>
          <w:tcPr>
            <w:tcW w:w="567" w:type="dxa"/>
            <w:vAlign w:val="center"/>
            <w:hideMark/>
          </w:tcPr>
          <w:p w14:paraId="76CF5FA3" w14:textId="77777777" w:rsidR="00271550" w:rsidRPr="000456A9" w:rsidRDefault="00271550" w:rsidP="00B50BC4">
            <w:pPr>
              <w:jc w:val="center"/>
              <w:textAlignment w:val="baseline"/>
              <w:rPr>
                <w:rFonts w:ascii="Aptos" w:hAnsi="Aptos" w:cstheme="minorHAnsi"/>
              </w:rPr>
            </w:pPr>
            <w:r w:rsidRPr="000456A9">
              <w:rPr>
                <w:rFonts w:ascii="Aptos" w:hAnsi="Aptos" w:cstheme="minorHAnsi"/>
              </w:rPr>
              <w:t>2.</w:t>
            </w:r>
          </w:p>
        </w:tc>
        <w:tc>
          <w:tcPr>
            <w:tcW w:w="2552" w:type="dxa"/>
            <w:vAlign w:val="center"/>
            <w:hideMark/>
          </w:tcPr>
          <w:p w14:paraId="0C94E81B" w14:textId="77777777" w:rsidR="00271550" w:rsidRPr="000456A9" w:rsidRDefault="00271550" w:rsidP="00B50BC4">
            <w:pPr>
              <w:spacing w:before="240" w:after="240"/>
              <w:jc w:val="center"/>
              <w:textAlignment w:val="baseline"/>
              <w:rPr>
                <w:rFonts w:ascii="Aptos" w:hAnsi="Aptos" w:cstheme="minorHAnsi"/>
              </w:rPr>
            </w:pPr>
          </w:p>
        </w:tc>
        <w:tc>
          <w:tcPr>
            <w:tcW w:w="2268" w:type="dxa"/>
            <w:vAlign w:val="center"/>
            <w:hideMark/>
          </w:tcPr>
          <w:p w14:paraId="4798F8E6" w14:textId="77777777" w:rsidR="00271550" w:rsidRPr="000456A9" w:rsidRDefault="00271550" w:rsidP="00B50BC4">
            <w:pPr>
              <w:spacing w:before="240" w:after="240"/>
              <w:jc w:val="center"/>
              <w:textAlignment w:val="baseline"/>
              <w:rPr>
                <w:rFonts w:ascii="Aptos" w:hAnsi="Aptos" w:cstheme="minorHAnsi"/>
              </w:rPr>
            </w:pPr>
          </w:p>
        </w:tc>
        <w:tc>
          <w:tcPr>
            <w:tcW w:w="1701" w:type="dxa"/>
            <w:vAlign w:val="center"/>
          </w:tcPr>
          <w:p w14:paraId="52916605" w14:textId="77777777" w:rsidR="00271550" w:rsidRPr="000456A9" w:rsidRDefault="00271550" w:rsidP="00B50BC4">
            <w:pPr>
              <w:spacing w:before="240" w:after="240"/>
              <w:jc w:val="center"/>
              <w:textAlignment w:val="baseline"/>
              <w:rPr>
                <w:rFonts w:ascii="Aptos" w:hAnsi="Aptos" w:cstheme="minorHAnsi"/>
              </w:rPr>
            </w:pPr>
          </w:p>
        </w:tc>
        <w:sdt>
          <w:sdtPr>
            <w:rPr>
              <w:rFonts w:ascii="Aptos" w:hAnsi="Aptos" w:cstheme="minorHAnsi"/>
              <w:i/>
              <w:iCs/>
              <w:color w:val="5B9BD5" w:themeColor="accent1"/>
            </w:rPr>
            <w:alias w:val="wybierz"/>
            <w:tag w:val="wybierz"/>
            <w:id w:val="1919666650"/>
            <w:placeholder>
              <w:docPart w:val="A94834C56EB8470A80390CA42602AFCB"/>
            </w:placeholder>
            <w:showingPlcHdr/>
            <w:dropDownList>
              <w:listItem w:value="Wybierz element."/>
              <w:listItem w:displayText="mikroprzedsiębiorstwo" w:value="mikroprzeds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alności gospodarczej" w:value="osoba fizyczna nieprowadząca działalności gospodarczej"/>
              <w:listItem w:displayText="inny rodzaj" w:value="inny rodzaj"/>
            </w:dropDownList>
          </w:sdtPr>
          <w:sdtContent>
            <w:tc>
              <w:tcPr>
                <w:tcW w:w="1984" w:type="dxa"/>
                <w:vAlign w:val="center"/>
              </w:tcPr>
              <w:p w14:paraId="2F03BF2F" w14:textId="77777777" w:rsidR="00271550" w:rsidRPr="0099280A" w:rsidRDefault="00271550" w:rsidP="00B50BC4">
                <w:pPr>
                  <w:spacing w:before="240" w:after="240"/>
                  <w:jc w:val="center"/>
                  <w:textAlignment w:val="baseline"/>
                  <w:rPr>
                    <w:rFonts w:ascii="Aptos" w:hAnsi="Aptos" w:cstheme="minorHAnsi"/>
                    <w:i/>
                    <w:iCs/>
                    <w:color w:val="5B9BD5" w:themeColor="accent1"/>
                  </w:rPr>
                </w:pPr>
                <w:r w:rsidRPr="0099280A">
                  <w:rPr>
                    <w:rStyle w:val="Tekstzastpczy"/>
                    <w:rFonts w:ascii="Aptos" w:hAnsi="Aptos" w:cstheme="minorHAnsi"/>
                    <w:i/>
                    <w:iCs/>
                    <w:color w:val="5B9BD5" w:themeColor="accent1"/>
                  </w:rPr>
                  <w:t>Wybierz z listy.</w:t>
                </w:r>
              </w:p>
            </w:tc>
          </w:sdtContent>
        </w:sdt>
      </w:tr>
    </w:tbl>
    <w:p w14:paraId="13301974" w14:textId="77777777" w:rsidR="00271550" w:rsidRPr="000456A9" w:rsidRDefault="00271550" w:rsidP="00271550">
      <w:pPr>
        <w:spacing w:before="120" w:after="240"/>
        <w:jc w:val="both"/>
        <w:textAlignment w:val="baseline"/>
        <w:rPr>
          <w:rFonts w:ascii="Aptos" w:hAnsi="Aptos" w:cstheme="minorHAnsi"/>
        </w:rPr>
      </w:pPr>
      <w:r w:rsidRPr="000456A9">
        <w:rPr>
          <w:rFonts w:ascii="Aptos" w:hAnsi="Aptos" w:cstheme="minorHAnsi"/>
        </w:rPr>
        <w:t>W przypadku oferty składanej przez wykonawców wspólnie ubiegających się o udzielenie zamówienia zaleca się aby w pierwszym wierszu dane dotyczyły lidera konsorcjum.</w:t>
      </w:r>
    </w:p>
    <w:p w14:paraId="374D218D" w14:textId="77777777" w:rsidR="00271550" w:rsidRPr="000456A9" w:rsidRDefault="00271550" w:rsidP="00271550">
      <w:pPr>
        <w:autoSpaceDE w:val="0"/>
        <w:autoSpaceDN w:val="0"/>
        <w:adjustRightInd w:val="0"/>
        <w:spacing w:after="60" w:line="276" w:lineRule="auto"/>
        <w:jc w:val="both"/>
        <w:rPr>
          <w:rFonts w:ascii="Aptos" w:hAnsi="Aptos" w:cstheme="minorHAnsi"/>
          <w:bCs/>
          <w:i/>
          <w:sz w:val="16"/>
          <w:szCs w:val="16"/>
        </w:rPr>
      </w:pPr>
      <w:r w:rsidRPr="000456A9">
        <w:rPr>
          <w:rFonts w:ascii="Aptos" w:hAnsi="Aptos" w:cstheme="minorHAnsi"/>
          <w:bCs/>
          <w:i/>
          <w:sz w:val="16"/>
          <w:szCs w:val="16"/>
        </w:rPr>
        <w:t xml:space="preserve">Zgodnie z zaleceniem Komisji Europejskiej z dnia 6.05.2003 r. dot. definicji mikroprzedsiębiorstw, małych i średnich przedsiębiorstw (Dz. Urz. UE L 124 z 20.05.2003, str. 36): </w:t>
      </w:r>
    </w:p>
    <w:p w14:paraId="250CF0B8" w14:textId="77777777" w:rsidR="00271550" w:rsidRPr="000456A9" w:rsidRDefault="00271550" w:rsidP="00AC09FA">
      <w:pPr>
        <w:numPr>
          <w:ilvl w:val="0"/>
          <w:numId w:val="28"/>
        </w:numPr>
        <w:autoSpaceDE w:val="0"/>
        <w:autoSpaceDN w:val="0"/>
        <w:adjustRightInd w:val="0"/>
        <w:spacing w:after="60" w:line="276" w:lineRule="auto"/>
        <w:jc w:val="both"/>
        <w:rPr>
          <w:rFonts w:ascii="Aptos" w:hAnsi="Aptos" w:cstheme="minorHAnsi"/>
          <w:bCs/>
          <w:i/>
          <w:sz w:val="16"/>
          <w:szCs w:val="16"/>
        </w:rPr>
      </w:pPr>
      <w:r w:rsidRPr="000456A9">
        <w:rPr>
          <w:rFonts w:ascii="Aptos" w:hAnsi="Aptos" w:cstheme="minorHAnsi"/>
          <w:bCs/>
          <w:i/>
          <w:sz w:val="16"/>
          <w:szCs w:val="16"/>
        </w:rPr>
        <w:t>mikroprzedsiębiorstwo – to przedsiębiorstwo zatrudniające mniej niż 10 osób i którego roczny obrót lub roczna suma bilansowa nie przekracza 2 mln. EUR;</w:t>
      </w:r>
    </w:p>
    <w:p w14:paraId="7C7B9C28" w14:textId="77777777" w:rsidR="00271550" w:rsidRPr="000456A9" w:rsidRDefault="00271550" w:rsidP="00AC09FA">
      <w:pPr>
        <w:numPr>
          <w:ilvl w:val="0"/>
          <w:numId w:val="28"/>
        </w:numPr>
        <w:autoSpaceDE w:val="0"/>
        <w:autoSpaceDN w:val="0"/>
        <w:adjustRightInd w:val="0"/>
        <w:spacing w:after="60" w:line="276" w:lineRule="auto"/>
        <w:jc w:val="both"/>
        <w:rPr>
          <w:rFonts w:ascii="Aptos" w:hAnsi="Aptos" w:cstheme="minorHAnsi"/>
          <w:bCs/>
          <w:i/>
          <w:sz w:val="16"/>
          <w:szCs w:val="16"/>
        </w:rPr>
      </w:pPr>
      <w:r w:rsidRPr="000456A9">
        <w:rPr>
          <w:rFonts w:ascii="Aptos" w:hAnsi="Aptos" w:cstheme="minorHAnsi"/>
          <w:bCs/>
          <w:i/>
          <w:sz w:val="16"/>
          <w:szCs w:val="16"/>
        </w:rPr>
        <w:t>małe przedsiębiorstwo – to przedsiębiorstwo zatrudniające mniej niż 50 osób i którego roczny obrót lub roczna suma bilansowa nie przekracza 10 mln. EUR;</w:t>
      </w:r>
    </w:p>
    <w:p w14:paraId="2D229827" w14:textId="77777777" w:rsidR="00271550" w:rsidRPr="000456A9" w:rsidRDefault="00271550" w:rsidP="00AC09FA">
      <w:pPr>
        <w:numPr>
          <w:ilvl w:val="0"/>
          <w:numId w:val="28"/>
        </w:numPr>
        <w:autoSpaceDE w:val="0"/>
        <w:autoSpaceDN w:val="0"/>
        <w:adjustRightInd w:val="0"/>
        <w:spacing w:after="60" w:line="276" w:lineRule="auto"/>
        <w:jc w:val="both"/>
        <w:rPr>
          <w:rFonts w:ascii="Aptos" w:hAnsi="Aptos" w:cstheme="minorHAnsi"/>
          <w:bCs/>
          <w:i/>
          <w:sz w:val="16"/>
          <w:szCs w:val="16"/>
        </w:rPr>
      </w:pPr>
      <w:r w:rsidRPr="000456A9">
        <w:rPr>
          <w:rFonts w:ascii="Aptos" w:hAnsi="Aptos" w:cstheme="minorHAnsi"/>
          <w:bCs/>
          <w:i/>
          <w:sz w:val="16"/>
          <w:szCs w:val="16"/>
        </w:rPr>
        <w:t xml:space="preserve">średnie przedsiębiorstwa – to przedsiębiorstwa, które nie są mikroprzedsiębiorstwami ani małymi przedsiębiorstwami i które zatrudniają mniej niż 250 osób i których roczny obrót nie przekracza 50 mln. EUR </w:t>
      </w:r>
      <w:r w:rsidRPr="000456A9">
        <w:rPr>
          <w:rFonts w:ascii="Aptos" w:hAnsi="Aptos" w:cstheme="minorHAnsi"/>
          <w:bCs/>
          <w:i/>
          <w:iCs/>
          <w:sz w:val="16"/>
          <w:szCs w:val="16"/>
        </w:rPr>
        <w:t xml:space="preserve">lub </w:t>
      </w:r>
      <w:r w:rsidRPr="000456A9">
        <w:rPr>
          <w:rFonts w:ascii="Aptos" w:hAnsi="Aptos" w:cstheme="minorHAnsi"/>
          <w:bCs/>
          <w:i/>
          <w:sz w:val="16"/>
          <w:szCs w:val="16"/>
        </w:rPr>
        <w:t>roczna suma bilansowa nie przekracza 43 mln. EUR.</w:t>
      </w:r>
    </w:p>
    <w:p w14:paraId="2333E01E" w14:textId="77777777" w:rsidR="00271550" w:rsidRPr="000456A9" w:rsidRDefault="00271550" w:rsidP="00271550">
      <w:pPr>
        <w:spacing w:after="0" w:line="280" w:lineRule="exact"/>
        <w:jc w:val="right"/>
        <w:rPr>
          <w:rFonts w:ascii="Aptos" w:eastAsia="Calibri" w:hAnsi="Aptos" w:cstheme="minorHAnsi"/>
          <w:b/>
        </w:rPr>
      </w:pPr>
      <w:r w:rsidRPr="000456A9">
        <w:rPr>
          <w:rFonts w:ascii="Aptos" w:eastAsia="Calibri" w:hAnsi="Aptos" w:cstheme="minorHAnsi"/>
          <w:b/>
        </w:rPr>
        <w:t>Zamawiający:</w:t>
      </w:r>
    </w:p>
    <w:p w14:paraId="1829B179" w14:textId="77777777" w:rsidR="00271550" w:rsidRPr="000456A9" w:rsidRDefault="00271550" w:rsidP="00271550">
      <w:pPr>
        <w:autoSpaceDE w:val="0"/>
        <w:autoSpaceDN w:val="0"/>
        <w:adjustRightInd w:val="0"/>
        <w:spacing w:after="0" w:line="280" w:lineRule="exact"/>
        <w:ind w:left="357"/>
        <w:jc w:val="right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Instytut Rozwoju Języka Polskiego im. św. Maksymiliana Marii Kolbego</w:t>
      </w:r>
    </w:p>
    <w:p w14:paraId="128A28E1" w14:textId="77777777" w:rsidR="00271550" w:rsidRPr="000456A9" w:rsidRDefault="00271550" w:rsidP="00271550">
      <w:pPr>
        <w:autoSpaceDE w:val="0"/>
        <w:autoSpaceDN w:val="0"/>
        <w:adjustRightInd w:val="0"/>
        <w:spacing w:line="280" w:lineRule="exact"/>
        <w:ind w:left="357"/>
        <w:jc w:val="right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ul. Nowogrodzka 50/54, 00-695 Warszawa</w:t>
      </w:r>
    </w:p>
    <w:p w14:paraId="4EE69135" w14:textId="77777777" w:rsidR="00271550" w:rsidRPr="000456A9" w:rsidRDefault="00271550" w:rsidP="00271550">
      <w:pPr>
        <w:spacing w:after="60" w:line="260" w:lineRule="exact"/>
        <w:jc w:val="right"/>
        <w:rPr>
          <w:rFonts w:ascii="Aptos" w:hAnsi="Aptos" w:cstheme="minorHAnsi"/>
          <w:b/>
          <w:bCs/>
        </w:rPr>
      </w:pPr>
    </w:p>
    <w:p w14:paraId="7E5D6E0D" w14:textId="77777777" w:rsidR="00271550" w:rsidRPr="000456A9" w:rsidRDefault="00271550" w:rsidP="00271550">
      <w:pPr>
        <w:shd w:val="clear" w:color="auto" w:fill="EDEDED" w:themeFill="accent3" w:themeFillTint="33"/>
        <w:spacing w:after="120"/>
        <w:jc w:val="center"/>
        <w:rPr>
          <w:rFonts w:ascii="Aptos" w:hAnsi="Aptos" w:cstheme="minorHAnsi"/>
          <w:b/>
          <w:sz w:val="24"/>
          <w:szCs w:val="24"/>
        </w:rPr>
      </w:pPr>
      <w:r w:rsidRPr="000456A9">
        <w:rPr>
          <w:rFonts w:ascii="Aptos" w:hAnsi="Aptos" w:cstheme="minorHAnsi"/>
          <w:b/>
          <w:sz w:val="24"/>
          <w:szCs w:val="24"/>
        </w:rPr>
        <w:t>FORMULARZ OFERTOWY</w:t>
      </w:r>
    </w:p>
    <w:p w14:paraId="6153D3B8" w14:textId="77777777" w:rsidR="00271550" w:rsidRPr="000456A9" w:rsidRDefault="00271550" w:rsidP="00271550">
      <w:pPr>
        <w:spacing w:after="120" w:line="280" w:lineRule="exact"/>
        <w:rPr>
          <w:rFonts w:ascii="Aptos" w:hAnsi="Aptos" w:cstheme="minorHAnsi"/>
          <w:b/>
        </w:rPr>
      </w:pPr>
    </w:p>
    <w:p w14:paraId="053EB651" w14:textId="4DA351BE" w:rsidR="003B5748" w:rsidRPr="00887D58" w:rsidRDefault="00271550" w:rsidP="000970E7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Aptos" w:eastAsia="Calibri" w:hAnsi="Aptos" w:cstheme="minorHAnsi"/>
          <w:b/>
          <w:bCs/>
        </w:rPr>
      </w:pPr>
      <w:r w:rsidRPr="000456A9">
        <w:rPr>
          <w:rFonts w:ascii="Aptos" w:hAnsi="Aptos" w:cstheme="minorHAnsi"/>
          <w:bCs/>
        </w:rPr>
        <w:t xml:space="preserve">Nawiązując do ogłoszenia oraz treści Specyfikacji Warunków Zamówienia w postępowaniu </w:t>
      </w:r>
      <w:r w:rsidRPr="00887D58">
        <w:rPr>
          <w:rFonts w:ascii="Aptos" w:hAnsi="Aptos" w:cstheme="minorHAnsi"/>
          <w:bCs/>
        </w:rPr>
        <w:t>prowadzonym w</w:t>
      </w:r>
      <w:r w:rsidR="00470B10" w:rsidRPr="00887D58">
        <w:rPr>
          <w:rFonts w:ascii="Aptos" w:hAnsi="Aptos" w:cstheme="minorHAnsi"/>
          <w:bCs/>
        </w:rPr>
        <w:t xml:space="preserve"> </w:t>
      </w:r>
      <w:r w:rsidR="00470B10" w:rsidRPr="00887D58">
        <w:rPr>
          <w:rFonts w:ascii="Aptos" w:hAnsi="Aptos" w:cstheme="minorHAnsi"/>
        </w:rPr>
        <w:t>trybie podstawowym zgodnie z art. 275 pkt 1 ustawy z dnia 11 września 2019 r. Prawo zamówień publicznych (</w:t>
      </w:r>
      <w:r w:rsidR="00887D58" w:rsidRPr="00887D58">
        <w:rPr>
          <w:rFonts w:ascii="Aptos" w:hAnsi="Aptos"/>
        </w:rPr>
        <w:t>Dz. U. z 2024 r., poz. 1320 ze zm.)</w:t>
      </w:r>
      <w:r w:rsidR="00887D58" w:rsidRPr="00887D58" w:rsidDel="00941BED">
        <w:rPr>
          <w:rFonts w:ascii="Aptos" w:hAnsi="Aptos" w:cstheme="minorHAnsi"/>
        </w:rPr>
        <w:t xml:space="preserve"> </w:t>
      </w:r>
      <w:r w:rsidRPr="00887D58">
        <w:rPr>
          <w:rFonts w:ascii="Aptos" w:hAnsi="Aptos" w:cstheme="minorHAnsi"/>
          <w:bCs/>
        </w:rPr>
        <w:t>Pzp na:</w:t>
      </w:r>
      <w:r w:rsidR="007065A5" w:rsidRPr="00887D58">
        <w:rPr>
          <w:rFonts w:ascii="Aptos" w:hAnsi="Aptos" w:cstheme="minorHAnsi"/>
          <w:bCs/>
        </w:rPr>
        <w:t xml:space="preserve"> </w:t>
      </w:r>
      <w:r w:rsidR="003B57F9">
        <w:rPr>
          <w:rFonts w:ascii="Aptos" w:hAnsi="Aptos" w:cstheme="minorHAnsi"/>
          <w:b/>
          <w:bCs/>
        </w:rPr>
        <w:t xml:space="preserve">Rozbudowę systemu </w:t>
      </w:r>
      <w:r w:rsidR="00393F61">
        <w:rPr>
          <w:rFonts w:ascii="Aptos" w:hAnsi="Aptos" w:cstheme="minorHAnsi"/>
          <w:b/>
          <w:bCs/>
        </w:rPr>
        <w:br/>
        <w:t>-</w:t>
      </w:r>
      <w:r w:rsidR="003B57F9">
        <w:rPr>
          <w:rFonts w:ascii="Aptos" w:hAnsi="Aptos" w:cstheme="minorHAnsi"/>
          <w:b/>
          <w:bCs/>
        </w:rPr>
        <w:t>Baza IRJP</w:t>
      </w:r>
      <w:r w:rsidR="00393F61">
        <w:rPr>
          <w:rFonts w:ascii="Aptos" w:hAnsi="Aptos" w:cstheme="minorHAnsi"/>
          <w:b/>
          <w:bCs/>
        </w:rPr>
        <w:t xml:space="preserve">, </w:t>
      </w:r>
      <w:r w:rsidRPr="00887D58">
        <w:rPr>
          <w:rFonts w:ascii="Aptos" w:hAnsi="Aptos" w:cstheme="minorHAnsi"/>
        </w:rPr>
        <w:t>numer postępowania</w:t>
      </w:r>
      <w:r w:rsidRPr="00982A09">
        <w:rPr>
          <w:rFonts w:ascii="Aptos" w:hAnsi="Aptos" w:cstheme="minorHAnsi"/>
        </w:rPr>
        <w:t xml:space="preserve">: </w:t>
      </w:r>
      <w:r w:rsidR="00982A09" w:rsidRPr="00982A09">
        <w:rPr>
          <w:rFonts w:ascii="Aptos" w:hAnsi="Aptos"/>
          <w:b/>
          <w:bCs/>
        </w:rPr>
        <w:t>DAO.261.1.202</w:t>
      </w:r>
      <w:r w:rsidR="003B57F9">
        <w:rPr>
          <w:rFonts w:ascii="Aptos" w:hAnsi="Aptos"/>
          <w:b/>
          <w:bCs/>
        </w:rPr>
        <w:t>6</w:t>
      </w:r>
      <w:r w:rsidR="00982A09" w:rsidRPr="00982A09">
        <w:rPr>
          <w:rFonts w:ascii="Aptos" w:eastAsia="TimesNewRoman" w:hAnsi="Aptos" w:cs="Lato"/>
          <w:b/>
          <w:bCs/>
          <w:lang w:eastAsia="x-none"/>
        </w:rPr>
        <w:t>,</w:t>
      </w:r>
      <w:r w:rsidRPr="00982A09">
        <w:rPr>
          <w:rFonts w:ascii="Aptos" w:eastAsia="TimesNewRoman" w:hAnsi="Aptos" w:cstheme="minorHAnsi"/>
          <w:lang w:eastAsia="x-none"/>
        </w:rPr>
        <w:t xml:space="preserve"> </w:t>
      </w:r>
      <w:r w:rsidRPr="00982A09">
        <w:rPr>
          <w:rFonts w:ascii="Aptos" w:hAnsi="Aptos" w:cstheme="minorHAnsi"/>
        </w:rPr>
        <w:t>składam</w:t>
      </w:r>
      <w:r w:rsidRPr="00887D58">
        <w:rPr>
          <w:rFonts w:ascii="Aptos" w:hAnsi="Aptos" w:cstheme="minorHAnsi"/>
          <w:bCs/>
        </w:rPr>
        <w:t>/y ofertę</w:t>
      </w:r>
      <w:r w:rsidRPr="00887D58">
        <w:rPr>
          <w:rFonts w:ascii="Aptos" w:eastAsia="TimesNewRoman" w:hAnsi="Aptos" w:cstheme="minorHAnsi"/>
          <w:bCs/>
          <w:lang w:eastAsia="x-none"/>
        </w:rPr>
        <w:t xml:space="preserve">, </w:t>
      </w:r>
      <w:r w:rsidRPr="00887D58">
        <w:rPr>
          <w:rFonts w:ascii="Aptos" w:hAnsi="Aptos" w:cstheme="minorHAnsi"/>
          <w:bCs/>
        </w:rPr>
        <w:t>zgodnie z poniższymi warunkami i oświadczeniami:</w:t>
      </w:r>
      <w:r w:rsidR="003B5748" w:rsidRPr="00887D58">
        <w:rPr>
          <w:rFonts w:ascii="Aptos" w:hAnsi="Aptos" w:cstheme="minorHAnsi"/>
          <w:bCs/>
        </w:rPr>
        <w:t xml:space="preserve"> </w:t>
      </w:r>
    </w:p>
    <w:p w14:paraId="3BF6DC3A" w14:textId="73AF8960" w:rsidR="003B57F9" w:rsidRPr="00471B2B" w:rsidRDefault="003B57F9" w:rsidP="00736D10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  <w:color w:val="000000"/>
        </w:rPr>
      </w:pPr>
      <w:r w:rsidRPr="00471B2B">
        <w:rPr>
          <w:rFonts w:ascii="Aptos" w:hAnsi="Aptos" w:cstheme="minorHAnsi"/>
          <w:color w:val="000000"/>
        </w:rPr>
        <w:t>Szczegóły oferty:</w:t>
      </w:r>
    </w:p>
    <w:p w14:paraId="0CDCA463" w14:textId="7BDF4926" w:rsidR="00736D10" w:rsidRPr="00471B2B" w:rsidRDefault="003B57F9" w:rsidP="003B57F9">
      <w:pPr>
        <w:pStyle w:val="Akapitzlist"/>
        <w:suppressAutoHyphens/>
        <w:autoSpaceDE w:val="0"/>
        <w:autoSpaceDN w:val="0"/>
        <w:adjustRightInd w:val="0"/>
        <w:spacing w:after="120" w:line="280" w:lineRule="exact"/>
        <w:ind w:left="397"/>
        <w:contextualSpacing w:val="0"/>
        <w:jc w:val="both"/>
        <w:rPr>
          <w:rFonts w:ascii="Aptos" w:hAnsi="Aptos" w:cstheme="minorHAnsi"/>
          <w:color w:val="000000"/>
        </w:rPr>
      </w:pPr>
      <w:r w:rsidRPr="00471B2B">
        <w:rPr>
          <w:rFonts w:ascii="Aptos" w:hAnsi="Aptos" w:cstheme="minorHAnsi"/>
        </w:rPr>
        <w:t xml:space="preserve">Oferujemy </w:t>
      </w:r>
      <w:r w:rsidR="0020069D" w:rsidRPr="00471B2B">
        <w:rPr>
          <w:rFonts w:ascii="Aptos" w:hAnsi="Aptos"/>
        </w:rPr>
        <w:t>wykonanie zamówienia</w:t>
      </w:r>
      <w:r w:rsidR="00736D10" w:rsidRPr="00471B2B">
        <w:rPr>
          <w:rFonts w:ascii="Aptos" w:hAnsi="Aptos"/>
        </w:rPr>
        <w:t xml:space="preserve"> </w:t>
      </w:r>
      <w:r w:rsidR="00736D10" w:rsidRPr="00471B2B">
        <w:rPr>
          <w:rFonts w:ascii="Aptos" w:hAnsi="Aptos" w:cstheme="minorHAnsi"/>
          <w:color w:val="000000"/>
        </w:rPr>
        <w:t xml:space="preserve">zgodnie </w:t>
      </w:r>
      <w:r w:rsidRPr="00471B2B">
        <w:rPr>
          <w:rFonts w:ascii="Aptos" w:hAnsi="Aptos" w:cstheme="minorHAnsi"/>
          <w:color w:val="000000"/>
        </w:rPr>
        <w:t>z poniższym zestawieniem cenowym</w:t>
      </w:r>
      <w:r w:rsidR="00736D10" w:rsidRPr="00471B2B">
        <w:rPr>
          <w:rFonts w:ascii="Aptos" w:hAnsi="Aptos" w:cstheme="minorHAnsi"/>
          <w:color w:val="000000"/>
        </w:rPr>
        <w:t>:</w:t>
      </w:r>
    </w:p>
    <w:p w14:paraId="4B7022EA" w14:textId="12FC72C0" w:rsidR="003B57F9" w:rsidRPr="00471B2B" w:rsidRDefault="003B57F9" w:rsidP="003B57F9">
      <w:pPr>
        <w:pStyle w:val="Akapitzlist"/>
        <w:suppressAutoHyphens/>
        <w:autoSpaceDE w:val="0"/>
        <w:autoSpaceDN w:val="0"/>
        <w:adjustRightInd w:val="0"/>
        <w:spacing w:after="120" w:line="280" w:lineRule="exact"/>
        <w:ind w:left="397"/>
        <w:contextualSpacing w:val="0"/>
        <w:jc w:val="both"/>
        <w:rPr>
          <w:rFonts w:ascii="Aptos" w:hAnsi="Aptos" w:cstheme="minorHAnsi"/>
          <w:b/>
          <w:bCs/>
        </w:rPr>
      </w:pPr>
      <w:r w:rsidRPr="00471B2B">
        <w:rPr>
          <w:rFonts w:ascii="Aptos" w:hAnsi="Aptos" w:cstheme="minorHAnsi"/>
          <w:b/>
          <w:bCs/>
        </w:rPr>
        <w:t>Tabela Nr 1: Zestawienie cenowe</w:t>
      </w:r>
      <w:r w:rsidR="00C45FCE" w:rsidRPr="00471B2B">
        <w:rPr>
          <w:rFonts w:ascii="Aptos" w:hAnsi="Aptos" w:cstheme="minorHAnsi"/>
          <w:b/>
          <w:bCs/>
        </w:rPr>
        <w:t xml:space="preserve"> 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720"/>
        <w:gridCol w:w="12"/>
        <w:gridCol w:w="1095"/>
        <w:gridCol w:w="570"/>
        <w:gridCol w:w="2092"/>
        <w:gridCol w:w="570"/>
        <w:gridCol w:w="1266"/>
        <w:gridCol w:w="2294"/>
      </w:tblGrid>
      <w:tr w:rsidR="003B57F9" w:rsidRPr="00471B2B" w14:paraId="51ABEE74" w14:textId="77777777" w:rsidTr="007224C4">
        <w:tc>
          <w:tcPr>
            <w:tcW w:w="720" w:type="dxa"/>
            <w:vAlign w:val="center"/>
          </w:tcPr>
          <w:p w14:paraId="55CAC1FF" w14:textId="6427D053" w:rsidR="003B57F9" w:rsidRPr="00471B2B" w:rsidRDefault="003B57F9" w:rsidP="003B57F9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/>
                <w:bCs/>
              </w:rPr>
            </w:pPr>
            <w:r w:rsidRPr="00471B2B">
              <w:rPr>
                <w:rFonts w:ascii="Aptos" w:hAnsi="Aptos" w:cs="Arial"/>
                <w:b/>
                <w:bCs/>
              </w:rPr>
              <w:t>Lp.</w:t>
            </w:r>
          </w:p>
        </w:tc>
        <w:tc>
          <w:tcPr>
            <w:tcW w:w="5605" w:type="dxa"/>
            <w:gridSpan w:val="6"/>
            <w:vAlign w:val="center"/>
          </w:tcPr>
          <w:p w14:paraId="5E8124B5" w14:textId="44BA0CAA" w:rsidR="003B57F9" w:rsidRPr="00471B2B" w:rsidRDefault="003B57F9" w:rsidP="003B57F9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/>
                <w:bCs/>
              </w:rPr>
            </w:pPr>
            <w:r w:rsidRPr="00471B2B">
              <w:rPr>
                <w:rFonts w:ascii="Aptos" w:hAnsi="Aptos" w:cs="Arial"/>
                <w:b/>
                <w:bCs/>
              </w:rPr>
              <w:t>Przedmiot zamówienia</w:t>
            </w:r>
          </w:p>
        </w:tc>
        <w:tc>
          <w:tcPr>
            <w:tcW w:w="2294" w:type="dxa"/>
            <w:vAlign w:val="center"/>
          </w:tcPr>
          <w:p w14:paraId="1B6A2220" w14:textId="350E1D3B" w:rsidR="003B57F9" w:rsidRPr="00471B2B" w:rsidRDefault="003B57F9" w:rsidP="003B57F9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/>
                <w:bCs/>
              </w:rPr>
            </w:pPr>
            <w:r w:rsidRPr="00471B2B">
              <w:rPr>
                <w:rFonts w:ascii="Aptos" w:eastAsia="Palatino Linotype" w:hAnsi="Aptos" w:cs="Arial"/>
                <w:b/>
                <w:bCs/>
                <w:color w:val="000000"/>
                <w:lang w:eastAsia="pl-PL"/>
              </w:rPr>
              <w:t xml:space="preserve">Wartość brutto </w:t>
            </w:r>
            <w:r w:rsidRPr="00471B2B">
              <w:rPr>
                <w:rFonts w:ascii="Aptos" w:eastAsia="Palatino Linotype" w:hAnsi="Aptos" w:cs="Arial"/>
                <w:b/>
                <w:bCs/>
                <w:color w:val="000000"/>
                <w:lang w:eastAsia="pl-PL"/>
              </w:rPr>
              <w:br/>
              <w:t>w PLN</w:t>
            </w:r>
            <w:r w:rsidR="00A0700F" w:rsidRPr="00471B2B">
              <w:rPr>
                <w:rStyle w:val="Odwoanieprzypisudolnego"/>
                <w:rFonts w:ascii="Aptos" w:eastAsia="Palatino Linotype" w:hAnsi="Aptos"/>
                <w:b/>
                <w:bCs/>
                <w:color w:val="000000"/>
                <w:lang w:eastAsia="pl-PL"/>
              </w:rPr>
              <w:footnoteReference w:id="1"/>
            </w:r>
          </w:p>
        </w:tc>
      </w:tr>
      <w:tr w:rsidR="001A4788" w:rsidRPr="00471B2B" w14:paraId="6EC12EFE" w14:textId="77777777">
        <w:tc>
          <w:tcPr>
            <w:tcW w:w="8619" w:type="dxa"/>
            <w:gridSpan w:val="8"/>
            <w:vAlign w:val="center"/>
          </w:tcPr>
          <w:p w14:paraId="67360485" w14:textId="77777777" w:rsidR="001A4788" w:rsidRPr="00471B2B" w:rsidRDefault="001A4788" w:rsidP="00C45FCE">
            <w:pPr>
              <w:shd w:val="clear" w:color="auto" w:fill="D9D9D9" w:themeFill="background1" w:themeFillShade="D9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/>
                <w:color w:val="000000"/>
                <w:lang w:eastAsia="pl-PL"/>
              </w:rPr>
            </w:pPr>
            <w:r w:rsidRPr="00471B2B">
              <w:rPr>
                <w:rFonts w:ascii="Aptos" w:eastAsia="Palatino Linotype" w:hAnsi="Aptos" w:cs="Arial"/>
                <w:b/>
                <w:color w:val="000000"/>
                <w:lang w:eastAsia="pl-PL"/>
              </w:rPr>
              <w:t xml:space="preserve">Część A – Opisu Przedmiotu Zamówienia </w:t>
            </w:r>
          </w:p>
          <w:p w14:paraId="7FDA24C2" w14:textId="1E584E11" w:rsidR="001A4788" w:rsidRPr="00471B2B" w:rsidRDefault="001A4788" w:rsidP="003B57F9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eastAsia="Palatino Linotype" w:hAnsi="Aptos" w:cs="Arial"/>
                <w:b/>
                <w:bCs/>
                <w:color w:val="000000"/>
                <w:lang w:eastAsia="pl-PL"/>
              </w:rPr>
            </w:pPr>
            <w:r w:rsidRPr="00471B2B">
              <w:rPr>
                <w:rFonts w:ascii="Aptos" w:eastAsia="Palatino Linotype" w:hAnsi="Aptos" w:cs="Arial"/>
                <w:b/>
                <w:i/>
                <w:iCs/>
                <w:color w:val="000000"/>
                <w:lang w:eastAsia="pl-PL"/>
              </w:rPr>
              <w:lastRenderedPageBreak/>
              <w:t>– Rozbudowa systemu</w:t>
            </w:r>
          </w:p>
        </w:tc>
      </w:tr>
      <w:tr w:rsidR="001A4788" w:rsidRPr="00471B2B" w14:paraId="10AC69C5" w14:textId="77777777" w:rsidTr="007224C4">
        <w:tc>
          <w:tcPr>
            <w:tcW w:w="720" w:type="dxa"/>
            <w:vAlign w:val="center"/>
          </w:tcPr>
          <w:p w14:paraId="13F15129" w14:textId="52873931" w:rsidR="001A4788" w:rsidRPr="00471B2B" w:rsidRDefault="001A4788" w:rsidP="001A4788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</w:rPr>
            </w:pPr>
            <w:r w:rsidRPr="00471B2B">
              <w:rPr>
                <w:rFonts w:ascii="Aptos" w:hAnsi="Aptos" w:cs="Arial"/>
              </w:rPr>
              <w:lastRenderedPageBreak/>
              <w:t>1.</w:t>
            </w:r>
          </w:p>
        </w:tc>
        <w:tc>
          <w:tcPr>
            <w:tcW w:w="5605" w:type="dxa"/>
            <w:gridSpan w:val="6"/>
            <w:vAlign w:val="center"/>
          </w:tcPr>
          <w:p w14:paraId="2BC34D64" w14:textId="3B349E9F" w:rsidR="001A4788" w:rsidRPr="00471B2B" w:rsidRDefault="001A4788" w:rsidP="001A4788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rPr>
                <w:rFonts w:ascii="Aptos" w:hAnsi="Aptos" w:cs="Arial"/>
              </w:rPr>
            </w:pPr>
            <w:r w:rsidRPr="00471B2B">
              <w:rPr>
                <w:rFonts w:ascii="Aptos" w:hAnsi="Aptos" w:cs="Arial"/>
              </w:rPr>
              <w:t>Rozbudowa systemu Baza IRJP, zgodnie ze specyfikacją podaną w części A Opisu Przedmiotu Zamówienia</w:t>
            </w:r>
          </w:p>
        </w:tc>
        <w:tc>
          <w:tcPr>
            <w:tcW w:w="2294" w:type="dxa"/>
            <w:vAlign w:val="center"/>
          </w:tcPr>
          <w:p w14:paraId="7E7CB158" w14:textId="3237A8EB" w:rsidR="001A4788" w:rsidRPr="00471B2B" w:rsidRDefault="001A4788" w:rsidP="001A4788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eastAsia="Palatino Linotype" w:hAnsi="Aptos" w:cs="Arial"/>
                <w:color w:val="000000"/>
                <w:lang w:eastAsia="pl-PL"/>
              </w:rPr>
            </w:pPr>
            <w:r w:rsidRPr="00471B2B">
              <w:rPr>
                <w:rFonts w:ascii="Aptos" w:eastAsia="Palatino Linotype" w:hAnsi="Aptos" w:cs="Arial"/>
                <w:color w:val="000000"/>
                <w:lang w:eastAsia="pl-PL"/>
              </w:rPr>
              <w:t>…………………</w:t>
            </w:r>
          </w:p>
        </w:tc>
      </w:tr>
      <w:tr w:rsidR="00A0700F" w:rsidRPr="00471B2B" w14:paraId="741512BA" w14:textId="2E5763F0" w:rsidTr="00C45FCE">
        <w:tc>
          <w:tcPr>
            <w:tcW w:w="8619" w:type="dxa"/>
            <w:gridSpan w:val="8"/>
            <w:shd w:val="clear" w:color="auto" w:fill="D9D9D9" w:themeFill="background1" w:themeFillShade="D9"/>
          </w:tcPr>
          <w:p w14:paraId="2F59DB22" w14:textId="77777777" w:rsidR="00A0700F" w:rsidRPr="00471B2B" w:rsidRDefault="00A0700F" w:rsidP="001A478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/>
                <w:color w:val="000000"/>
                <w:sz w:val="20"/>
                <w:szCs w:val="20"/>
                <w:lang w:eastAsia="pl-PL"/>
              </w:rPr>
            </w:pPr>
            <w:r w:rsidRPr="00471B2B">
              <w:rPr>
                <w:rFonts w:ascii="Aptos" w:eastAsia="Palatino Linotype" w:hAnsi="Aptos" w:cs="Arial"/>
                <w:b/>
                <w:color w:val="000000"/>
                <w:sz w:val="20"/>
                <w:szCs w:val="20"/>
                <w:lang w:eastAsia="pl-PL"/>
              </w:rPr>
              <w:t>Część C – Opisu Przedmiotu Zamówienia</w:t>
            </w:r>
          </w:p>
          <w:p w14:paraId="69A1AB07" w14:textId="253860F9" w:rsidR="00A0700F" w:rsidRPr="00471B2B" w:rsidRDefault="00A0700F" w:rsidP="001A4788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/>
                <w:color w:val="000000"/>
                <w:sz w:val="20"/>
                <w:szCs w:val="20"/>
                <w:lang w:eastAsia="pl-PL"/>
              </w:rPr>
            </w:pPr>
            <w:r w:rsidRPr="00471B2B">
              <w:rPr>
                <w:rFonts w:ascii="Aptos" w:eastAsia="Palatino Linotype" w:hAnsi="Aptos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– Konserwacja i utrzymanie systemu – Baza IRJP</w:t>
            </w:r>
          </w:p>
        </w:tc>
      </w:tr>
      <w:tr w:rsidR="00A0700F" w:rsidRPr="00471B2B" w14:paraId="66B72913" w14:textId="7A2B1843" w:rsidTr="007224C4">
        <w:tc>
          <w:tcPr>
            <w:tcW w:w="720" w:type="dxa"/>
            <w:vAlign w:val="center"/>
          </w:tcPr>
          <w:p w14:paraId="28603754" w14:textId="02385F68" w:rsidR="00A0700F" w:rsidRPr="00471B2B" w:rsidRDefault="00A0700F" w:rsidP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theme="minorHAnsi"/>
              </w:rPr>
            </w:pPr>
            <w:r w:rsidRPr="00471B2B">
              <w:rPr>
                <w:rFonts w:ascii="Aptos" w:hAnsi="Aptos" w:cstheme="minorHAnsi"/>
              </w:rPr>
              <w:t>2</w:t>
            </w:r>
            <w:r w:rsidR="00C45FCE" w:rsidRPr="00471B2B">
              <w:rPr>
                <w:rFonts w:ascii="Aptos" w:hAnsi="Aptos" w:cstheme="minorHAnsi"/>
              </w:rPr>
              <w:t>.</w:t>
            </w:r>
          </w:p>
        </w:tc>
        <w:tc>
          <w:tcPr>
            <w:tcW w:w="1677" w:type="dxa"/>
            <w:gridSpan w:val="3"/>
            <w:vAlign w:val="center"/>
          </w:tcPr>
          <w:p w14:paraId="0E375867" w14:textId="610F028D" w:rsidR="00A0700F" w:rsidRPr="00471B2B" w:rsidRDefault="00A0700F" w:rsidP="00A0700F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Cs/>
              </w:rPr>
            </w:pPr>
            <w:r w:rsidRPr="00471B2B">
              <w:rPr>
                <w:rFonts w:ascii="Aptos" w:eastAsia="Palatino Linotype" w:hAnsi="Aptos" w:cs="Arial"/>
                <w:bCs/>
                <w:color w:val="000000"/>
                <w:lang w:eastAsia="pl-PL"/>
              </w:rPr>
              <w:t>Konserwacja i utrzymanie systemu</w:t>
            </w:r>
          </w:p>
        </w:tc>
        <w:tc>
          <w:tcPr>
            <w:tcW w:w="2662" w:type="dxa"/>
            <w:gridSpan w:val="2"/>
            <w:vAlign w:val="center"/>
          </w:tcPr>
          <w:p w14:paraId="620E273F" w14:textId="77777777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</w:pPr>
          </w:p>
          <w:p w14:paraId="29A35E01" w14:textId="77777777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</w:pPr>
          </w:p>
          <w:p w14:paraId="73E99DE7" w14:textId="370FE660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</w:pPr>
            <w:r w:rsidRPr="00471B2B"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  <w:t>…………...…………………</w:t>
            </w:r>
          </w:p>
          <w:p w14:paraId="7C471472" w14:textId="78F4EFDB" w:rsidR="00A0700F" w:rsidRPr="00471B2B" w:rsidRDefault="00A0700F" w:rsidP="00A0700F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Cs/>
                <w:i/>
                <w:iCs/>
                <w:sz w:val="18"/>
                <w:szCs w:val="18"/>
              </w:rPr>
            </w:pPr>
            <w:r w:rsidRPr="00471B2B">
              <w:rPr>
                <w:rFonts w:ascii="Aptos" w:eastAsia="Palatino Linotype" w:hAnsi="Aptos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Opłata miesięczna brutto w PLN świadczenia Usług Konserwacyjnych i utrzymania systemu</w:t>
            </w:r>
          </w:p>
        </w:tc>
        <w:tc>
          <w:tcPr>
            <w:tcW w:w="1266" w:type="dxa"/>
            <w:vAlign w:val="center"/>
          </w:tcPr>
          <w:p w14:paraId="4DE85FFC" w14:textId="130834A4" w:rsidR="00A0700F" w:rsidRPr="00471B2B" w:rsidRDefault="00A0700F" w:rsidP="00A0700F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/>
              </w:rPr>
            </w:pPr>
            <w:r w:rsidRPr="00471B2B">
              <w:rPr>
                <w:rFonts w:ascii="Aptos" w:hAnsi="Aptos" w:cs="Arial"/>
                <w:b/>
              </w:rPr>
              <w:t>22</w:t>
            </w:r>
            <w:r w:rsidRPr="00471B2B">
              <w:rPr>
                <w:rStyle w:val="Odwoanieprzypisudolnego"/>
                <w:rFonts w:ascii="Aptos" w:hAnsi="Aptos"/>
                <w:b/>
              </w:rPr>
              <w:footnoteReference w:id="2"/>
            </w:r>
            <w:r w:rsidRPr="00471B2B">
              <w:rPr>
                <w:rFonts w:ascii="Aptos" w:hAnsi="Aptos" w:cs="Arial"/>
                <w:b/>
              </w:rPr>
              <w:t xml:space="preserve"> m-c</w:t>
            </w:r>
            <w:r w:rsidR="00471B2B">
              <w:rPr>
                <w:rFonts w:ascii="Aptos" w:hAnsi="Aptos" w:cs="Arial"/>
                <w:b/>
              </w:rPr>
              <w:t>e</w:t>
            </w:r>
          </w:p>
        </w:tc>
        <w:tc>
          <w:tcPr>
            <w:tcW w:w="2294" w:type="dxa"/>
            <w:vAlign w:val="center"/>
          </w:tcPr>
          <w:p w14:paraId="1413C857" w14:textId="77777777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5E5C6922" w14:textId="77777777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422B1DE1" w14:textId="77777777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4D04F1E6" w14:textId="77777777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6ED8BD98" w14:textId="77777777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02DB1A59" w14:textId="51C0DC85" w:rsidR="00A0700F" w:rsidRPr="00471B2B" w:rsidRDefault="00A0700F" w:rsidP="00A0700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  <w:r w:rsidRPr="00471B2B"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  <w:p w14:paraId="624EB1AE" w14:textId="61C13D64" w:rsidR="00A0700F" w:rsidRPr="00471B2B" w:rsidRDefault="00A0700F" w:rsidP="00A0700F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  <w:r w:rsidRPr="00471B2B"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  <w:t xml:space="preserve">(wartość stanowi iloczyn opłaty miesięcznej świadczenia Usług </w:t>
            </w:r>
            <w:r w:rsidRPr="00471B2B"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  <w:t>Konserwacyjnych i utrzymania systemu</w:t>
            </w:r>
            <w:r w:rsidRPr="00471B2B"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  <w:t xml:space="preserve"> oraz 22 miesięcy)</w:t>
            </w:r>
          </w:p>
        </w:tc>
      </w:tr>
      <w:tr w:rsidR="00C45FCE" w:rsidRPr="00471B2B" w14:paraId="4547EEBD" w14:textId="77777777">
        <w:tc>
          <w:tcPr>
            <w:tcW w:w="8619" w:type="dxa"/>
            <w:gridSpan w:val="8"/>
            <w:shd w:val="clear" w:color="auto" w:fill="D9D9D9" w:themeFill="background1" w:themeFillShade="D9"/>
          </w:tcPr>
          <w:p w14:paraId="1CA4B9ED" w14:textId="71F32B1D" w:rsidR="00C45FCE" w:rsidRPr="00471B2B" w:rsidRDefault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/>
                <w:color w:val="000000"/>
                <w:sz w:val="20"/>
                <w:szCs w:val="20"/>
                <w:lang w:eastAsia="pl-PL"/>
              </w:rPr>
            </w:pPr>
            <w:r w:rsidRPr="00471B2B">
              <w:rPr>
                <w:rFonts w:ascii="Aptos" w:eastAsia="Palatino Linotype" w:hAnsi="Aptos" w:cs="Arial"/>
                <w:b/>
                <w:color w:val="000000"/>
                <w:sz w:val="20"/>
                <w:szCs w:val="20"/>
                <w:lang w:eastAsia="pl-PL"/>
              </w:rPr>
              <w:t>Część B – Opisu Przedmiotu Zamówienia</w:t>
            </w:r>
          </w:p>
          <w:p w14:paraId="2BA438E2" w14:textId="4DAC0C48" w:rsidR="00C45FCE" w:rsidRPr="00471B2B" w:rsidRDefault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71B2B">
              <w:rPr>
                <w:rFonts w:ascii="Aptos" w:eastAsia="Palatino Linotype" w:hAnsi="Aptos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– Godziny rozwojowe systemu </w:t>
            </w:r>
            <w:r w:rsidR="007224C4" w:rsidRPr="00471B2B">
              <w:rPr>
                <w:rFonts w:ascii="Aptos" w:eastAsia="Palatino Linotype" w:hAnsi="Aptos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w ramach prawa Opcji zamówienia</w:t>
            </w:r>
            <w:r w:rsidR="007224C4" w:rsidRPr="00471B2B">
              <w:rPr>
                <w:rStyle w:val="Odwoanieprzypisudolnego"/>
                <w:rFonts w:ascii="Aptos" w:eastAsia="Palatino Linotype" w:hAnsi="Aptos"/>
                <w:b/>
                <w:i/>
                <w:iCs/>
                <w:color w:val="000000"/>
                <w:sz w:val="20"/>
                <w:szCs w:val="20"/>
                <w:lang w:eastAsia="pl-PL"/>
              </w:rPr>
              <w:footnoteReference w:id="3"/>
            </w:r>
          </w:p>
          <w:p w14:paraId="767D703E" w14:textId="2051CF29" w:rsidR="007224C4" w:rsidRPr="00471B2B" w:rsidRDefault="007224C4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45FCE" w:rsidRPr="00471B2B" w14:paraId="7B2EF7A1" w14:textId="77777777" w:rsidTr="007224C4">
        <w:tc>
          <w:tcPr>
            <w:tcW w:w="732" w:type="dxa"/>
            <w:gridSpan w:val="2"/>
            <w:vAlign w:val="center"/>
          </w:tcPr>
          <w:p w14:paraId="739E9802" w14:textId="646C3397" w:rsidR="00C45FCE" w:rsidRPr="00471B2B" w:rsidRDefault="007224C4" w:rsidP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theme="minorHAnsi"/>
              </w:rPr>
            </w:pPr>
            <w:r w:rsidRPr="00471B2B">
              <w:rPr>
                <w:rFonts w:ascii="Aptos" w:hAnsi="Aptos" w:cstheme="minorHAnsi"/>
              </w:rPr>
              <w:t>3</w:t>
            </w:r>
            <w:r w:rsidR="00C45FCE" w:rsidRPr="00471B2B">
              <w:rPr>
                <w:rFonts w:ascii="Aptos" w:hAnsi="Aptos" w:cstheme="minorHAnsi"/>
              </w:rPr>
              <w:t>.</w:t>
            </w:r>
          </w:p>
        </w:tc>
        <w:tc>
          <w:tcPr>
            <w:tcW w:w="1095" w:type="dxa"/>
            <w:vAlign w:val="center"/>
          </w:tcPr>
          <w:p w14:paraId="263A6C48" w14:textId="1F1FF994" w:rsidR="00C45FCE" w:rsidRPr="00471B2B" w:rsidRDefault="00C45FCE" w:rsidP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Cs/>
              </w:rPr>
            </w:pPr>
            <w:r w:rsidRPr="00471B2B">
              <w:rPr>
                <w:rFonts w:ascii="Aptos" w:eastAsia="Palatino Linotype" w:hAnsi="Aptos" w:cs="Arial"/>
                <w:bCs/>
                <w:color w:val="000000"/>
                <w:lang w:eastAsia="pl-PL"/>
              </w:rPr>
              <w:t>Rozwój systemu</w:t>
            </w:r>
          </w:p>
        </w:tc>
        <w:tc>
          <w:tcPr>
            <w:tcW w:w="2662" w:type="dxa"/>
            <w:gridSpan w:val="2"/>
            <w:vAlign w:val="center"/>
          </w:tcPr>
          <w:p w14:paraId="2A58BAD5" w14:textId="77777777" w:rsidR="00C45FCE" w:rsidRPr="00471B2B" w:rsidRDefault="00C45FCE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</w:pPr>
          </w:p>
          <w:p w14:paraId="29044B75" w14:textId="77777777" w:rsidR="00C45FCE" w:rsidRPr="00471B2B" w:rsidRDefault="00C45FCE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</w:pPr>
          </w:p>
          <w:p w14:paraId="24CF8552" w14:textId="77777777" w:rsidR="00C45FCE" w:rsidRPr="00471B2B" w:rsidRDefault="00C45FCE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</w:pPr>
            <w:r w:rsidRPr="00471B2B">
              <w:rPr>
                <w:rFonts w:ascii="Aptos" w:eastAsia="Palatino Linotype" w:hAnsi="Aptos" w:cs="Arial"/>
                <w:bCs/>
                <w:color w:val="000000"/>
                <w:sz w:val="20"/>
                <w:szCs w:val="20"/>
                <w:lang w:eastAsia="pl-PL"/>
              </w:rPr>
              <w:t>…………...…………………</w:t>
            </w:r>
          </w:p>
          <w:p w14:paraId="483A6F02" w14:textId="3E0F5414" w:rsidR="00C45FCE" w:rsidRPr="00471B2B" w:rsidRDefault="00C45FCE" w:rsidP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Cs/>
                <w:i/>
                <w:iCs/>
                <w:sz w:val="18"/>
                <w:szCs w:val="18"/>
              </w:rPr>
            </w:pPr>
            <w:r w:rsidRPr="00471B2B">
              <w:rPr>
                <w:rFonts w:ascii="Aptos" w:eastAsia="Palatino Linotype" w:hAnsi="Aptos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Cena brutto w PLN za jedną roboczogodzinę</w:t>
            </w:r>
            <w:r w:rsidRPr="00471B2B">
              <w:rPr>
                <w:rFonts w:ascii="Aptos" w:eastAsia="Palatino Linotype" w:hAnsi="Aptos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36" w:type="dxa"/>
            <w:gridSpan w:val="2"/>
            <w:vAlign w:val="center"/>
          </w:tcPr>
          <w:p w14:paraId="47FED463" w14:textId="77777777" w:rsidR="00C45FCE" w:rsidRPr="00471B2B" w:rsidRDefault="00C45FCE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1626BF92" w14:textId="54BC9EF6" w:rsidR="00C45FCE" w:rsidRPr="00471B2B" w:rsidRDefault="00C45FCE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/>
                <w:bCs/>
                <w:color w:val="000000"/>
                <w:lang w:eastAsia="pl-PL"/>
              </w:rPr>
            </w:pPr>
            <w:r w:rsidRPr="00471B2B">
              <w:rPr>
                <w:rFonts w:ascii="Aptos" w:eastAsia="Palatino Linotype" w:hAnsi="Aptos" w:cs="Arial"/>
                <w:b/>
                <w:bCs/>
                <w:color w:val="000000"/>
                <w:lang w:eastAsia="pl-PL"/>
              </w:rPr>
              <w:t>600</w:t>
            </w:r>
          </w:p>
          <w:p w14:paraId="3D05FC62" w14:textId="77777777" w:rsidR="00471B2B" w:rsidRPr="00471B2B" w:rsidRDefault="00471B2B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90" w:hanging="11"/>
              <w:jc w:val="center"/>
              <w:textAlignment w:val="baseline"/>
              <w:rPr>
                <w:rFonts w:ascii="Aptos" w:eastAsia="Palatino Linotype" w:hAnsi="Aptos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4C17FDD" w14:textId="7AD0D808" w:rsidR="00C45FCE" w:rsidRPr="00471B2B" w:rsidRDefault="00C45FCE" w:rsidP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Cs/>
                <w:i/>
                <w:iCs/>
                <w:sz w:val="20"/>
                <w:szCs w:val="20"/>
              </w:rPr>
            </w:pPr>
            <w:r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(600 roboczogodzin jako maksymalna liczba zamawianych  roboczogodzin </w:t>
            </w:r>
            <w:r w:rsidR="009365C6"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>w ramach wykonywanych czynności związanych z rozwojem systemu</w:t>
            </w:r>
            <w:r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294" w:type="dxa"/>
            <w:vAlign w:val="center"/>
          </w:tcPr>
          <w:p w14:paraId="61FEDE75" w14:textId="77777777" w:rsidR="00C45FCE" w:rsidRPr="00471B2B" w:rsidRDefault="00C45FCE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09A910D0" w14:textId="77777777" w:rsidR="00C45FCE" w:rsidRPr="00471B2B" w:rsidRDefault="00C45FCE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35F6BB07" w14:textId="77777777" w:rsidR="00C45FCE" w:rsidRPr="00471B2B" w:rsidRDefault="00C45FCE" w:rsidP="00C45FCE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ind w:left="87" w:hanging="10"/>
              <w:jc w:val="center"/>
              <w:textAlignment w:val="baseline"/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</w:pPr>
            <w:r w:rsidRPr="00471B2B">
              <w:rPr>
                <w:rFonts w:ascii="Aptos" w:eastAsia="Palatino Linotype" w:hAnsi="Aptos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  <w:p w14:paraId="14F7A2D8" w14:textId="28CF303F" w:rsidR="00C45FCE" w:rsidRPr="00471B2B" w:rsidRDefault="00C45FCE" w:rsidP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  <w:bCs/>
                <w:i/>
                <w:iCs/>
                <w:sz w:val="20"/>
                <w:szCs w:val="20"/>
              </w:rPr>
            </w:pPr>
            <w:r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(wartość stanowi iloczyn ceny brutto w PLN za jedną roboczogodzinę </w:t>
            </w:r>
            <w:r w:rsidR="009365C6"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w ramach wykonywanych czynności związanych z rozwojem systemu przez </w:t>
            </w:r>
            <w:r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>Wykonawc</w:t>
            </w:r>
            <w:r w:rsidR="009365C6"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>ę</w:t>
            </w:r>
            <w:r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oraz </w:t>
            </w:r>
            <w:r w:rsidR="009365C6"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  <w:r w:rsidRPr="00471B2B">
              <w:rPr>
                <w:rFonts w:ascii="Aptos" w:eastAsia="Palatino Linotype" w:hAnsi="Aptos" w:cs="Arial"/>
                <w:i/>
                <w:iCs/>
                <w:color w:val="000000"/>
                <w:sz w:val="20"/>
                <w:szCs w:val="20"/>
                <w:lang w:eastAsia="pl-PL"/>
              </w:rPr>
              <w:t>00 roboczogodzin)</w:t>
            </w:r>
          </w:p>
        </w:tc>
      </w:tr>
      <w:tr w:rsidR="00C45FCE" w:rsidRPr="00471B2B" w14:paraId="78F31C12" w14:textId="77777777" w:rsidTr="00C45FCE">
        <w:tc>
          <w:tcPr>
            <w:tcW w:w="6325" w:type="dxa"/>
            <w:gridSpan w:val="7"/>
            <w:vAlign w:val="center"/>
          </w:tcPr>
          <w:p w14:paraId="53DEE069" w14:textId="77777777" w:rsidR="00C45FCE" w:rsidRPr="00471B2B" w:rsidRDefault="00C45FCE">
            <w:pPr>
              <w:tabs>
                <w:tab w:val="left" w:pos="466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323" w:hanging="323"/>
              <w:jc w:val="right"/>
              <w:textAlignment w:val="baseline"/>
              <w:rPr>
                <w:rFonts w:ascii="Aptos" w:eastAsia="Palatino Linotype" w:hAnsi="Aptos" w:cs="Arial"/>
                <w:b/>
                <w:bCs/>
                <w:color w:val="000000"/>
                <w:lang w:eastAsia="pl-PL"/>
              </w:rPr>
            </w:pPr>
          </w:p>
          <w:p w14:paraId="4982035E" w14:textId="42D278DC" w:rsidR="007224C4" w:rsidRPr="00471B2B" w:rsidRDefault="007224C4" w:rsidP="007224C4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54" w:line="280" w:lineRule="exact"/>
              <w:ind w:left="87" w:hanging="10"/>
              <w:jc w:val="right"/>
              <w:textAlignment w:val="baseline"/>
              <w:rPr>
                <w:rFonts w:ascii="Aptos" w:eastAsia="Palatino Linotype" w:hAnsi="Aptos" w:cs="Arial"/>
                <w:b/>
                <w:lang w:eastAsia="pl-PL"/>
              </w:rPr>
            </w:pPr>
            <w:r w:rsidRPr="00471B2B">
              <w:rPr>
                <w:rFonts w:ascii="Aptos" w:eastAsia="Palatino Linotype" w:hAnsi="Aptos" w:cs="Arial"/>
                <w:b/>
                <w:lang w:eastAsia="pl-PL"/>
              </w:rPr>
              <w:t>Cena brutto oferty (suma pozycji 1 + 2+ 3)</w:t>
            </w:r>
          </w:p>
          <w:p w14:paraId="396986B3" w14:textId="77777777" w:rsidR="00C45FCE" w:rsidRPr="00471B2B" w:rsidRDefault="00C45FCE">
            <w:pPr>
              <w:tabs>
                <w:tab w:val="left" w:pos="466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323" w:hanging="323"/>
              <w:jc w:val="right"/>
              <w:textAlignment w:val="baseline"/>
              <w:rPr>
                <w:rFonts w:ascii="Aptos" w:hAnsi="Aptos" w:cs="Arial"/>
              </w:rPr>
            </w:pPr>
          </w:p>
        </w:tc>
        <w:tc>
          <w:tcPr>
            <w:tcW w:w="2294" w:type="dxa"/>
            <w:vAlign w:val="center"/>
          </w:tcPr>
          <w:p w14:paraId="20615E9D" w14:textId="77777777" w:rsidR="00C45FCE" w:rsidRPr="00471B2B" w:rsidRDefault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eastAsia="Palatino Linotype" w:hAnsi="Aptos" w:cs="Arial"/>
                <w:color w:val="000000"/>
                <w:lang w:eastAsia="pl-PL"/>
              </w:rPr>
            </w:pPr>
          </w:p>
          <w:p w14:paraId="527781DA" w14:textId="77777777" w:rsidR="00C45FCE" w:rsidRPr="00471B2B" w:rsidRDefault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eastAsia="Palatino Linotype" w:hAnsi="Aptos" w:cs="Arial"/>
                <w:color w:val="000000"/>
                <w:lang w:eastAsia="pl-PL"/>
              </w:rPr>
            </w:pPr>
            <w:r w:rsidRPr="00471B2B">
              <w:rPr>
                <w:rFonts w:ascii="Aptos" w:eastAsia="Palatino Linotype" w:hAnsi="Aptos" w:cs="Arial"/>
                <w:color w:val="000000"/>
                <w:lang w:eastAsia="pl-PL"/>
              </w:rPr>
              <w:t>…………………</w:t>
            </w:r>
          </w:p>
          <w:p w14:paraId="4DBD79B6" w14:textId="77777777" w:rsidR="00C45FCE" w:rsidRPr="00471B2B" w:rsidRDefault="00C45FCE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hAnsi="Aptos" w:cs="Arial"/>
              </w:rPr>
            </w:pPr>
          </w:p>
        </w:tc>
      </w:tr>
      <w:tr w:rsidR="00476569" w:rsidRPr="00471B2B" w14:paraId="385D7A85" w14:textId="77777777" w:rsidTr="00C45FCE">
        <w:tc>
          <w:tcPr>
            <w:tcW w:w="6325" w:type="dxa"/>
            <w:gridSpan w:val="7"/>
            <w:vAlign w:val="center"/>
          </w:tcPr>
          <w:p w14:paraId="2ED507E4" w14:textId="7C04B03A" w:rsidR="00476569" w:rsidRPr="00471B2B" w:rsidRDefault="00476569">
            <w:pPr>
              <w:tabs>
                <w:tab w:val="left" w:pos="466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323" w:hanging="323"/>
              <w:jc w:val="right"/>
              <w:textAlignment w:val="baseline"/>
              <w:rPr>
                <w:rFonts w:ascii="Aptos" w:eastAsia="Palatino Linotype" w:hAnsi="Aptos" w:cs="Arial"/>
                <w:b/>
                <w:bCs/>
                <w:color w:val="000000"/>
                <w:lang w:eastAsia="pl-PL"/>
              </w:rPr>
            </w:pPr>
            <w:r w:rsidRPr="00476569">
              <w:rPr>
                <w:rFonts w:ascii="Aptos" w:eastAsia="Palatino Linotype" w:hAnsi="Aptos" w:cs="Arial"/>
                <w:b/>
                <w:bCs/>
                <w:color w:val="000000"/>
                <w:lang w:eastAsia="pl-PL"/>
              </w:rPr>
              <w:lastRenderedPageBreak/>
              <w:t>Cena uwzględnia VAT w wysokości:</w:t>
            </w:r>
          </w:p>
        </w:tc>
        <w:tc>
          <w:tcPr>
            <w:tcW w:w="2294" w:type="dxa"/>
            <w:vAlign w:val="center"/>
          </w:tcPr>
          <w:p w14:paraId="3D9C8314" w14:textId="02FAD75C" w:rsidR="00476569" w:rsidRPr="00471B2B" w:rsidRDefault="00476569">
            <w:pPr>
              <w:pStyle w:val="Akapitzlist"/>
              <w:suppressAutoHyphens/>
              <w:autoSpaceDE w:val="0"/>
              <w:autoSpaceDN w:val="0"/>
              <w:adjustRightInd w:val="0"/>
              <w:spacing w:after="120" w:line="280" w:lineRule="exact"/>
              <w:ind w:left="0"/>
              <w:contextualSpacing w:val="0"/>
              <w:jc w:val="center"/>
              <w:rPr>
                <w:rFonts w:ascii="Aptos" w:eastAsia="Palatino Linotype" w:hAnsi="Aptos" w:cs="Arial"/>
                <w:color w:val="000000"/>
                <w:lang w:eastAsia="pl-PL"/>
              </w:rPr>
            </w:pPr>
            <w:r>
              <w:rPr>
                <w:rFonts w:ascii="Aptos" w:eastAsia="Palatino Linotype" w:hAnsi="Aptos" w:cs="Arial"/>
                <w:color w:val="000000"/>
                <w:lang w:eastAsia="pl-PL"/>
              </w:rPr>
              <w:t>..…%</w:t>
            </w:r>
          </w:p>
        </w:tc>
      </w:tr>
    </w:tbl>
    <w:p w14:paraId="52DD2C86" w14:textId="77777777" w:rsidR="00CD5331" w:rsidRPr="008D7D9D" w:rsidRDefault="00CD5331" w:rsidP="00CD5331">
      <w:pPr>
        <w:spacing w:before="120" w:after="120" w:line="276" w:lineRule="auto"/>
        <w:jc w:val="both"/>
        <w:rPr>
          <w:rFonts w:ascii="Aptos" w:hAnsi="Aptos" w:cstheme="minorHAnsi"/>
          <w:i/>
          <w:iCs/>
          <w:sz w:val="20"/>
          <w:szCs w:val="20"/>
          <w14:ligatures w14:val="standardContextual"/>
        </w:rPr>
      </w:pPr>
      <w:r w:rsidRPr="008D7D9D">
        <w:rPr>
          <w:rFonts w:ascii="Aptos" w:hAnsi="Aptos" w:cstheme="minorHAnsi"/>
          <w:i/>
          <w:iCs/>
          <w:sz w:val="20"/>
          <w:szCs w:val="20"/>
          <w14:ligatures w14:val="standardContextual"/>
        </w:rPr>
        <w:t>Cena brutto oferty jest ceną określającą maksymalne wynagrodzenie z tytułu realizacji przedmiotu zamówienia. Należy ją skalkulować tak, aby obejmowała wszystkie koszty nakłady i wydatki, jakie Zamawiający poniesie na realizację przez Wykonawcę niniejszego zamówienia, z uwzględnieniem podatku od towarów i usług, ewentualnych opustów oraz pozostałych składników cenotwórczych.</w:t>
      </w:r>
    </w:p>
    <w:p w14:paraId="6945AB84" w14:textId="6819912B" w:rsidR="001276DC" w:rsidRPr="00C11F11" w:rsidRDefault="001276DC" w:rsidP="00C11F11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>
        <w:rPr>
          <w:rFonts w:ascii="Aptos" w:hAnsi="Aptos" w:cstheme="minorHAnsi"/>
          <w:b/>
          <w:bCs/>
        </w:rPr>
        <w:t>W ramach kryterium nr 4 – „Czas reakcji”, oferujemy</w:t>
      </w:r>
      <w:r w:rsidRPr="00C11F11">
        <w:rPr>
          <w:rFonts w:ascii="Aptos" w:hAnsi="Aptos" w:cstheme="minorHAnsi"/>
          <w:b/>
          <w:bCs/>
        </w:rPr>
        <w:t>:</w:t>
      </w:r>
    </w:p>
    <w:p w14:paraId="475D87A8" w14:textId="33ABCA84" w:rsidR="001276DC" w:rsidRDefault="001276DC" w:rsidP="001276DC">
      <w:pPr>
        <w:spacing w:before="120" w:after="120" w:line="280" w:lineRule="exact"/>
        <w:ind w:left="405"/>
        <w:jc w:val="both"/>
        <w:rPr>
          <w:rFonts w:ascii="Aptos" w:eastAsia="Palatino Linotype" w:hAnsi="Aptos" w:cs="Arial"/>
          <w:color w:val="000000"/>
          <w:lang w:eastAsia="pl-PL"/>
        </w:rPr>
      </w:pPr>
      <w:r w:rsidRPr="001276DC">
        <w:rPr>
          <w:rFonts w:ascii="Aptos" w:hAnsi="Aptos" w:cstheme="minorHAnsi"/>
          <w:i/>
          <w:iCs/>
        </w:rPr>
        <w:t>*</w:t>
      </w:r>
      <w:r w:rsidRPr="0010523F">
        <w:rPr>
          <w:rFonts w:ascii="Aptos" w:eastAsia="Palatino Linotype" w:hAnsi="Aptos" w:cs="Arial"/>
          <w:color w:val="000000"/>
          <w:lang w:eastAsia="pl-PL"/>
        </w:rPr>
        <w:t xml:space="preserve">czas reakcji do </w:t>
      </w:r>
      <w:r>
        <w:rPr>
          <w:rFonts w:ascii="Aptos" w:eastAsia="Palatino Linotype" w:hAnsi="Aptos" w:cs="Arial"/>
          <w:color w:val="000000"/>
          <w:lang w:eastAsia="pl-PL"/>
        </w:rPr>
        <w:t>9</w:t>
      </w:r>
      <w:r w:rsidRPr="0010523F">
        <w:rPr>
          <w:rFonts w:ascii="Aptos" w:eastAsia="Palatino Linotype" w:hAnsi="Aptos" w:cs="Arial"/>
          <w:color w:val="000000"/>
          <w:lang w:eastAsia="pl-PL"/>
        </w:rPr>
        <w:t>6 godzin</w:t>
      </w:r>
    </w:p>
    <w:p w14:paraId="6A2A1E75" w14:textId="6D8C24D9" w:rsidR="001276DC" w:rsidRDefault="001276DC" w:rsidP="001276DC">
      <w:pPr>
        <w:spacing w:before="120" w:after="120" w:line="280" w:lineRule="exact"/>
        <w:ind w:left="405"/>
        <w:jc w:val="both"/>
        <w:rPr>
          <w:rFonts w:ascii="Aptos" w:eastAsia="Palatino Linotype" w:hAnsi="Aptos" w:cs="Arial"/>
          <w:color w:val="000000"/>
          <w:lang w:eastAsia="pl-PL"/>
        </w:rPr>
      </w:pPr>
      <w:r w:rsidRPr="001276DC">
        <w:rPr>
          <w:rFonts w:ascii="Aptos" w:hAnsi="Aptos" w:cstheme="minorHAnsi"/>
          <w:i/>
          <w:iCs/>
        </w:rPr>
        <w:t>*</w:t>
      </w:r>
      <w:r w:rsidRPr="0010523F">
        <w:rPr>
          <w:rFonts w:ascii="Aptos" w:eastAsia="Palatino Linotype" w:hAnsi="Aptos" w:cs="Arial"/>
          <w:color w:val="000000"/>
          <w:lang w:eastAsia="pl-PL"/>
        </w:rPr>
        <w:t xml:space="preserve">czas reakcji do </w:t>
      </w:r>
      <w:r>
        <w:rPr>
          <w:rFonts w:ascii="Aptos" w:eastAsia="Palatino Linotype" w:hAnsi="Aptos" w:cs="Arial"/>
          <w:color w:val="000000"/>
          <w:lang w:eastAsia="pl-PL"/>
        </w:rPr>
        <w:t>48</w:t>
      </w:r>
      <w:r w:rsidRPr="0010523F">
        <w:rPr>
          <w:rFonts w:ascii="Aptos" w:eastAsia="Palatino Linotype" w:hAnsi="Aptos" w:cs="Arial"/>
          <w:color w:val="000000"/>
          <w:lang w:eastAsia="pl-PL"/>
        </w:rPr>
        <w:t xml:space="preserve"> godzin</w:t>
      </w:r>
    </w:p>
    <w:p w14:paraId="6CDF53F4" w14:textId="3EF929DC" w:rsidR="001276DC" w:rsidRDefault="001276DC" w:rsidP="001276DC">
      <w:pPr>
        <w:spacing w:before="120" w:after="120" w:line="280" w:lineRule="exact"/>
        <w:ind w:left="405"/>
        <w:jc w:val="both"/>
        <w:rPr>
          <w:rFonts w:ascii="Aptos" w:eastAsia="Palatino Linotype" w:hAnsi="Aptos" w:cs="Arial"/>
          <w:color w:val="000000"/>
          <w:lang w:eastAsia="pl-PL"/>
        </w:rPr>
      </w:pPr>
      <w:r w:rsidRPr="001276DC">
        <w:rPr>
          <w:rFonts w:ascii="Aptos" w:hAnsi="Aptos" w:cstheme="minorHAnsi"/>
          <w:i/>
          <w:iCs/>
        </w:rPr>
        <w:t>*</w:t>
      </w:r>
      <w:r w:rsidRPr="0010523F">
        <w:rPr>
          <w:rFonts w:ascii="Aptos" w:eastAsia="Palatino Linotype" w:hAnsi="Aptos" w:cs="Arial"/>
          <w:color w:val="000000"/>
          <w:lang w:eastAsia="pl-PL"/>
        </w:rPr>
        <w:t xml:space="preserve">czas reakcji do </w:t>
      </w:r>
      <w:r>
        <w:rPr>
          <w:rFonts w:ascii="Aptos" w:eastAsia="Palatino Linotype" w:hAnsi="Aptos" w:cs="Arial"/>
          <w:color w:val="000000"/>
          <w:lang w:eastAsia="pl-PL"/>
        </w:rPr>
        <w:t>24</w:t>
      </w:r>
      <w:r w:rsidRPr="0010523F">
        <w:rPr>
          <w:rFonts w:ascii="Aptos" w:eastAsia="Palatino Linotype" w:hAnsi="Aptos" w:cs="Arial"/>
          <w:color w:val="000000"/>
          <w:lang w:eastAsia="pl-PL"/>
        </w:rPr>
        <w:t xml:space="preserve"> godzin</w:t>
      </w:r>
    </w:p>
    <w:p w14:paraId="494572B9" w14:textId="77777777" w:rsidR="001276DC" w:rsidRPr="0099280A" w:rsidRDefault="001276DC" w:rsidP="001276DC">
      <w:pPr>
        <w:pStyle w:val="Akapitzlist"/>
        <w:autoSpaceDE w:val="0"/>
        <w:autoSpaceDN w:val="0"/>
        <w:adjustRightInd w:val="0"/>
        <w:spacing w:after="120" w:line="280" w:lineRule="exact"/>
        <w:ind w:left="397"/>
        <w:contextualSpacing w:val="0"/>
        <w:rPr>
          <w:rFonts w:ascii="Aptos" w:hAnsi="Aptos" w:cstheme="minorHAnsi"/>
          <w:color w:val="5B9BD5" w:themeColor="accent1"/>
        </w:rPr>
      </w:pPr>
      <w:r w:rsidRPr="0099280A">
        <w:rPr>
          <w:rFonts w:ascii="Aptos" w:hAnsi="Aptos" w:cstheme="minorHAnsi"/>
          <w:i/>
          <w:iCs/>
          <w:color w:val="5B9BD5" w:themeColor="accent1"/>
        </w:rPr>
        <w:t>*niepotrzebne skreślić</w:t>
      </w:r>
    </w:p>
    <w:p w14:paraId="52B6ED08" w14:textId="1A79D561" w:rsidR="001276DC" w:rsidRPr="001276DC" w:rsidRDefault="001276DC" w:rsidP="00C11F11">
      <w:pPr>
        <w:pStyle w:val="Akapitzlist"/>
        <w:autoSpaceDE w:val="0"/>
        <w:autoSpaceDN w:val="0"/>
        <w:adjustRightInd w:val="0"/>
        <w:spacing w:after="120" w:line="280" w:lineRule="exact"/>
        <w:ind w:left="397"/>
        <w:contextualSpacing w:val="0"/>
        <w:jc w:val="both"/>
        <w:rPr>
          <w:rFonts w:ascii="Aptos" w:hAnsi="Aptos" w:cstheme="minorHAnsi"/>
        </w:rPr>
      </w:pPr>
      <w:r w:rsidRPr="001276DC">
        <w:rPr>
          <w:rFonts w:ascii="Aptos" w:hAnsi="Aptos" w:cstheme="minorHAnsi"/>
          <w:u w:val="single"/>
        </w:rPr>
        <w:t xml:space="preserve">W przypadku błędnego wypełnienia oferty w zakresie </w:t>
      </w:r>
      <w:r>
        <w:rPr>
          <w:rFonts w:ascii="Aptos" w:hAnsi="Aptos" w:cstheme="minorHAnsi"/>
          <w:u w:val="single"/>
        </w:rPr>
        <w:t>czasu reakcji</w:t>
      </w:r>
      <w:r w:rsidRPr="001276DC">
        <w:rPr>
          <w:rFonts w:ascii="Aptos" w:hAnsi="Aptos" w:cstheme="minorHAnsi"/>
          <w:u w:val="single"/>
        </w:rPr>
        <w:t xml:space="preserve">, tj. braku wskazania, bądź wskazania innego, niż opisany powyżej </w:t>
      </w:r>
      <w:r>
        <w:rPr>
          <w:rFonts w:ascii="Aptos" w:hAnsi="Aptos" w:cstheme="minorHAnsi"/>
          <w:u w:val="single"/>
        </w:rPr>
        <w:t>czas reakcji</w:t>
      </w:r>
      <w:r w:rsidRPr="001276DC">
        <w:rPr>
          <w:rFonts w:ascii="Aptos" w:hAnsi="Aptos" w:cstheme="minorHAnsi"/>
          <w:u w:val="single"/>
        </w:rPr>
        <w:t xml:space="preserve">, oferta otrzyma 0 pkt, a </w:t>
      </w:r>
      <w:r>
        <w:rPr>
          <w:rFonts w:ascii="Aptos" w:hAnsi="Aptos" w:cstheme="minorHAnsi"/>
          <w:u w:val="single"/>
        </w:rPr>
        <w:t>czas reakcji</w:t>
      </w:r>
      <w:r w:rsidRPr="001276DC">
        <w:rPr>
          <w:rFonts w:ascii="Aptos" w:hAnsi="Aptos" w:cstheme="minorHAnsi"/>
          <w:u w:val="single"/>
        </w:rPr>
        <w:t xml:space="preserve"> </w:t>
      </w:r>
      <w:r>
        <w:rPr>
          <w:rFonts w:ascii="Aptos" w:hAnsi="Aptos" w:cstheme="minorHAnsi"/>
          <w:u w:val="single"/>
        </w:rPr>
        <w:t xml:space="preserve">zostanie </w:t>
      </w:r>
      <w:r w:rsidRPr="001276DC">
        <w:rPr>
          <w:rFonts w:ascii="Aptos" w:hAnsi="Aptos" w:cstheme="minorHAnsi"/>
          <w:u w:val="single"/>
        </w:rPr>
        <w:t>przyjęty jako m</w:t>
      </w:r>
      <w:r>
        <w:rPr>
          <w:rFonts w:ascii="Aptos" w:hAnsi="Aptos" w:cstheme="minorHAnsi"/>
          <w:u w:val="single"/>
        </w:rPr>
        <w:t>aksymalny do 96 godzin.</w:t>
      </w:r>
    </w:p>
    <w:p w14:paraId="262F6FF6" w14:textId="013A1210" w:rsidR="00205E9D" w:rsidRPr="000456A9" w:rsidRDefault="00205E9D" w:rsidP="00205E9D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</w:rPr>
        <w:t>W celu potwierdzenia, że osoba działająca w imieniu Wykonawcy jest umocowana do jego reprezentowania, odpis z właściwego rejestru dostępny jest pod adresem internetowym:</w:t>
      </w:r>
    </w:p>
    <w:p w14:paraId="2B158C3E" w14:textId="77777777" w:rsidR="00205E9D" w:rsidRPr="000456A9" w:rsidRDefault="00205E9D" w:rsidP="00205E9D">
      <w:pPr>
        <w:pStyle w:val="Akapitzlist"/>
        <w:spacing w:after="113"/>
        <w:ind w:left="357"/>
        <w:jc w:val="both"/>
        <w:rPr>
          <w:rFonts w:ascii="Aptos" w:hAnsi="Aptos" w:cs="Lato"/>
        </w:rPr>
      </w:pPr>
      <w:r w:rsidRPr="000456A9">
        <w:rPr>
          <w:rFonts w:ascii="Aptos" w:hAnsi="Aptos" w:cs="Lato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6A9">
        <w:rPr>
          <w:rFonts w:ascii="Aptos" w:hAnsi="Aptos" w:cs="Lato"/>
          <w:b/>
          <w:bCs/>
        </w:rPr>
        <w:instrText xml:space="preserve"> FORMCHECKBOX </w:instrText>
      </w:r>
      <w:r w:rsidRPr="000456A9">
        <w:rPr>
          <w:rFonts w:ascii="Aptos" w:hAnsi="Aptos" w:cs="Lato"/>
          <w:b/>
          <w:bCs/>
        </w:rPr>
      </w:r>
      <w:r w:rsidRPr="000456A9">
        <w:rPr>
          <w:rFonts w:ascii="Aptos" w:hAnsi="Aptos" w:cs="Lato"/>
          <w:b/>
          <w:bCs/>
        </w:rPr>
        <w:fldChar w:fldCharType="separate"/>
      </w:r>
      <w:r w:rsidRPr="000456A9">
        <w:rPr>
          <w:rFonts w:ascii="Aptos" w:hAnsi="Aptos" w:cs="Lato"/>
        </w:rPr>
        <w:fldChar w:fldCharType="end"/>
      </w:r>
      <w:r w:rsidRPr="000456A9">
        <w:rPr>
          <w:rFonts w:ascii="Aptos" w:hAnsi="Aptos" w:cs="Lato"/>
          <w:b/>
        </w:rPr>
        <w:t>*</w:t>
      </w:r>
      <w:r w:rsidRPr="000456A9">
        <w:rPr>
          <w:rFonts w:ascii="Aptos" w:hAnsi="Aptos" w:cs="Lato"/>
        </w:rPr>
        <w:t xml:space="preserve"> - </w:t>
      </w:r>
      <w:hyperlink r:id="rId8" w:history="1">
        <w:r w:rsidRPr="000456A9">
          <w:rPr>
            <w:rStyle w:val="Hipercze"/>
            <w:rFonts w:ascii="Aptos" w:hAnsi="Aptos" w:cs="Lato"/>
            <w:color w:val="auto"/>
          </w:rPr>
          <w:t>https://ems.ms.gov.pl/krs/wyszukiwaniepodmiotu</w:t>
        </w:r>
      </w:hyperlink>
      <w:r w:rsidRPr="000456A9">
        <w:rPr>
          <w:rFonts w:ascii="Aptos" w:hAnsi="Aptos" w:cs="Lato"/>
        </w:rPr>
        <w:t xml:space="preserve"> (dotyczy podmiotów wpisanych do Krajowego Rejestru Sądowego [KRS])</w:t>
      </w:r>
    </w:p>
    <w:p w14:paraId="74B1F2B9" w14:textId="77777777" w:rsidR="00205E9D" w:rsidRPr="000456A9" w:rsidRDefault="00205E9D" w:rsidP="00205E9D">
      <w:pPr>
        <w:pStyle w:val="Akapitzlist"/>
        <w:spacing w:after="113"/>
        <w:ind w:left="357"/>
        <w:jc w:val="both"/>
        <w:rPr>
          <w:rFonts w:ascii="Aptos" w:hAnsi="Aptos" w:cs="Lato"/>
        </w:rPr>
      </w:pPr>
      <w:r w:rsidRPr="000456A9">
        <w:rPr>
          <w:rFonts w:ascii="Aptos" w:hAnsi="Aptos" w:cs="Lato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6A9">
        <w:rPr>
          <w:rFonts w:ascii="Aptos" w:hAnsi="Aptos" w:cs="Lato"/>
          <w:b/>
          <w:bCs/>
        </w:rPr>
        <w:instrText xml:space="preserve"> FORMCHECKBOX </w:instrText>
      </w:r>
      <w:r w:rsidRPr="000456A9">
        <w:rPr>
          <w:rFonts w:ascii="Aptos" w:hAnsi="Aptos" w:cs="Lato"/>
          <w:b/>
          <w:bCs/>
        </w:rPr>
      </w:r>
      <w:r w:rsidRPr="000456A9">
        <w:rPr>
          <w:rFonts w:ascii="Aptos" w:hAnsi="Aptos" w:cs="Lato"/>
          <w:b/>
          <w:bCs/>
        </w:rPr>
        <w:fldChar w:fldCharType="separate"/>
      </w:r>
      <w:r w:rsidRPr="000456A9">
        <w:rPr>
          <w:rFonts w:ascii="Aptos" w:hAnsi="Aptos" w:cs="Lato"/>
        </w:rPr>
        <w:fldChar w:fldCharType="end"/>
      </w:r>
      <w:r w:rsidRPr="000456A9">
        <w:rPr>
          <w:rFonts w:ascii="Aptos" w:hAnsi="Aptos" w:cs="Lato"/>
          <w:b/>
        </w:rPr>
        <w:t>*</w:t>
      </w:r>
      <w:r w:rsidRPr="000456A9">
        <w:rPr>
          <w:rFonts w:ascii="Aptos" w:hAnsi="Aptos" w:cs="Lato"/>
        </w:rPr>
        <w:t xml:space="preserve"> - </w:t>
      </w:r>
      <w:hyperlink r:id="rId9" w:history="1">
        <w:r w:rsidRPr="000456A9">
          <w:rPr>
            <w:rStyle w:val="Hipercze"/>
            <w:rFonts w:ascii="Aptos" w:hAnsi="Aptos" w:cs="Lato"/>
            <w:color w:val="auto"/>
          </w:rPr>
          <w:t>https://prod.ceidg.gov.pl/ceidg/ceidg.public.ui/Search.aspx</w:t>
        </w:r>
      </w:hyperlink>
      <w:r w:rsidRPr="000456A9">
        <w:rPr>
          <w:rFonts w:ascii="Aptos" w:hAnsi="Aptos" w:cs="Lato"/>
        </w:rPr>
        <w:t xml:space="preserve"> (dotyczy podmiotów wpisanych do Centralnej Ewidencji i Informacji o Działalności Gospodarczej [CEIDG])</w:t>
      </w:r>
    </w:p>
    <w:p w14:paraId="69B998FE" w14:textId="77777777" w:rsidR="00205E9D" w:rsidRPr="000456A9" w:rsidRDefault="00205E9D" w:rsidP="00205E9D">
      <w:pPr>
        <w:pStyle w:val="Akapitzlist"/>
        <w:spacing w:after="113"/>
        <w:ind w:left="357"/>
        <w:jc w:val="both"/>
        <w:rPr>
          <w:rFonts w:ascii="Aptos" w:hAnsi="Aptos" w:cs="Lato"/>
        </w:rPr>
      </w:pPr>
      <w:r w:rsidRPr="000456A9">
        <w:rPr>
          <w:rFonts w:ascii="Aptos" w:hAnsi="Aptos" w:cs="Lato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6A9">
        <w:rPr>
          <w:rFonts w:ascii="Aptos" w:hAnsi="Aptos" w:cs="Lato"/>
          <w:b/>
          <w:bCs/>
        </w:rPr>
        <w:instrText xml:space="preserve"> FORMCHECKBOX </w:instrText>
      </w:r>
      <w:r w:rsidRPr="000456A9">
        <w:rPr>
          <w:rFonts w:ascii="Aptos" w:hAnsi="Aptos" w:cs="Lato"/>
          <w:b/>
          <w:bCs/>
        </w:rPr>
      </w:r>
      <w:r w:rsidRPr="000456A9">
        <w:rPr>
          <w:rFonts w:ascii="Aptos" w:hAnsi="Aptos" w:cs="Lato"/>
          <w:b/>
          <w:bCs/>
        </w:rPr>
        <w:fldChar w:fldCharType="separate"/>
      </w:r>
      <w:r w:rsidRPr="000456A9">
        <w:rPr>
          <w:rFonts w:ascii="Aptos" w:hAnsi="Aptos" w:cs="Lato"/>
        </w:rPr>
        <w:fldChar w:fldCharType="end"/>
      </w:r>
      <w:r w:rsidRPr="000456A9">
        <w:rPr>
          <w:rFonts w:ascii="Aptos" w:hAnsi="Aptos" w:cs="Lato"/>
          <w:b/>
        </w:rPr>
        <w:t>*</w:t>
      </w:r>
      <w:r w:rsidRPr="000456A9">
        <w:rPr>
          <w:rFonts w:ascii="Aptos" w:hAnsi="Aptos" w:cs="Lato"/>
        </w:rPr>
        <w:t xml:space="preserve"> - ……………………………………………………..…… (wpisać odpowiedni adres internetowy w przypadku innych baz danych niż wyżej wskazane)</w:t>
      </w:r>
    </w:p>
    <w:p w14:paraId="102F36CC" w14:textId="77777777" w:rsidR="00205E9D" w:rsidRPr="0099280A" w:rsidRDefault="00205E9D" w:rsidP="00205E9D">
      <w:pPr>
        <w:pStyle w:val="Akapitzlist"/>
        <w:spacing w:after="120" w:line="280" w:lineRule="exact"/>
        <w:ind w:left="357"/>
        <w:contextualSpacing w:val="0"/>
        <w:jc w:val="both"/>
        <w:rPr>
          <w:rFonts w:ascii="Aptos" w:hAnsi="Aptos" w:cs="Lato"/>
          <w:i/>
          <w:iCs/>
          <w:color w:val="5B9BD5" w:themeColor="accent1"/>
          <w:sz w:val="20"/>
          <w:szCs w:val="20"/>
        </w:rPr>
      </w:pPr>
      <w:r w:rsidRPr="0099280A">
        <w:rPr>
          <w:rFonts w:ascii="Aptos" w:hAnsi="Aptos" w:cs="Lato"/>
          <w:i/>
          <w:iCs/>
          <w:color w:val="5B9BD5" w:themeColor="accent1"/>
          <w:sz w:val="20"/>
          <w:szCs w:val="20"/>
        </w:rPr>
        <w:t>(</w:t>
      </w:r>
      <w:r w:rsidRPr="0099280A">
        <w:rPr>
          <w:rFonts w:ascii="Aptos" w:hAnsi="Aptos" w:cs="Lato"/>
          <w:b/>
          <w:i/>
          <w:iCs/>
          <w:color w:val="5B9BD5" w:themeColor="accent1"/>
          <w:sz w:val="20"/>
          <w:szCs w:val="20"/>
        </w:rPr>
        <w:t>*</w:t>
      </w:r>
      <w:r w:rsidRPr="0099280A">
        <w:rPr>
          <w:rFonts w:ascii="Aptos" w:hAnsi="Aptos" w:cs="Lato"/>
          <w:i/>
          <w:iCs/>
          <w:color w:val="5B9BD5" w:themeColor="accent1"/>
          <w:sz w:val="20"/>
          <w:szCs w:val="20"/>
        </w:rPr>
        <w:t xml:space="preserve"> - proszę wybrać i zaznaczyć opcję właściwą dla danego rodzaju Wykonawcy)</w:t>
      </w:r>
    </w:p>
    <w:p w14:paraId="7E55E082" w14:textId="7CC3BC53" w:rsidR="00205E9D" w:rsidRPr="000456A9" w:rsidRDefault="00205E9D" w:rsidP="00205E9D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  <w:b/>
        </w:rPr>
        <w:t xml:space="preserve">Oświadczamy, że: </w:t>
      </w:r>
    </w:p>
    <w:p w14:paraId="3F92E877" w14:textId="77777777" w:rsidR="00205E9D" w:rsidRPr="000456A9" w:rsidRDefault="00205E9D" w:rsidP="00205E9D">
      <w:pPr>
        <w:pStyle w:val="Akapitzlist"/>
        <w:numPr>
          <w:ilvl w:val="1"/>
          <w:numId w:val="29"/>
        </w:numPr>
        <w:spacing w:after="113" w:line="276" w:lineRule="auto"/>
        <w:ind w:left="697" w:hanging="357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przedmiot zamówienia wykonamy siłami własnymi </w:t>
      </w:r>
      <w:r w:rsidRPr="000456A9">
        <w:rPr>
          <w:rFonts w:ascii="Aptos" w:hAnsi="Aptos" w:cs="Lato"/>
          <w:bCs/>
        </w:rPr>
        <w:t>*)</w:t>
      </w:r>
      <w:r w:rsidRPr="000456A9">
        <w:rPr>
          <w:rFonts w:ascii="Aptos" w:hAnsi="Aptos" w:cs="Lato"/>
        </w:rPr>
        <w:t> </w:t>
      </w:r>
    </w:p>
    <w:p w14:paraId="01ED0636" w14:textId="77777777" w:rsidR="00205E9D" w:rsidRPr="000456A9" w:rsidRDefault="00205E9D" w:rsidP="00205E9D">
      <w:pPr>
        <w:pStyle w:val="Akapitzlist"/>
        <w:numPr>
          <w:ilvl w:val="1"/>
          <w:numId w:val="29"/>
        </w:numPr>
        <w:spacing w:after="120" w:line="240" w:lineRule="auto"/>
        <w:ind w:left="697" w:hanging="357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powierzymy podwykonawcom realizację części zamówienia: </w:t>
      </w:r>
      <w:r w:rsidRPr="000456A9">
        <w:rPr>
          <w:rFonts w:ascii="Aptos" w:hAnsi="Aptos" w:cs="Lato"/>
          <w:bCs/>
        </w:rPr>
        <w:t>*)</w:t>
      </w:r>
      <w:r w:rsidRPr="000456A9">
        <w:rPr>
          <w:rFonts w:ascii="Aptos" w:hAnsi="Aptos" w:cs="Lato"/>
        </w:rPr>
        <w:t> </w:t>
      </w:r>
    </w:p>
    <w:p w14:paraId="7D13E515" w14:textId="77777777" w:rsidR="00205E9D" w:rsidRPr="000456A9" w:rsidRDefault="00205E9D" w:rsidP="00205E9D">
      <w:pPr>
        <w:spacing w:after="113"/>
        <w:ind w:left="340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Wykonawca powierzy następującym podwykonawcom realizację następujących części zamówienia: </w:t>
      </w:r>
    </w:p>
    <w:tbl>
      <w:tblPr>
        <w:tblW w:w="86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835"/>
        <w:gridCol w:w="4782"/>
      </w:tblGrid>
      <w:tr w:rsidR="000456A9" w:rsidRPr="000456A9" w14:paraId="0A8E9014" w14:textId="77777777" w:rsidTr="00736D10"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7F4861EB" w14:textId="77777777" w:rsidR="00205E9D" w:rsidRPr="00736D10" w:rsidRDefault="00205E9D">
            <w:pPr>
              <w:jc w:val="center"/>
              <w:textAlignment w:val="baseline"/>
              <w:rPr>
                <w:rFonts w:ascii="Aptos" w:hAnsi="Aptos" w:cs="Lato"/>
                <w:sz w:val="20"/>
                <w:szCs w:val="20"/>
              </w:rPr>
            </w:pPr>
            <w:r w:rsidRPr="00736D10">
              <w:rPr>
                <w:rFonts w:ascii="Aptos" w:hAnsi="Aptos" w:cs="Lato"/>
                <w:b/>
                <w:bCs/>
                <w:sz w:val="20"/>
                <w:szCs w:val="20"/>
              </w:rPr>
              <w:t>Lp.</w:t>
            </w:r>
            <w:r w:rsidRPr="00736D10">
              <w:rPr>
                <w:rFonts w:ascii="Aptos" w:hAnsi="Aptos" w:cs="Lato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16E17EEB" w14:textId="77777777" w:rsidR="00205E9D" w:rsidRPr="00736D10" w:rsidRDefault="00205E9D">
            <w:pPr>
              <w:jc w:val="center"/>
              <w:textAlignment w:val="baseline"/>
              <w:rPr>
                <w:rFonts w:ascii="Aptos" w:hAnsi="Aptos" w:cs="Lato"/>
                <w:sz w:val="20"/>
                <w:szCs w:val="20"/>
              </w:rPr>
            </w:pPr>
            <w:r w:rsidRPr="00736D10">
              <w:rPr>
                <w:rFonts w:ascii="Aptos" w:hAnsi="Aptos" w:cs="Lato"/>
                <w:b/>
                <w:bCs/>
                <w:sz w:val="20"/>
                <w:szCs w:val="20"/>
              </w:rPr>
              <w:t>Nazwa (firma) podwykonawcy (jeżeli jest znana)</w:t>
            </w:r>
            <w:r w:rsidRPr="00736D10">
              <w:rPr>
                <w:rFonts w:ascii="Aptos" w:hAnsi="Aptos" w:cs="Lato"/>
                <w:sz w:val="20"/>
                <w:szCs w:val="20"/>
              </w:rPr>
              <w:t> </w:t>
            </w:r>
          </w:p>
        </w:tc>
        <w:tc>
          <w:tcPr>
            <w:tcW w:w="4782" w:type="dxa"/>
            <w:shd w:val="clear" w:color="auto" w:fill="D9D9D9" w:themeFill="background1" w:themeFillShade="D9"/>
            <w:vAlign w:val="center"/>
            <w:hideMark/>
          </w:tcPr>
          <w:p w14:paraId="63CEAB4D" w14:textId="77777777" w:rsidR="00205E9D" w:rsidRPr="00736D10" w:rsidRDefault="00205E9D">
            <w:pPr>
              <w:jc w:val="center"/>
              <w:textAlignment w:val="baseline"/>
              <w:rPr>
                <w:rFonts w:ascii="Aptos" w:hAnsi="Aptos" w:cs="Lato"/>
                <w:sz w:val="20"/>
                <w:szCs w:val="20"/>
              </w:rPr>
            </w:pPr>
            <w:r w:rsidRPr="00736D10">
              <w:rPr>
                <w:rFonts w:ascii="Aptos" w:hAnsi="Aptos" w:cs="Lato"/>
                <w:b/>
                <w:bCs/>
                <w:sz w:val="20"/>
                <w:szCs w:val="20"/>
              </w:rPr>
              <w:t>Część (zakres) przedmiotu zamówienia, który zamierzamy powierzyć podwykonawcy </w:t>
            </w:r>
            <w:r w:rsidRPr="00736D10">
              <w:rPr>
                <w:rFonts w:ascii="Aptos" w:hAnsi="Aptos" w:cs="Lato"/>
                <w:sz w:val="20"/>
                <w:szCs w:val="20"/>
              </w:rPr>
              <w:t> </w:t>
            </w:r>
          </w:p>
        </w:tc>
      </w:tr>
      <w:tr w:rsidR="000456A9" w:rsidRPr="000456A9" w14:paraId="6C83B2D2" w14:textId="77777777">
        <w:tc>
          <w:tcPr>
            <w:tcW w:w="992" w:type="dxa"/>
            <w:vAlign w:val="center"/>
            <w:hideMark/>
          </w:tcPr>
          <w:p w14:paraId="1A3A0059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</w:p>
        </w:tc>
        <w:tc>
          <w:tcPr>
            <w:tcW w:w="2835" w:type="dxa"/>
            <w:vAlign w:val="center"/>
            <w:hideMark/>
          </w:tcPr>
          <w:p w14:paraId="3E2C08D6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</w:t>
            </w:r>
          </w:p>
        </w:tc>
        <w:tc>
          <w:tcPr>
            <w:tcW w:w="4782" w:type="dxa"/>
            <w:vAlign w:val="center"/>
            <w:hideMark/>
          </w:tcPr>
          <w:p w14:paraId="3A5BBD8E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</w:t>
            </w:r>
          </w:p>
        </w:tc>
      </w:tr>
      <w:tr w:rsidR="000456A9" w:rsidRPr="000456A9" w14:paraId="40DBD558" w14:textId="77777777">
        <w:tc>
          <w:tcPr>
            <w:tcW w:w="992" w:type="dxa"/>
            <w:vAlign w:val="center"/>
            <w:hideMark/>
          </w:tcPr>
          <w:p w14:paraId="13701203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</w:p>
        </w:tc>
        <w:tc>
          <w:tcPr>
            <w:tcW w:w="2835" w:type="dxa"/>
            <w:vAlign w:val="center"/>
            <w:hideMark/>
          </w:tcPr>
          <w:p w14:paraId="4D6FA9F9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</w:t>
            </w:r>
          </w:p>
        </w:tc>
        <w:tc>
          <w:tcPr>
            <w:tcW w:w="4782" w:type="dxa"/>
            <w:vAlign w:val="center"/>
            <w:hideMark/>
          </w:tcPr>
          <w:p w14:paraId="4FD887BA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</w:t>
            </w:r>
          </w:p>
        </w:tc>
      </w:tr>
    </w:tbl>
    <w:p w14:paraId="4C946497" w14:textId="77777777" w:rsidR="00205E9D" w:rsidRPr="0099280A" w:rsidRDefault="00205E9D" w:rsidP="00205E9D">
      <w:pPr>
        <w:spacing w:line="240" w:lineRule="exact"/>
        <w:rPr>
          <w:rFonts w:ascii="Aptos" w:hAnsi="Aptos" w:cs="Lato"/>
          <w:bCs/>
          <w:i/>
          <w:iCs/>
          <w:color w:val="5B9BD5" w:themeColor="accent1"/>
          <w:sz w:val="20"/>
          <w:szCs w:val="20"/>
        </w:rPr>
      </w:pPr>
      <w:r w:rsidRPr="0099280A">
        <w:rPr>
          <w:rFonts w:ascii="Aptos" w:hAnsi="Aptos" w:cs="Lato"/>
          <w:bCs/>
          <w:i/>
          <w:iCs/>
          <w:color w:val="5B9BD5" w:themeColor="accent1"/>
          <w:sz w:val="20"/>
          <w:szCs w:val="20"/>
        </w:rPr>
        <w:t xml:space="preserve">         *) Niepotrzebne skreślić.</w:t>
      </w:r>
    </w:p>
    <w:p w14:paraId="03D3E77B" w14:textId="6EB9C4A6" w:rsidR="00205E9D" w:rsidRPr="000456A9" w:rsidRDefault="00205E9D" w:rsidP="001454AE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  <w:b/>
          <w:bCs/>
        </w:rPr>
        <w:t>Oświadczenie w zakresie polegania na zasobach podmiotów udostępniających zasoby</w:t>
      </w:r>
      <w:r w:rsidRPr="000456A9">
        <w:rPr>
          <w:rFonts w:ascii="Aptos" w:hAnsi="Aptos" w:cs="Lato"/>
        </w:rPr>
        <w:t xml:space="preserve">: </w:t>
      </w:r>
    </w:p>
    <w:p w14:paraId="736408F6" w14:textId="77777777" w:rsidR="00205E9D" w:rsidRPr="000456A9" w:rsidRDefault="00205E9D" w:rsidP="00205E9D">
      <w:pPr>
        <w:pStyle w:val="Akapitzlist"/>
        <w:spacing w:after="113"/>
        <w:ind w:left="357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 xml:space="preserve">Oświadczamy, że: </w:t>
      </w:r>
    </w:p>
    <w:p w14:paraId="5FB8B6CF" w14:textId="77777777" w:rsidR="00205E9D" w:rsidRPr="000456A9" w:rsidRDefault="00205E9D" w:rsidP="008449F2">
      <w:pPr>
        <w:pStyle w:val="Akapitzlist"/>
        <w:numPr>
          <w:ilvl w:val="0"/>
          <w:numId w:val="51"/>
        </w:numPr>
        <w:spacing w:after="113" w:line="276" w:lineRule="auto"/>
        <w:ind w:left="697" w:hanging="357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nie polegamy na zasobach podmiotów udostępniających zasoby**)</w:t>
      </w:r>
    </w:p>
    <w:p w14:paraId="4C49FD56" w14:textId="77777777" w:rsidR="00205E9D" w:rsidRPr="000456A9" w:rsidRDefault="00205E9D" w:rsidP="008449F2">
      <w:pPr>
        <w:pStyle w:val="Akapitzlist"/>
        <w:numPr>
          <w:ilvl w:val="0"/>
          <w:numId w:val="51"/>
        </w:numPr>
        <w:spacing w:after="113" w:line="276" w:lineRule="auto"/>
        <w:ind w:left="697" w:hanging="357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lastRenderedPageBreak/>
        <w:t>zgodnie z załączonymi do Oferty zobowiązaniami podmiotu udostępniającego zasoby/ innymi środkami dowodowymi potwierdzającymi, że wykonawca realizując zamówienie będzie dysponował niezbędnymi zasobami tych podmiotów:**) </w:t>
      </w:r>
    </w:p>
    <w:p w14:paraId="4D88B9C9" w14:textId="77777777" w:rsidR="00205E9D" w:rsidRPr="000456A9" w:rsidRDefault="00205E9D" w:rsidP="00205E9D">
      <w:pPr>
        <w:numPr>
          <w:ilvl w:val="0"/>
          <w:numId w:val="23"/>
        </w:numPr>
        <w:tabs>
          <w:tab w:val="left" w:pos="141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80" w:lineRule="exact"/>
        <w:ind w:left="1135" w:hanging="284"/>
        <w:jc w:val="both"/>
        <w:rPr>
          <w:rFonts w:ascii="Aptos" w:hAnsi="Aptos" w:cs="Lato"/>
          <w:bCs/>
          <w:lang w:val="it-IT"/>
        </w:rPr>
      </w:pPr>
      <w:r w:rsidRPr="000456A9">
        <w:rPr>
          <w:rFonts w:ascii="Aptos" w:hAnsi="Aptos" w:cs="Lato"/>
          <w:bCs/>
          <w:lang w:val="it-IT"/>
        </w:rPr>
        <w:t>Oświadczamy, że w celu potwierdzenia spełnienia warunków udziału w postępowaniu polegamy na zdolnościach technicznych lub zawodowych nw. podmiotów udostępniających zasoby w nw. zakresie:</w:t>
      </w:r>
    </w:p>
    <w:tbl>
      <w:tblPr>
        <w:tblpPr w:leftFromText="141" w:rightFromText="141" w:vertAnchor="text" w:horzAnchor="margin" w:tblpXSpec="right" w:tblpY="233"/>
        <w:tblW w:w="43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5003"/>
      </w:tblGrid>
      <w:tr w:rsidR="000456A9" w:rsidRPr="000456A9" w14:paraId="5E4E4756" w14:textId="77777777" w:rsidTr="00736D10">
        <w:trPr>
          <w:trHeight w:val="625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4C434B" w14:textId="77777777" w:rsidR="00205E9D" w:rsidRPr="00736D10" w:rsidRDefault="00205E9D">
            <w:pPr>
              <w:jc w:val="center"/>
              <w:rPr>
                <w:rFonts w:ascii="Aptos" w:hAnsi="Aptos" w:cs="Lato"/>
                <w:b/>
                <w:sz w:val="20"/>
                <w:szCs w:val="20"/>
              </w:rPr>
            </w:pPr>
            <w:r w:rsidRPr="00736D10">
              <w:rPr>
                <w:rFonts w:ascii="Aptos" w:hAnsi="Aptos" w:cs="Lato"/>
                <w:b/>
                <w:sz w:val="20"/>
                <w:szCs w:val="20"/>
              </w:rPr>
              <w:t>Nazwa (firma) podmiotu udostępniającego zasoby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BE3D9C" w14:textId="77777777" w:rsidR="00205E9D" w:rsidRPr="00736D10" w:rsidRDefault="00205E9D">
            <w:pPr>
              <w:ind w:firstLine="425"/>
              <w:jc w:val="center"/>
              <w:rPr>
                <w:rFonts w:ascii="Aptos" w:eastAsia="Calibri" w:hAnsi="Aptos" w:cs="Lato"/>
                <w:sz w:val="20"/>
                <w:szCs w:val="20"/>
              </w:rPr>
            </w:pPr>
            <w:r w:rsidRPr="00736D10">
              <w:rPr>
                <w:rFonts w:ascii="Aptos" w:eastAsia="Calibri" w:hAnsi="Aptos" w:cs="Lato"/>
                <w:b/>
                <w:sz w:val="20"/>
                <w:szCs w:val="20"/>
              </w:rPr>
              <w:t>Zakres, w jakim Wykonawca polega na zdolnościach podmiotów udostępniających zasoby</w:t>
            </w:r>
          </w:p>
        </w:tc>
      </w:tr>
      <w:tr w:rsidR="000456A9" w:rsidRPr="000456A9" w14:paraId="3C56B8FE" w14:textId="77777777"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9AE3" w14:textId="77777777" w:rsidR="00205E9D" w:rsidRPr="000456A9" w:rsidRDefault="00205E9D">
            <w:pPr>
              <w:jc w:val="center"/>
              <w:rPr>
                <w:rFonts w:ascii="Aptos" w:hAnsi="Aptos" w:cs="Lato"/>
              </w:rPr>
            </w:pP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DED8" w14:textId="77777777" w:rsidR="00205E9D" w:rsidRPr="000456A9" w:rsidRDefault="00205E9D">
            <w:pPr>
              <w:jc w:val="center"/>
              <w:rPr>
                <w:rFonts w:ascii="Aptos" w:hAnsi="Aptos" w:cs="Lato"/>
              </w:rPr>
            </w:pPr>
          </w:p>
        </w:tc>
      </w:tr>
      <w:tr w:rsidR="000456A9" w:rsidRPr="000456A9" w14:paraId="6636462A" w14:textId="77777777"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CEC6" w14:textId="77777777" w:rsidR="00205E9D" w:rsidRPr="000456A9" w:rsidRDefault="00205E9D">
            <w:pPr>
              <w:jc w:val="center"/>
              <w:rPr>
                <w:rFonts w:ascii="Aptos" w:hAnsi="Aptos" w:cs="Lato"/>
              </w:rPr>
            </w:pP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6E5A" w14:textId="77777777" w:rsidR="00205E9D" w:rsidRPr="000456A9" w:rsidRDefault="00205E9D">
            <w:pPr>
              <w:jc w:val="center"/>
              <w:rPr>
                <w:rFonts w:ascii="Aptos" w:hAnsi="Aptos" w:cs="Lato"/>
              </w:rPr>
            </w:pPr>
          </w:p>
        </w:tc>
      </w:tr>
    </w:tbl>
    <w:p w14:paraId="56CDA0BC" w14:textId="77777777" w:rsidR="00205E9D" w:rsidRPr="000456A9" w:rsidRDefault="00205E9D" w:rsidP="00205E9D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/>
        <w:ind w:left="1134"/>
        <w:contextualSpacing/>
        <w:jc w:val="both"/>
        <w:rPr>
          <w:rFonts w:ascii="Aptos" w:hAnsi="Aptos" w:cs="Lato"/>
          <w:bCs/>
          <w:i/>
          <w:iCs/>
          <w:sz w:val="20"/>
          <w:szCs w:val="20"/>
          <w:lang w:val="it-IT"/>
        </w:rPr>
      </w:pPr>
      <w:r w:rsidRPr="0099280A">
        <w:rPr>
          <w:rFonts w:ascii="Aptos" w:hAnsi="Aptos" w:cs="Lato"/>
          <w:bCs/>
          <w:i/>
          <w:iCs/>
          <w:color w:val="5B9BD5" w:themeColor="accent1"/>
          <w:sz w:val="20"/>
          <w:szCs w:val="20"/>
        </w:rPr>
        <w:t>**) Niepotrzebne skreślić. W przypadku nieskreślenia (niewskazania) żadnej z ww. treści oświadczenia i niewypełnienia powyższych tabel - Zamawiający uzna, że Wykonawca nie polega na zasobach podmiotów udostępniających zasoby</w:t>
      </w:r>
      <w:r w:rsidRPr="000456A9">
        <w:rPr>
          <w:rFonts w:ascii="Aptos" w:hAnsi="Aptos" w:cs="Lato"/>
          <w:bCs/>
          <w:i/>
          <w:iCs/>
          <w:sz w:val="20"/>
          <w:szCs w:val="20"/>
        </w:rPr>
        <w:t>.</w:t>
      </w:r>
    </w:p>
    <w:p w14:paraId="299C210B" w14:textId="77777777" w:rsidR="00205E9D" w:rsidRPr="000456A9" w:rsidRDefault="00205E9D" w:rsidP="00205E9D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 w:line="280" w:lineRule="exact"/>
        <w:ind w:left="1134"/>
        <w:contextualSpacing/>
        <w:rPr>
          <w:rFonts w:ascii="Aptos" w:hAnsi="Aptos" w:cs="Lato"/>
          <w:bCs/>
          <w:lang w:val="it-IT"/>
        </w:rPr>
      </w:pPr>
    </w:p>
    <w:p w14:paraId="65AC672E" w14:textId="4F33970F" w:rsidR="00205E9D" w:rsidRPr="000456A9" w:rsidRDefault="00205E9D" w:rsidP="00205E9D">
      <w:pPr>
        <w:numPr>
          <w:ilvl w:val="0"/>
          <w:numId w:val="23"/>
        </w:num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exact"/>
        <w:ind w:left="1135" w:hanging="284"/>
        <w:jc w:val="both"/>
        <w:rPr>
          <w:rFonts w:ascii="Aptos" w:hAnsi="Aptos" w:cs="Lato"/>
          <w:bCs/>
          <w:lang w:val="it-IT"/>
        </w:rPr>
      </w:pPr>
      <w:r w:rsidRPr="000456A9">
        <w:rPr>
          <w:rFonts w:ascii="Aptos" w:hAnsi="Aptos" w:cs="Lato"/>
        </w:rPr>
        <w:t>Wykonawca powierzy następującym podwykonawcom realizację następujących części zamówienia i jednocześnie polega na ich zasobach, w celu wykazania spełnienia warunków udziału w postępowaniu, o których mowa w SWZ, na zasadach określonych w art. 118 ust. 2 ustawy</w:t>
      </w:r>
      <w:r w:rsidR="00471B2B">
        <w:rPr>
          <w:rFonts w:ascii="Aptos" w:hAnsi="Aptos" w:cs="Lato"/>
        </w:rPr>
        <w:t xml:space="preserve"> Pzp</w:t>
      </w:r>
      <w:r w:rsidRPr="000456A9">
        <w:rPr>
          <w:rFonts w:ascii="Aptos" w:hAnsi="Aptos" w:cs="Lato"/>
        </w:rPr>
        <w:t>:</w:t>
      </w:r>
    </w:p>
    <w:tbl>
      <w:tblPr>
        <w:tblW w:w="7938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4110"/>
      </w:tblGrid>
      <w:tr w:rsidR="000456A9" w:rsidRPr="000456A9" w14:paraId="228D31C5" w14:textId="77777777" w:rsidTr="00736D10">
        <w:tc>
          <w:tcPr>
            <w:tcW w:w="567" w:type="dxa"/>
            <w:shd w:val="clear" w:color="auto" w:fill="D9D9D9" w:themeFill="background1" w:themeFillShade="D9"/>
            <w:vAlign w:val="center"/>
            <w:hideMark/>
          </w:tcPr>
          <w:p w14:paraId="21FF34CB" w14:textId="77777777" w:rsidR="00205E9D" w:rsidRPr="00736D10" w:rsidRDefault="00205E9D">
            <w:pPr>
              <w:jc w:val="center"/>
              <w:textAlignment w:val="baseline"/>
              <w:rPr>
                <w:rFonts w:ascii="Aptos" w:hAnsi="Aptos" w:cs="Lato"/>
                <w:sz w:val="20"/>
                <w:szCs w:val="20"/>
              </w:rPr>
            </w:pPr>
            <w:r w:rsidRPr="00736D10">
              <w:rPr>
                <w:rFonts w:ascii="Aptos" w:hAnsi="Aptos" w:cs="Lato"/>
                <w:b/>
                <w:bCs/>
                <w:sz w:val="20"/>
                <w:szCs w:val="20"/>
              </w:rPr>
              <w:t>Lp.</w:t>
            </w:r>
            <w:r w:rsidRPr="00736D10">
              <w:rPr>
                <w:rFonts w:ascii="Aptos" w:hAnsi="Aptos" w:cs="Lato"/>
                <w:sz w:val="20"/>
                <w:szCs w:val="20"/>
              </w:rPr>
              <w:t> 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  <w:hideMark/>
          </w:tcPr>
          <w:p w14:paraId="5699047F" w14:textId="77777777" w:rsidR="00205E9D" w:rsidRPr="00736D10" w:rsidRDefault="00205E9D">
            <w:pPr>
              <w:jc w:val="center"/>
              <w:textAlignment w:val="baseline"/>
              <w:rPr>
                <w:rFonts w:ascii="Aptos" w:hAnsi="Aptos" w:cs="Lato"/>
                <w:sz w:val="20"/>
                <w:szCs w:val="20"/>
              </w:rPr>
            </w:pPr>
            <w:r w:rsidRPr="00736D10">
              <w:rPr>
                <w:rFonts w:ascii="Aptos" w:hAnsi="Aptos" w:cs="Lato"/>
                <w:b/>
                <w:bCs/>
                <w:sz w:val="20"/>
                <w:szCs w:val="20"/>
              </w:rPr>
              <w:t>Nazwa (firma) podwykonawcy (innego podmiotu)</w:t>
            </w:r>
            <w:r w:rsidRPr="00736D10">
              <w:rPr>
                <w:rFonts w:ascii="Aptos" w:hAnsi="Aptos" w:cs="Lato"/>
                <w:sz w:val="20"/>
                <w:szCs w:val="20"/>
              </w:rPr>
              <w:t> 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  <w:hideMark/>
          </w:tcPr>
          <w:p w14:paraId="474E512E" w14:textId="77777777" w:rsidR="00205E9D" w:rsidRPr="00736D10" w:rsidRDefault="00205E9D">
            <w:pPr>
              <w:jc w:val="center"/>
              <w:textAlignment w:val="baseline"/>
              <w:rPr>
                <w:rFonts w:ascii="Aptos" w:hAnsi="Aptos" w:cs="Lato"/>
                <w:sz w:val="20"/>
                <w:szCs w:val="20"/>
              </w:rPr>
            </w:pPr>
            <w:r w:rsidRPr="00736D10">
              <w:rPr>
                <w:rFonts w:ascii="Aptos" w:hAnsi="Aptos" w:cs="Lato"/>
                <w:b/>
                <w:bCs/>
                <w:sz w:val="20"/>
                <w:szCs w:val="20"/>
              </w:rPr>
              <w:t>Część (zakres) przedmiotu zamówienia, który zamierzamy powierzyć innemu podmiotowi (podwykonawcy)</w:t>
            </w:r>
            <w:r w:rsidRPr="00736D10">
              <w:rPr>
                <w:rFonts w:ascii="Aptos" w:hAnsi="Aptos" w:cs="Lato"/>
                <w:sz w:val="20"/>
                <w:szCs w:val="20"/>
              </w:rPr>
              <w:t> </w:t>
            </w:r>
          </w:p>
        </w:tc>
      </w:tr>
      <w:tr w:rsidR="000456A9" w:rsidRPr="000456A9" w14:paraId="38606B70" w14:textId="77777777">
        <w:trPr>
          <w:trHeight w:val="73"/>
        </w:trPr>
        <w:tc>
          <w:tcPr>
            <w:tcW w:w="567" w:type="dxa"/>
            <w:vAlign w:val="center"/>
            <w:hideMark/>
          </w:tcPr>
          <w:p w14:paraId="1DBB272A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</w:p>
        </w:tc>
        <w:tc>
          <w:tcPr>
            <w:tcW w:w="3261" w:type="dxa"/>
            <w:vAlign w:val="center"/>
            <w:hideMark/>
          </w:tcPr>
          <w:p w14:paraId="2FDA2C82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</w:t>
            </w:r>
          </w:p>
        </w:tc>
        <w:tc>
          <w:tcPr>
            <w:tcW w:w="4110" w:type="dxa"/>
            <w:vAlign w:val="center"/>
            <w:hideMark/>
          </w:tcPr>
          <w:p w14:paraId="5FEA3E2F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</w:t>
            </w:r>
          </w:p>
        </w:tc>
      </w:tr>
      <w:tr w:rsidR="00205E9D" w:rsidRPr="000456A9" w14:paraId="62B5A151" w14:textId="77777777">
        <w:tc>
          <w:tcPr>
            <w:tcW w:w="567" w:type="dxa"/>
            <w:vAlign w:val="center"/>
            <w:hideMark/>
          </w:tcPr>
          <w:p w14:paraId="660683C6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 </w:t>
            </w:r>
          </w:p>
        </w:tc>
        <w:tc>
          <w:tcPr>
            <w:tcW w:w="3261" w:type="dxa"/>
            <w:vAlign w:val="center"/>
            <w:hideMark/>
          </w:tcPr>
          <w:p w14:paraId="22FA25D6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</w:t>
            </w:r>
          </w:p>
        </w:tc>
        <w:tc>
          <w:tcPr>
            <w:tcW w:w="4110" w:type="dxa"/>
            <w:vAlign w:val="center"/>
            <w:hideMark/>
          </w:tcPr>
          <w:p w14:paraId="718A5396" w14:textId="77777777" w:rsidR="00205E9D" w:rsidRPr="000456A9" w:rsidRDefault="00205E9D">
            <w:pPr>
              <w:jc w:val="center"/>
              <w:textAlignment w:val="baseline"/>
              <w:rPr>
                <w:rFonts w:ascii="Aptos" w:hAnsi="Aptos" w:cs="Lato"/>
              </w:rPr>
            </w:pPr>
            <w:r w:rsidRPr="000456A9">
              <w:rPr>
                <w:rFonts w:ascii="Aptos" w:hAnsi="Aptos" w:cs="Lato"/>
              </w:rPr>
              <w:t> </w:t>
            </w:r>
          </w:p>
        </w:tc>
      </w:tr>
    </w:tbl>
    <w:p w14:paraId="6CFA9C21" w14:textId="77777777" w:rsidR="00205E9D" w:rsidRPr="000456A9" w:rsidRDefault="00205E9D" w:rsidP="00205E9D">
      <w:pPr>
        <w:pStyle w:val="awciety"/>
        <w:spacing w:line="240" w:lineRule="auto"/>
        <w:ind w:left="284" w:hanging="284"/>
        <w:rPr>
          <w:rFonts w:ascii="Aptos" w:hAnsi="Aptos" w:cs="Lato"/>
          <w:color w:val="auto"/>
          <w:sz w:val="22"/>
          <w:szCs w:val="22"/>
        </w:rPr>
      </w:pPr>
    </w:p>
    <w:p w14:paraId="654499EB" w14:textId="0CEB6031" w:rsidR="00205E9D" w:rsidRPr="000456A9" w:rsidRDefault="00205E9D" w:rsidP="00C74B01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</w:rPr>
        <w:t xml:space="preserve">W przypadku określonym w Rozdziale 7 ust. 2 SWZ załączamy oświadczenie z którego wynika, </w:t>
      </w:r>
      <w:r w:rsidRPr="000456A9">
        <w:rPr>
          <w:rFonts w:ascii="Aptos" w:hAnsi="Aptos" w:cs="Lato"/>
          <w:b/>
          <w:bCs/>
        </w:rPr>
        <w:t xml:space="preserve">które </w:t>
      </w:r>
      <w:r w:rsidR="00C75E16" w:rsidRPr="000456A9">
        <w:rPr>
          <w:rFonts w:ascii="Aptos" w:hAnsi="Aptos" w:cs="Lato"/>
          <w:b/>
          <w:bCs/>
        </w:rPr>
        <w:t>usługi</w:t>
      </w:r>
      <w:r w:rsidRPr="000456A9">
        <w:rPr>
          <w:rFonts w:ascii="Aptos" w:hAnsi="Aptos" w:cs="Lato"/>
          <w:b/>
          <w:bCs/>
        </w:rPr>
        <w:t xml:space="preserve"> wykonają poszczególni wykonawcy wspólnie ubiegający się o udzielenie zamówienia</w:t>
      </w:r>
      <w:r w:rsidRPr="000456A9">
        <w:rPr>
          <w:rFonts w:ascii="Aptos" w:hAnsi="Aptos" w:cs="Lato"/>
        </w:rPr>
        <w:t>.</w:t>
      </w:r>
    </w:p>
    <w:p w14:paraId="6F661A51" w14:textId="37647940" w:rsidR="00205E9D" w:rsidRPr="000456A9" w:rsidRDefault="00205E9D" w:rsidP="00C74B01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eastAsia="Times New Roman" w:hAnsi="Aptos" w:cs="Lato"/>
        </w:rPr>
        <w:t>Zgodnie z treścią</w:t>
      </w:r>
      <w:r w:rsidRPr="000456A9">
        <w:rPr>
          <w:rFonts w:ascii="Aptos" w:hAnsi="Aptos" w:cs="Lato"/>
        </w:rPr>
        <w:t xml:space="preserve"> art. 225 ust. 2 ustawy </w:t>
      </w:r>
      <w:r w:rsidRPr="000456A9">
        <w:rPr>
          <w:rFonts w:ascii="Aptos" w:hAnsi="Aptos" w:cs="Lato"/>
          <w:b/>
        </w:rPr>
        <w:t>oświadczamy, że wybór przedmiotowej oferty:</w:t>
      </w:r>
    </w:p>
    <w:p w14:paraId="3B0C92C8" w14:textId="77777777" w:rsidR="00205E9D" w:rsidRPr="000456A9" w:rsidRDefault="00205E9D" w:rsidP="00205E9D">
      <w:pPr>
        <w:numPr>
          <w:ilvl w:val="0"/>
          <w:numId w:val="30"/>
        </w:numPr>
        <w:tabs>
          <w:tab w:val="left" w:pos="709"/>
        </w:tabs>
        <w:overflowPunct w:val="0"/>
        <w:autoSpaceDE w:val="0"/>
        <w:autoSpaceDN w:val="0"/>
        <w:adjustRightInd w:val="0"/>
        <w:spacing w:after="60" w:line="23" w:lineRule="atLeast"/>
        <w:ind w:left="709" w:hanging="283"/>
        <w:jc w:val="both"/>
        <w:textAlignment w:val="baseline"/>
        <w:rPr>
          <w:rFonts w:ascii="Aptos" w:hAnsi="Aptos" w:cs="Lato"/>
          <w:b/>
        </w:rPr>
      </w:pPr>
      <w:r w:rsidRPr="000456A9">
        <w:rPr>
          <w:rFonts w:ascii="Aptos" w:hAnsi="Aptos" w:cs="Lato"/>
          <w:b/>
        </w:rPr>
        <w:t>nie będzie</w:t>
      </w:r>
      <w:r w:rsidRPr="000456A9">
        <w:rPr>
          <w:rFonts w:ascii="Aptos" w:hAnsi="Aptos" w:cs="Lato"/>
        </w:rPr>
        <w:t xml:space="preserve"> prowadzić do powstania u Zamawiającego obowiązku podatkowego zgodnie z ustawą z dnia 11 marca 2004 r. o podatku od towarów i usług***),</w:t>
      </w:r>
    </w:p>
    <w:p w14:paraId="6C67D826" w14:textId="77777777" w:rsidR="00205E9D" w:rsidRPr="000456A9" w:rsidRDefault="00205E9D" w:rsidP="00205E9D">
      <w:pPr>
        <w:numPr>
          <w:ilvl w:val="0"/>
          <w:numId w:val="30"/>
        </w:numPr>
        <w:tabs>
          <w:tab w:val="left" w:pos="709"/>
        </w:tabs>
        <w:overflowPunct w:val="0"/>
        <w:autoSpaceDE w:val="0"/>
        <w:autoSpaceDN w:val="0"/>
        <w:adjustRightInd w:val="0"/>
        <w:spacing w:after="60" w:line="23" w:lineRule="atLeast"/>
        <w:ind w:left="709" w:hanging="283"/>
        <w:jc w:val="both"/>
        <w:textAlignment w:val="baseline"/>
        <w:rPr>
          <w:rFonts w:ascii="Aptos" w:hAnsi="Aptos" w:cs="Lato"/>
          <w:b/>
        </w:rPr>
      </w:pPr>
      <w:r w:rsidRPr="000456A9">
        <w:rPr>
          <w:rFonts w:ascii="Aptos" w:hAnsi="Aptos" w:cs="Lato"/>
          <w:b/>
          <w:bCs/>
        </w:rPr>
        <w:t>będzie</w:t>
      </w:r>
      <w:r w:rsidRPr="000456A9">
        <w:rPr>
          <w:rFonts w:ascii="Aptos" w:hAnsi="Aptos" w:cs="Lato"/>
        </w:rPr>
        <w:t xml:space="preserve"> prowadzić do powstania u Zamawiającego obowiązku podatkowego zgodnie z </w:t>
      </w:r>
      <w:hyperlink r:id="rId10" w:anchor="/document/17086198?cm=DOCUMENT" w:history="1">
        <w:r w:rsidRPr="000456A9">
          <w:rPr>
            <w:rFonts w:ascii="Aptos" w:hAnsi="Aptos" w:cs="Lato"/>
          </w:rPr>
          <w:t>ustawą</w:t>
        </w:r>
      </w:hyperlink>
      <w:r w:rsidRPr="000456A9">
        <w:rPr>
          <w:rFonts w:ascii="Aptos" w:hAnsi="Aptos" w:cs="Lato"/>
        </w:rPr>
        <w:t xml:space="preserve"> z dnia 11 marca 2004 r. o podatku od towarów i usług, w zakresie i wartości***):</w:t>
      </w:r>
    </w:p>
    <w:p w14:paraId="66DC0D4F" w14:textId="77777777" w:rsidR="00205E9D" w:rsidRPr="000456A9" w:rsidRDefault="00205E9D" w:rsidP="00205E9D">
      <w:pPr>
        <w:tabs>
          <w:tab w:val="left" w:pos="1134"/>
        </w:tabs>
        <w:overflowPunct w:val="0"/>
        <w:autoSpaceDE w:val="0"/>
        <w:autoSpaceDN w:val="0"/>
        <w:adjustRightInd w:val="0"/>
        <w:spacing w:after="60" w:line="23" w:lineRule="atLeast"/>
        <w:ind w:left="1134" w:hanging="425"/>
        <w:textAlignment w:val="baseline"/>
        <w:rPr>
          <w:rFonts w:ascii="Aptos" w:hAnsi="Aptos" w:cs="Lato"/>
        </w:rPr>
      </w:pPr>
      <w:r w:rsidRPr="000456A9">
        <w:rPr>
          <w:rFonts w:ascii="Aptos" w:hAnsi="Aptos" w:cs="Lato"/>
        </w:rPr>
        <w:t>……………………………………………………………………………………………………</w:t>
      </w:r>
    </w:p>
    <w:p w14:paraId="22F771EF" w14:textId="77777777" w:rsidR="00205E9D" w:rsidRPr="000456A9" w:rsidRDefault="00205E9D" w:rsidP="00205E9D">
      <w:pPr>
        <w:tabs>
          <w:tab w:val="left" w:pos="851"/>
        </w:tabs>
        <w:overflowPunct w:val="0"/>
        <w:autoSpaceDE w:val="0"/>
        <w:autoSpaceDN w:val="0"/>
        <w:adjustRightInd w:val="0"/>
        <w:spacing w:line="23" w:lineRule="atLeast"/>
        <w:ind w:left="709"/>
        <w:jc w:val="center"/>
        <w:textAlignment w:val="baseline"/>
        <w:rPr>
          <w:rFonts w:ascii="Aptos" w:hAnsi="Aptos" w:cs="Lato"/>
          <w:i/>
          <w:iCs/>
          <w:sz w:val="20"/>
          <w:szCs w:val="20"/>
        </w:rPr>
      </w:pPr>
      <w:r w:rsidRPr="000456A9">
        <w:rPr>
          <w:rFonts w:ascii="Aptos" w:hAnsi="Aptos" w:cs="Lato"/>
          <w:i/>
          <w:iCs/>
          <w:sz w:val="20"/>
          <w:szCs w:val="20"/>
        </w:rPr>
        <w:t>(należy wskazać: nazwę (rodzaj) towaru/usługi, których dostawa/świadczenie będzie prowadzić do jego powstania oraz ich wartość bez kwoty podatku od towarów i usług)</w:t>
      </w:r>
    </w:p>
    <w:p w14:paraId="09DA9653" w14:textId="77777777" w:rsidR="00205E9D" w:rsidRPr="000456A9" w:rsidRDefault="00205E9D" w:rsidP="00205E9D">
      <w:pPr>
        <w:tabs>
          <w:tab w:val="left" w:pos="851"/>
        </w:tabs>
        <w:overflowPunct w:val="0"/>
        <w:autoSpaceDE w:val="0"/>
        <w:autoSpaceDN w:val="0"/>
        <w:adjustRightInd w:val="0"/>
        <w:spacing w:before="120" w:after="120" w:line="240" w:lineRule="exact"/>
        <w:ind w:left="708" w:hanging="11"/>
        <w:jc w:val="both"/>
        <w:textAlignment w:val="baseline"/>
        <w:rPr>
          <w:rFonts w:ascii="Aptos" w:hAnsi="Aptos" w:cs="Lato"/>
        </w:rPr>
      </w:pPr>
      <w:r w:rsidRPr="000456A9">
        <w:rPr>
          <w:rFonts w:ascii="Aptos" w:hAnsi="Aptos" w:cs="Lato"/>
        </w:rPr>
        <w:t>Zgodnie z naszą wiedzą dla ww. towarów i usług zastosowanie będzie miała następująca stawka podatku od towarów i usług: …………………%</w:t>
      </w:r>
    </w:p>
    <w:p w14:paraId="21C59FFB" w14:textId="77777777" w:rsidR="00205E9D" w:rsidRPr="0099280A" w:rsidRDefault="00205E9D" w:rsidP="00205E9D">
      <w:p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708" w:hanging="11"/>
        <w:jc w:val="both"/>
        <w:textAlignment w:val="baseline"/>
        <w:rPr>
          <w:rFonts w:ascii="Aptos" w:hAnsi="Aptos" w:cs="Lato"/>
          <w:bCs/>
          <w:i/>
          <w:iCs/>
          <w:color w:val="5B9BD5" w:themeColor="accent1"/>
          <w:sz w:val="20"/>
          <w:szCs w:val="20"/>
        </w:rPr>
      </w:pPr>
      <w:r w:rsidRPr="0099280A">
        <w:rPr>
          <w:rFonts w:ascii="Aptos" w:hAnsi="Aptos" w:cs="Lato"/>
          <w:bCs/>
          <w:i/>
          <w:iCs/>
          <w:color w:val="5B9BD5" w:themeColor="accent1"/>
          <w:sz w:val="20"/>
          <w:szCs w:val="20"/>
        </w:rPr>
        <w:t xml:space="preserve">***) Niepotrzebne skreślić. W przypadku nieskreślenia (niewskazania) żadnej z ww. treści oświadczenia i niewypełnienia powyższego pola oznaczonego: „należy wskazać nazwę (rodzaj) </w:t>
      </w:r>
      <w:r w:rsidRPr="0099280A">
        <w:rPr>
          <w:rFonts w:ascii="Aptos" w:hAnsi="Aptos" w:cs="Lato"/>
          <w:bCs/>
          <w:i/>
          <w:iCs/>
          <w:color w:val="5B9BD5" w:themeColor="accent1"/>
          <w:sz w:val="20"/>
          <w:szCs w:val="20"/>
        </w:rPr>
        <w:lastRenderedPageBreak/>
        <w:t>towaru/usługi, których dostawa/świadczenie będzie prowadzić do jego powstania oraz ich wartość bez kwoty podatku od towarów i usług” - Zamawiający uzna, że wybór przedmiotowej oferty nie będzie prowadzić do powstania u Zamawiającego obowiązku podatkowego (tj. naliczenia i odprowadzenia podatku do urzędu skarbowego).</w:t>
      </w:r>
    </w:p>
    <w:p w14:paraId="1507C5D5" w14:textId="0270AAA8" w:rsidR="0006106B" w:rsidRPr="000456A9" w:rsidRDefault="0006106B" w:rsidP="0006106B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eastAsia="Times New Roman" w:hAnsi="Aptos" w:cs="Segoe UI"/>
        </w:rPr>
        <w:t>Oświadczamy, że niniejsza Oferta oraz jej wszystkie załączniki są jawne i nie zawierają informacji stanowiących tajemnicę przedsiębiorstwa, w rozumieniu przepisów o zwalczaniu nieuczciwej konkurencji, z wyjątkiem informacji i dokumentów przekazanych w wydzielonym i odpowiednio oznaczonym pliku, co do których wykazujemy w załączeniu dlaczego informacje te stanowią tajemnicę przedsiębiorstwa.</w:t>
      </w:r>
    </w:p>
    <w:p w14:paraId="40D8B06D" w14:textId="6044E3F4" w:rsidR="00BB6CFB" w:rsidRPr="000456A9" w:rsidRDefault="00BB6CFB" w:rsidP="00BB6CFB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Segoe UI"/>
        </w:rPr>
        <w:t xml:space="preserve">Oświadczamy, że ceny przedstawione w </w:t>
      </w:r>
      <w:r w:rsidR="009D607B" w:rsidRPr="000456A9">
        <w:rPr>
          <w:rFonts w:ascii="Aptos" w:hAnsi="Aptos" w:cs="Segoe UI"/>
        </w:rPr>
        <w:t>F</w:t>
      </w:r>
      <w:r w:rsidRPr="000456A9">
        <w:rPr>
          <w:rFonts w:ascii="Aptos" w:hAnsi="Aptos" w:cs="Segoe UI"/>
        </w:rPr>
        <w:t>ormularz</w:t>
      </w:r>
      <w:r w:rsidR="009D607B" w:rsidRPr="000456A9">
        <w:rPr>
          <w:rFonts w:ascii="Aptos" w:hAnsi="Aptos" w:cs="Segoe UI"/>
        </w:rPr>
        <w:t xml:space="preserve">u </w:t>
      </w:r>
      <w:r w:rsidR="00736D10">
        <w:rPr>
          <w:rFonts w:ascii="Aptos" w:hAnsi="Aptos" w:cs="Segoe UI"/>
        </w:rPr>
        <w:t>Ofertowym</w:t>
      </w:r>
      <w:r w:rsidR="0001776D" w:rsidRPr="000456A9">
        <w:rPr>
          <w:rFonts w:ascii="Aptos" w:hAnsi="Aptos" w:cs="Segoe UI"/>
        </w:rPr>
        <w:t xml:space="preserve">, </w:t>
      </w:r>
      <w:r w:rsidRPr="000456A9">
        <w:rPr>
          <w:rFonts w:ascii="Aptos" w:hAnsi="Aptos" w:cs="Segoe UI"/>
        </w:rPr>
        <w:t>uwzględniają wartość całego zakresu przedmiotu zamówienia oraz wszystkie koszty niezbędne do wykonania zamówienia, w tym wszystkie opłaty publicznoprawne, których płatność wynika z obowiązujących przepisów prawa,</w:t>
      </w:r>
      <w:r w:rsidR="002616DF" w:rsidRPr="000456A9">
        <w:rPr>
          <w:rFonts w:ascii="Aptos" w:hAnsi="Aptos" w:cs="Segoe UI"/>
        </w:rPr>
        <w:t xml:space="preserve"> </w:t>
      </w:r>
      <w:r w:rsidRPr="000456A9">
        <w:rPr>
          <w:rFonts w:ascii="Aptos" w:hAnsi="Aptos" w:cs="Segoe UI"/>
        </w:rPr>
        <w:t>z zastrzeżeniem dyspozycji art. 225 ustawy z dnia 11 września 2019 r. – Prawo zamówień publicznych.</w:t>
      </w:r>
    </w:p>
    <w:p w14:paraId="47A9131D" w14:textId="3E9E1D02" w:rsidR="00205E9D" w:rsidRPr="000456A9" w:rsidRDefault="00205E9D" w:rsidP="00C74B01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  <w:bCs/>
        </w:rPr>
        <w:t>Oświadczamy, że akceptujemy zawarte w SWZ Projektowane postanowienia umowy i zobowiązujemy się, w przypadku wyboru naszej oferty, do zawarcia umowy zgodnie z Ofertą oraz na warunkach określonych w Projektowanych Postanowieniach Umowy,</w:t>
      </w:r>
      <w:r w:rsidR="00AE7EA9" w:rsidRPr="000456A9">
        <w:rPr>
          <w:rFonts w:ascii="Aptos" w:hAnsi="Aptos" w:cs="Lato"/>
          <w:bCs/>
        </w:rPr>
        <w:t xml:space="preserve"> </w:t>
      </w:r>
      <w:r w:rsidRPr="000456A9">
        <w:rPr>
          <w:rFonts w:ascii="Aptos" w:hAnsi="Aptos" w:cs="Lato"/>
          <w:bCs/>
        </w:rPr>
        <w:t>w</w:t>
      </w:r>
      <w:r w:rsidRPr="000456A9">
        <w:rPr>
          <w:rFonts w:ascii="Aptos" w:hAnsi="Aptos" w:cs="Lato"/>
        </w:rPr>
        <w:t> miejscu i terminie wyznaczonym przez Zamawiającego.</w:t>
      </w:r>
    </w:p>
    <w:p w14:paraId="422E424E" w14:textId="77777777" w:rsidR="00205E9D" w:rsidRPr="000456A9" w:rsidRDefault="00205E9D" w:rsidP="00C74B01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</w:rPr>
        <w:t>Oświadczamy, iż Wykonawca wyraża zgodę na przetwarzanie przez Zamawiającego informacji zawierających dane osobowe oraz, że poinformował pisemnie i uzyskał zgodę każdej osoby, której dane osobowe są podane w Ofercie, oświadczeniach i dokumentach składanych wraz z Ofertą lub będą podane w oświadczeniach i dokumentach złożonych przez Wykonawcę w niniejszym postępowaniu o udzielenie zamówienia.</w:t>
      </w:r>
    </w:p>
    <w:p w14:paraId="21466CFF" w14:textId="49E41521" w:rsidR="00205E9D" w:rsidRPr="000456A9" w:rsidRDefault="00205E9D" w:rsidP="00A35ECC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</w:rPr>
        <w:t>Oświadczamy, że wypełniliśmy obowiązki informacyjne przewidziane w art. 13 lub art. 14 RODO wobec osób fizycznych, od których dane osobowe bezpośrednio lub pośrednio pozyskaliśmy w celu ubiegania się o udzielenie zamówienia publicznego w niniejszym postępowaniu*</w:t>
      </w:r>
    </w:p>
    <w:p w14:paraId="25D031A7" w14:textId="77777777" w:rsidR="00205E9D" w:rsidRPr="0099280A" w:rsidRDefault="00205E9D" w:rsidP="00A35ECC">
      <w:pPr>
        <w:pStyle w:val="Akapitzlist"/>
        <w:spacing w:before="120" w:after="120"/>
        <w:ind w:left="357"/>
        <w:contextualSpacing w:val="0"/>
        <w:jc w:val="both"/>
        <w:rPr>
          <w:rFonts w:ascii="Aptos" w:eastAsia="TimesNewRomanPSMT" w:hAnsi="Aptos" w:cs="Lato"/>
          <w:i/>
          <w:iCs/>
          <w:color w:val="5B9BD5" w:themeColor="accent1"/>
          <w:sz w:val="20"/>
          <w:szCs w:val="20"/>
        </w:rPr>
      </w:pPr>
      <w:r w:rsidRPr="0099280A">
        <w:rPr>
          <w:rFonts w:ascii="Aptos" w:eastAsia="TimesNewRomanPSMT" w:hAnsi="Aptos" w:cs="Lato"/>
          <w:i/>
          <w:iCs/>
          <w:color w:val="5B9BD5" w:themeColor="accent1"/>
          <w:sz w:val="20"/>
          <w:szCs w:val="20"/>
        </w:rPr>
        <w:t xml:space="preserve">* 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 </w:t>
      </w:r>
      <w:r w:rsidRPr="0099280A">
        <w:rPr>
          <w:rFonts w:ascii="Aptos" w:hAnsi="Aptos" w:cs="Lato"/>
          <w:i/>
          <w:iCs/>
          <w:color w:val="5B9BD5" w:themeColor="accent1"/>
          <w:sz w:val="20"/>
          <w:szCs w:val="20"/>
        </w:rPr>
        <w:t>RODO</w:t>
      </w:r>
      <w:r w:rsidRPr="0099280A">
        <w:rPr>
          <w:rFonts w:ascii="Aptos" w:eastAsia="TimesNewRomanPSMT" w:hAnsi="Aptos" w:cs="Lato"/>
          <w:i/>
          <w:iCs/>
          <w:color w:val="5B9BD5" w:themeColor="accent1"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096495CF" w14:textId="447B8D44" w:rsidR="00205E9D" w:rsidRPr="000456A9" w:rsidRDefault="00205E9D" w:rsidP="00A35ECC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  <w:b/>
          <w:bCs/>
        </w:rPr>
        <w:t>Oświadczam/y</w:t>
      </w:r>
      <w:r w:rsidRPr="000456A9">
        <w:rPr>
          <w:rFonts w:ascii="Aptos" w:hAnsi="Aptos" w:cs="Lato"/>
        </w:rPr>
        <w:t>, pod groźbą odpowiedzialności karnej (art. 297 KK), że załączone do oferty dokumenty opisują stan prawny i</w:t>
      </w:r>
      <w:r w:rsidRPr="000456A9">
        <w:rPr>
          <w:rFonts w:ascii="Aptos" w:hAnsi="Aptos" w:cs="Lato"/>
          <w:b/>
          <w:bCs/>
        </w:rPr>
        <w:t xml:space="preserve"> </w:t>
      </w:r>
      <w:r w:rsidRPr="000456A9">
        <w:rPr>
          <w:rFonts w:ascii="Aptos" w:hAnsi="Aptos" w:cs="Lato"/>
        </w:rPr>
        <w:t>faktyczny, aktualny na dzień otwarcia ofert.</w:t>
      </w:r>
    </w:p>
    <w:p w14:paraId="457AA633" w14:textId="77777777" w:rsidR="00205E9D" w:rsidRPr="000456A9" w:rsidRDefault="00205E9D" w:rsidP="00A35ECC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  <w:b/>
        </w:rPr>
        <w:t xml:space="preserve">Upoważnionym do kontaktu </w:t>
      </w:r>
      <w:r w:rsidRPr="000456A9">
        <w:rPr>
          <w:rFonts w:ascii="Aptos" w:hAnsi="Aptos" w:cs="Lato"/>
        </w:rPr>
        <w:t>w sprawie przedmiotowego postępowania jest:</w:t>
      </w:r>
    </w:p>
    <w:p w14:paraId="0D46C986" w14:textId="77777777" w:rsidR="00205E9D" w:rsidRPr="000456A9" w:rsidRDefault="00205E9D" w:rsidP="00205E9D">
      <w:pPr>
        <w:pStyle w:val="Zwykytekst1"/>
        <w:spacing w:before="120" w:after="120" w:line="360" w:lineRule="auto"/>
        <w:ind w:left="426"/>
        <w:rPr>
          <w:rFonts w:ascii="Aptos" w:hAnsi="Aptos" w:cs="Lato"/>
          <w:sz w:val="22"/>
          <w:szCs w:val="22"/>
        </w:rPr>
      </w:pPr>
      <w:r w:rsidRPr="000456A9">
        <w:rPr>
          <w:rFonts w:ascii="Aptos" w:hAnsi="Aptos" w:cs="Lato"/>
          <w:sz w:val="22"/>
          <w:szCs w:val="22"/>
        </w:rPr>
        <w:t>Imię i nazwisko: …………………………………………………………………..</w:t>
      </w:r>
      <w:r w:rsidRPr="000456A9">
        <w:rPr>
          <w:rFonts w:ascii="Aptos" w:hAnsi="Aptos" w:cs="Lato"/>
          <w:sz w:val="22"/>
          <w:szCs w:val="22"/>
        </w:rPr>
        <w:br/>
        <w:t>tel. ………………………………….….</w:t>
      </w:r>
    </w:p>
    <w:p w14:paraId="6FADC8BB" w14:textId="77777777" w:rsidR="00205E9D" w:rsidRPr="000456A9" w:rsidRDefault="00205E9D" w:rsidP="00205E9D">
      <w:pPr>
        <w:pStyle w:val="Zwykytekst1"/>
        <w:spacing w:before="120" w:after="120" w:line="360" w:lineRule="auto"/>
        <w:ind w:left="426"/>
        <w:rPr>
          <w:rFonts w:ascii="Aptos" w:hAnsi="Aptos" w:cs="Lato"/>
          <w:sz w:val="22"/>
          <w:szCs w:val="22"/>
        </w:rPr>
      </w:pPr>
      <w:r w:rsidRPr="000456A9">
        <w:rPr>
          <w:rFonts w:ascii="Aptos" w:hAnsi="Aptos" w:cs="Lato"/>
          <w:sz w:val="22"/>
          <w:szCs w:val="22"/>
        </w:rPr>
        <w:t>e-mail: ………………………………….</w:t>
      </w:r>
    </w:p>
    <w:p w14:paraId="78FAB0D5" w14:textId="233780D6" w:rsidR="00205E9D" w:rsidRPr="000456A9" w:rsidRDefault="00205E9D" w:rsidP="00A35ECC">
      <w:pPr>
        <w:pStyle w:val="Akapitzlist"/>
        <w:numPr>
          <w:ilvl w:val="3"/>
          <w:numId w:val="24"/>
        </w:numPr>
        <w:suppressAutoHyphens/>
        <w:autoSpaceDE w:val="0"/>
        <w:autoSpaceDN w:val="0"/>
        <w:adjustRightInd w:val="0"/>
        <w:spacing w:after="120" w:line="280" w:lineRule="exact"/>
        <w:ind w:left="397" w:hanging="397"/>
        <w:contextualSpacing w:val="0"/>
        <w:jc w:val="both"/>
        <w:rPr>
          <w:rFonts w:ascii="Aptos" w:hAnsi="Aptos" w:cstheme="minorHAnsi"/>
        </w:rPr>
      </w:pPr>
      <w:r w:rsidRPr="000456A9">
        <w:rPr>
          <w:rFonts w:ascii="Aptos" w:hAnsi="Aptos" w:cs="Lato"/>
          <w:b/>
        </w:rPr>
        <w:t>Spis treści:</w:t>
      </w:r>
    </w:p>
    <w:p w14:paraId="445EC1CE" w14:textId="77777777" w:rsidR="00205E9D" w:rsidRPr="000456A9" w:rsidRDefault="00205E9D" w:rsidP="00205E9D">
      <w:pPr>
        <w:spacing w:before="120" w:after="120"/>
        <w:ind w:left="357"/>
        <w:contextualSpacing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lastRenderedPageBreak/>
        <w:t>Integralną część oferty stanowią następujące dokumenty:</w:t>
      </w:r>
    </w:p>
    <w:p w14:paraId="023DE15E" w14:textId="77777777" w:rsidR="00205E9D" w:rsidRPr="000456A9" w:rsidRDefault="00205E9D" w:rsidP="00205E9D">
      <w:pPr>
        <w:pStyle w:val="Akapitzlist"/>
        <w:numPr>
          <w:ilvl w:val="0"/>
          <w:numId w:val="31"/>
        </w:numPr>
        <w:spacing w:before="120" w:after="120" w:line="240" w:lineRule="auto"/>
        <w:ind w:left="811" w:hanging="357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…………………………………………………………………………………………….…..</w:t>
      </w:r>
    </w:p>
    <w:p w14:paraId="429E4501" w14:textId="2F21F94F" w:rsidR="00A35ECC" w:rsidRPr="000456A9" w:rsidRDefault="00A35ECC" w:rsidP="00205E9D">
      <w:pPr>
        <w:pStyle w:val="Akapitzlist"/>
        <w:numPr>
          <w:ilvl w:val="0"/>
          <w:numId w:val="31"/>
        </w:numPr>
        <w:spacing w:before="120" w:after="120" w:line="240" w:lineRule="auto"/>
        <w:ind w:left="811" w:hanging="357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…………………………………………………………………………………………………</w:t>
      </w:r>
    </w:p>
    <w:p w14:paraId="1AFB8B59" w14:textId="77777777" w:rsidR="00205E9D" w:rsidRPr="000456A9" w:rsidRDefault="00205E9D" w:rsidP="00205E9D">
      <w:pPr>
        <w:pStyle w:val="Akapitzlist"/>
        <w:spacing w:before="120" w:after="120"/>
        <w:ind w:left="357"/>
        <w:jc w:val="both"/>
        <w:rPr>
          <w:rFonts w:ascii="Aptos" w:hAnsi="Aptos" w:cs="Lato"/>
          <w:b/>
        </w:rPr>
      </w:pPr>
    </w:p>
    <w:p w14:paraId="42641A9A" w14:textId="77777777" w:rsidR="00862EB6" w:rsidRPr="0099280A" w:rsidRDefault="00205E9D" w:rsidP="00CD5331">
      <w:pPr>
        <w:autoSpaceDE w:val="0"/>
        <w:autoSpaceDN w:val="0"/>
        <w:adjustRightInd w:val="0"/>
        <w:jc w:val="center"/>
        <w:rPr>
          <w:rFonts w:ascii="Aptos" w:hAnsi="Aptos" w:cs="Lato"/>
          <w:b/>
          <w:color w:val="5B9BD5" w:themeColor="accent1"/>
          <w:sz w:val="20"/>
          <w:szCs w:val="20"/>
        </w:rPr>
      </w:pP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>Ofertę składa się, pod rygorem nieważności, w formie elektronicznej (oferta opatrzona kwalifikowanym podpisem elektronicznym) lub w postaci elektronicznej opatrzonej podpisem zaufanym lub podpisem osobistym.</w:t>
      </w:r>
    </w:p>
    <w:p w14:paraId="6DB65919" w14:textId="77777777" w:rsidR="00862EB6" w:rsidRDefault="00862EB6" w:rsidP="00CD5331">
      <w:pPr>
        <w:autoSpaceDE w:val="0"/>
        <w:autoSpaceDN w:val="0"/>
        <w:adjustRightInd w:val="0"/>
        <w:jc w:val="center"/>
        <w:rPr>
          <w:rFonts w:ascii="Aptos" w:hAnsi="Aptos" w:cs="Lato"/>
          <w:b/>
          <w:sz w:val="20"/>
          <w:szCs w:val="20"/>
        </w:rPr>
      </w:pP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br w:type="page"/>
      </w:r>
    </w:p>
    <w:p w14:paraId="5829FB75" w14:textId="537D7D6D" w:rsidR="00862EB6" w:rsidRPr="000456A9" w:rsidRDefault="00862EB6" w:rsidP="00862EB6">
      <w:pPr>
        <w:shd w:val="clear" w:color="auto" w:fill="D9D9D9" w:themeFill="background1" w:themeFillShade="D9"/>
        <w:autoSpaceDE w:val="0"/>
        <w:autoSpaceDN w:val="0"/>
        <w:adjustRightInd w:val="0"/>
        <w:spacing w:after="60" w:line="276" w:lineRule="auto"/>
        <w:ind w:left="2126" w:hanging="2126"/>
        <w:jc w:val="right"/>
        <w:outlineLvl w:val="0"/>
        <w:rPr>
          <w:rFonts w:ascii="Aptos" w:eastAsia="Calibri" w:hAnsi="Aptos" w:cstheme="minorHAnsi"/>
          <w:b/>
          <w:bCs/>
        </w:rPr>
      </w:pPr>
      <w:r w:rsidRPr="000456A9">
        <w:rPr>
          <w:rFonts w:ascii="Aptos" w:eastAsia="Calibri" w:hAnsi="Aptos" w:cstheme="minorHAnsi"/>
          <w:b/>
        </w:rPr>
        <w:lastRenderedPageBreak/>
        <w:t>Zał</w:t>
      </w:r>
      <w:r w:rsidRPr="000456A9">
        <w:rPr>
          <w:rFonts w:ascii="Aptos" w:eastAsia="TimesNewRoman" w:hAnsi="Aptos" w:cstheme="minorHAnsi"/>
          <w:b/>
        </w:rPr>
        <w:t>ą</w:t>
      </w:r>
      <w:r w:rsidRPr="000456A9">
        <w:rPr>
          <w:rFonts w:ascii="Aptos" w:eastAsia="Calibri" w:hAnsi="Aptos" w:cstheme="minorHAnsi"/>
          <w:b/>
        </w:rPr>
        <w:t xml:space="preserve">cznik nr </w:t>
      </w:r>
      <w:r>
        <w:rPr>
          <w:rFonts w:ascii="Aptos" w:eastAsia="Calibri" w:hAnsi="Aptos" w:cstheme="minorHAnsi"/>
          <w:b/>
        </w:rPr>
        <w:t>2.2</w:t>
      </w:r>
      <w:r w:rsidRPr="000456A9">
        <w:rPr>
          <w:rFonts w:ascii="Aptos" w:eastAsia="Calibri" w:hAnsi="Aptos" w:cstheme="minorHAnsi"/>
          <w:b/>
        </w:rPr>
        <w:t xml:space="preserve"> do SWZ</w:t>
      </w:r>
    </w:p>
    <w:p w14:paraId="0C169808" w14:textId="77777777" w:rsidR="00862EB6" w:rsidRDefault="00862EB6" w:rsidP="00862EB6">
      <w:pPr>
        <w:spacing w:line="276" w:lineRule="auto"/>
        <w:jc w:val="right"/>
        <w:rPr>
          <w:rFonts w:ascii="Aptos" w:eastAsia="Calibri" w:hAnsi="Apto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F5B76" w14:paraId="1C4314D2" w14:textId="77777777" w:rsidTr="002F5B76">
        <w:tc>
          <w:tcPr>
            <w:tcW w:w="4508" w:type="dxa"/>
          </w:tcPr>
          <w:p w14:paraId="4110B82C" w14:textId="77777777" w:rsidR="002F5B76" w:rsidRDefault="002F5B76" w:rsidP="002F5B76">
            <w:pPr>
              <w:spacing w:line="276" w:lineRule="auto"/>
              <w:jc w:val="center"/>
              <w:rPr>
                <w:rFonts w:ascii="Aptos" w:eastAsia="Calibri" w:hAnsi="Aptos"/>
                <w:sz w:val="18"/>
                <w:szCs w:val="18"/>
              </w:rPr>
            </w:pPr>
          </w:p>
          <w:p w14:paraId="14EB42FF" w14:textId="77777777" w:rsidR="002F5B76" w:rsidRDefault="002F5B76" w:rsidP="002F5B76">
            <w:pPr>
              <w:spacing w:line="276" w:lineRule="auto"/>
              <w:jc w:val="center"/>
              <w:rPr>
                <w:rFonts w:ascii="Aptos" w:eastAsia="Calibri" w:hAnsi="Aptos"/>
                <w:sz w:val="18"/>
                <w:szCs w:val="18"/>
              </w:rPr>
            </w:pPr>
          </w:p>
          <w:p w14:paraId="1CA95956" w14:textId="77777777" w:rsidR="002F5B76" w:rsidRDefault="002F5B76" w:rsidP="002F5B76">
            <w:pPr>
              <w:spacing w:line="276" w:lineRule="auto"/>
              <w:jc w:val="center"/>
              <w:rPr>
                <w:rFonts w:ascii="Aptos" w:eastAsia="Calibri" w:hAnsi="Aptos"/>
                <w:sz w:val="18"/>
                <w:szCs w:val="18"/>
              </w:rPr>
            </w:pPr>
          </w:p>
          <w:p w14:paraId="7A4190D0" w14:textId="77777777" w:rsidR="002F5B76" w:rsidRDefault="002F5B76" w:rsidP="002F5B76">
            <w:pPr>
              <w:spacing w:line="276" w:lineRule="auto"/>
              <w:jc w:val="center"/>
              <w:rPr>
                <w:rFonts w:ascii="Aptos" w:eastAsia="Calibri" w:hAnsi="Aptos"/>
                <w:sz w:val="18"/>
                <w:szCs w:val="18"/>
              </w:rPr>
            </w:pPr>
          </w:p>
          <w:p w14:paraId="49C2F906" w14:textId="264683F8" w:rsidR="002F5B76" w:rsidRDefault="002F5B76" w:rsidP="00C11F11">
            <w:pPr>
              <w:spacing w:line="276" w:lineRule="auto"/>
              <w:jc w:val="center"/>
              <w:rPr>
                <w:rFonts w:ascii="Aptos" w:eastAsia="Calibri" w:hAnsi="Aptos"/>
              </w:rPr>
            </w:pPr>
            <w:r w:rsidRPr="002009BA">
              <w:rPr>
                <w:rFonts w:ascii="Aptos" w:eastAsia="Calibri" w:hAnsi="Aptos"/>
                <w:sz w:val="18"/>
                <w:szCs w:val="18"/>
              </w:rPr>
              <w:t>(</w:t>
            </w:r>
            <w:r w:rsidRPr="002009BA">
              <w:rPr>
                <w:rFonts w:ascii="Aptos" w:eastAsia="Calibri" w:hAnsi="Aptos"/>
                <w:i/>
                <w:sz w:val="18"/>
                <w:szCs w:val="18"/>
              </w:rPr>
              <w:t>nazwa Wykonawcy/Wykonawców</w:t>
            </w:r>
            <w:r w:rsidRPr="002009BA">
              <w:rPr>
                <w:rFonts w:ascii="Aptos" w:eastAsia="Calibri" w:hAnsi="Aptos"/>
                <w:sz w:val="18"/>
                <w:szCs w:val="18"/>
              </w:rPr>
              <w:t>)</w:t>
            </w:r>
          </w:p>
        </w:tc>
        <w:tc>
          <w:tcPr>
            <w:tcW w:w="4508" w:type="dxa"/>
          </w:tcPr>
          <w:p w14:paraId="156E74AA" w14:textId="77777777" w:rsidR="002F5B76" w:rsidRDefault="002F5B76" w:rsidP="002F5B76">
            <w:pPr>
              <w:spacing w:line="276" w:lineRule="auto"/>
              <w:jc w:val="center"/>
              <w:rPr>
                <w:rFonts w:ascii="Aptos" w:eastAsia="Calibri" w:hAnsi="Aptos"/>
                <w:b/>
              </w:rPr>
            </w:pPr>
          </w:p>
          <w:p w14:paraId="3E7BF2FA" w14:textId="3FE02815" w:rsidR="002F5B76" w:rsidRPr="002009BA" w:rsidRDefault="002F5B76" w:rsidP="002F5B76">
            <w:pPr>
              <w:spacing w:line="276" w:lineRule="auto"/>
              <w:jc w:val="center"/>
              <w:rPr>
                <w:rFonts w:ascii="Aptos" w:eastAsia="Calibri" w:hAnsi="Aptos"/>
                <w:b/>
              </w:rPr>
            </w:pPr>
            <w:r w:rsidRPr="002009BA">
              <w:rPr>
                <w:rFonts w:ascii="Aptos" w:eastAsia="Calibri" w:hAnsi="Aptos"/>
                <w:b/>
              </w:rPr>
              <w:t>FORMULARZ</w:t>
            </w:r>
          </w:p>
          <w:p w14:paraId="40B70755" w14:textId="77777777" w:rsidR="002F5B76" w:rsidRDefault="002F5B76" w:rsidP="002F5B76">
            <w:pPr>
              <w:spacing w:line="276" w:lineRule="auto"/>
              <w:jc w:val="center"/>
              <w:rPr>
                <w:rFonts w:ascii="Aptos" w:eastAsia="Calibri" w:hAnsi="Aptos"/>
                <w:b/>
              </w:rPr>
            </w:pPr>
            <w:r w:rsidRPr="002009BA">
              <w:rPr>
                <w:rFonts w:ascii="Aptos" w:eastAsia="Calibri" w:hAnsi="Aptos"/>
                <w:b/>
              </w:rPr>
              <w:t>„KRYTERIA POZACENOWE”</w:t>
            </w:r>
          </w:p>
          <w:p w14:paraId="57D833AB" w14:textId="34252D40" w:rsidR="002F5B76" w:rsidRDefault="002F5B76" w:rsidP="00C11F11">
            <w:pPr>
              <w:spacing w:line="276" w:lineRule="auto"/>
              <w:jc w:val="center"/>
              <w:rPr>
                <w:rFonts w:ascii="Aptos" w:eastAsia="Calibri" w:hAnsi="Aptos"/>
              </w:rPr>
            </w:pPr>
          </w:p>
        </w:tc>
      </w:tr>
    </w:tbl>
    <w:p w14:paraId="7558A565" w14:textId="77777777" w:rsidR="002F5B76" w:rsidRDefault="002F5B76" w:rsidP="002F5B76">
      <w:pPr>
        <w:spacing w:before="120"/>
        <w:jc w:val="both"/>
        <w:rPr>
          <w:rFonts w:ascii="Aptos" w:hAnsi="Aptos"/>
        </w:rPr>
      </w:pPr>
    </w:p>
    <w:p w14:paraId="3837A15A" w14:textId="231B9CBC" w:rsidR="00862EB6" w:rsidRPr="00C11F11" w:rsidRDefault="00862EB6" w:rsidP="002F5B76">
      <w:pPr>
        <w:spacing w:before="120"/>
        <w:jc w:val="both"/>
        <w:rPr>
          <w:rFonts w:ascii="Aptos" w:hAnsi="Aptos"/>
        </w:rPr>
      </w:pPr>
      <w:r w:rsidRPr="00C11F11">
        <w:rPr>
          <w:rFonts w:ascii="Aptos" w:hAnsi="Aptos"/>
        </w:rPr>
        <w:t>Składając ofertę w postępowaniu o udzielenie zamówienia publicznego na:</w:t>
      </w:r>
      <w:r w:rsidR="002F5B76">
        <w:rPr>
          <w:rFonts w:ascii="Aptos" w:hAnsi="Aptos"/>
        </w:rPr>
        <w:t xml:space="preserve"> </w:t>
      </w:r>
      <w:r w:rsidR="002F5B76">
        <w:rPr>
          <w:rFonts w:ascii="Aptos" w:hAnsi="Aptos" w:cstheme="minorHAnsi"/>
          <w:b/>
          <w:bCs/>
        </w:rPr>
        <w:t>r</w:t>
      </w:r>
      <w:r>
        <w:rPr>
          <w:rFonts w:ascii="Aptos" w:hAnsi="Aptos" w:cstheme="minorHAnsi"/>
          <w:b/>
          <w:bCs/>
        </w:rPr>
        <w:t xml:space="preserve">ozbudowę systemu </w:t>
      </w:r>
      <w:r>
        <w:rPr>
          <w:rFonts w:ascii="Aptos" w:hAnsi="Aptos" w:cstheme="minorHAnsi"/>
          <w:b/>
          <w:bCs/>
        </w:rPr>
        <w:br/>
        <w:t xml:space="preserve">-Baza IRJP, </w:t>
      </w:r>
      <w:r w:rsidRPr="00887D58">
        <w:rPr>
          <w:rFonts w:ascii="Aptos" w:hAnsi="Aptos" w:cstheme="minorHAnsi"/>
        </w:rPr>
        <w:t>numer postępowania</w:t>
      </w:r>
      <w:r w:rsidRPr="00982A09">
        <w:rPr>
          <w:rFonts w:ascii="Aptos" w:hAnsi="Aptos" w:cstheme="minorHAnsi"/>
        </w:rPr>
        <w:t xml:space="preserve">: </w:t>
      </w:r>
      <w:r w:rsidRPr="00982A09">
        <w:rPr>
          <w:rFonts w:ascii="Aptos" w:hAnsi="Aptos"/>
          <w:b/>
          <w:bCs/>
        </w:rPr>
        <w:t>DAO.261.1.202</w:t>
      </w:r>
      <w:r>
        <w:rPr>
          <w:rFonts w:ascii="Aptos" w:hAnsi="Aptos"/>
          <w:b/>
          <w:bCs/>
        </w:rPr>
        <w:t>6</w:t>
      </w:r>
      <w:r w:rsidR="002F5B76">
        <w:rPr>
          <w:rFonts w:ascii="Aptos" w:hAnsi="Aptos"/>
          <w:b/>
          <w:bCs/>
        </w:rPr>
        <w:t xml:space="preserve">, </w:t>
      </w:r>
      <w:r w:rsidR="002F5B76" w:rsidRPr="00C11F11">
        <w:rPr>
          <w:rFonts w:ascii="Aptos" w:hAnsi="Aptos"/>
        </w:rPr>
        <w:t>p</w:t>
      </w:r>
      <w:r w:rsidRPr="00C11F11">
        <w:rPr>
          <w:rFonts w:ascii="Aptos" w:hAnsi="Aptos"/>
          <w:spacing w:val="-2"/>
          <w:lang w:eastAsia="ar-SA"/>
        </w:rPr>
        <w:t xml:space="preserve">rzedkładam niniejszy formularz w celu wykazania </w:t>
      </w:r>
      <w:r w:rsidRPr="00C11F11">
        <w:rPr>
          <w:rFonts w:ascii="Aptos" w:hAnsi="Aptos"/>
          <w:bCs/>
          <w:spacing w:val="-2"/>
          <w:lang w:eastAsia="ar-SA"/>
        </w:rPr>
        <w:t xml:space="preserve">doświadczenia osób, wyznaczonych do realizacji zamówienia na stanowiskach, o których mowa w kryterium oceny ofert opisanym w </w:t>
      </w:r>
      <w:r>
        <w:rPr>
          <w:rFonts w:ascii="Aptos" w:hAnsi="Aptos"/>
          <w:bCs/>
          <w:spacing w:val="-2"/>
          <w:lang w:eastAsia="ar-SA"/>
        </w:rPr>
        <w:t>rozdz. 17</w:t>
      </w:r>
      <w:r w:rsidRPr="00C11F11">
        <w:rPr>
          <w:rFonts w:ascii="Aptos" w:hAnsi="Aptos"/>
          <w:bCs/>
          <w:spacing w:val="-2"/>
          <w:lang w:eastAsia="ar-SA"/>
        </w:rPr>
        <w:t xml:space="preserve"> </w:t>
      </w:r>
      <w:r>
        <w:rPr>
          <w:rFonts w:ascii="Aptos" w:hAnsi="Aptos"/>
          <w:bCs/>
          <w:spacing w:val="-2"/>
          <w:lang w:eastAsia="ar-SA"/>
        </w:rPr>
        <w:t>SWZ</w:t>
      </w:r>
      <w:r w:rsidRPr="00C11F11">
        <w:rPr>
          <w:rFonts w:ascii="Aptos" w:hAnsi="Aptos"/>
          <w:bCs/>
          <w:spacing w:val="-2"/>
          <w:lang w:eastAsia="ar-SA"/>
        </w:rPr>
        <w:t>.</w:t>
      </w:r>
    </w:p>
    <w:tbl>
      <w:tblPr>
        <w:tblW w:w="50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1525"/>
        <w:gridCol w:w="5574"/>
        <w:gridCol w:w="7"/>
      </w:tblGrid>
      <w:tr w:rsidR="00862EB6" w:rsidRPr="00862EB6" w14:paraId="7D1C5CDF" w14:textId="77777777" w:rsidTr="00C11F11">
        <w:trPr>
          <w:gridAfter w:val="1"/>
          <w:wAfter w:w="4" w:type="pct"/>
          <w:trHeight w:val="734"/>
        </w:trPr>
        <w:tc>
          <w:tcPr>
            <w:tcW w:w="1104" w:type="pct"/>
            <w:shd w:val="clear" w:color="auto" w:fill="D9D9D9" w:themeFill="background1" w:themeFillShade="D9"/>
            <w:vAlign w:val="center"/>
            <w:hideMark/>
          </w:tcPr>
          <w:p w14:paraId="2F37F501" w14:textId="77777777" w:rsidR="00862EB6" w:rsidRPr="00C11F11" w:rsidRDefault="00862EB6" w:rsidP="002009BA">
            <w:pPr>
              <w:jc w:val="center"/>
              <w:rPr>
                <w:rFonts w:ascii="Aptos" w:hAnsi="Aptos"/>
                <w:b/>
                <w:bCs/>
              </w:rPr>
            </w:pPr>
            <w:r w:rsidRPr="00C11F11">
              <w:rPr>
                <w:rFonts w:ascii="Aptos" w:hAnsi="Aptos"/>
                <w:b/>
                <w:bCs/>
              </w:rPr>
              <w:t>Funkcja</w:t>
            </w:r>
          </w:p>
        </w:tc>
        <w:tc>
          <w:tcPr>
            <w:tcW w:w="836" w:type="pct"/>
            <w:shd w:val="clear" w:color="auto" w:fill="D9D9D9" w:themeFill="background1" w:themeFillShade="D9"/>
            <w:vAlign w:val="center"/>
            <w:hideMark/>
          </w:tcPr>
          <w:p w14:paraId="10BF03D4" w14:textId="77777777" w:rsidR="00862EB6" w:rsidRPr="00C11F11" w:rsidRDefault="00862EB6" w:rsidP="002009BA">
            <w:pPr>
              <w:jc w:val="center"/>
              <w:rPr>
                <w:rFonts w:ascii="Aptos" w:hAnsi="Aptos"/>
                <w:b/>
                <w:bCs/>
              </w:rPr>
            </w:pPr>
            <w:r w:rsidRPr="00C11F11">
              <w:rPr>
                <w:rFonts w:ascii="Aptos" w:hAnsi="Aptos"/>
                <w:b/>
                <w:bCs/>
              </w:rPr>
              <w:t xml:space="preserve">Imię i nazwisko osoby wskazanej do pełnienia funkcji </w:t>
            </w:r>
          </w:p>
        </w:tc>
        <w:tc>
          <w:tcPr>
            <w:tcW w:w="3056" w:type="pct"/>
            <w:shd w:val="clear" w:color="auto" w:fill="D9D9D9" w:themeFill="background1" w:themeFillShade="D9"/>
            <w:vAlign w:val="center"/>
            <w:hideMark/>
          </w:tcPr>
          <w:p w14:paraId="0B02950A" w14:textId="77777777" w:rsidR="00862EB6" w:rsidRPr="00C11F11" w:rsidRDefault="00862EB6" w:rsidP="002009BA">
            <w:pPr>
              <w:jc w:val="center"/>
              <w:rPr>
                <w:rFonts w:ascii="Aptos" w:hAnsi="Aptos"/>
                <w:b/>
                <w:bCs/>
              </w:rPr>
            </w:pPr>
            <w:r w:rsidRPr="00C11F11">
              <w:rPr>
                <w:rFonts w:ascii="Aptos" w:hAnsi="Aptos"/>
                <w:b/>
                <w:bCs/>
              </w:rPr>
              <w:t>Informacje dotyczące doświadczenia</w:t>
            </w:r>
          </w:p>
        </w:tc>
      </w:tr>
      <w:tr w:rsidR="00862EB6" w:rsidRPr="00862EB6" w14:paraId="0E6847BF" w14:textId="77777777" w:rsidTr="002009BA">
        <w:trPr>
          <w:trHeight w:val="563"/>
        </w:trPr>
        <w:tc>
          <w:tcPr>
            <w:tcW w:w="5000" w:type="pct"/>
            <w:gridSpan w:val="4"/>
          </w:tcPr>
          <w:p w14:paraId="4423D8B6" w14:textId="77777777" w:rsidR="00862EB6" w:rsidRPr="00C11F11" w:rsidRDefault="00862EB6" w:rsidP="002009BA">
            <w:pPr>
              <w:ind w:left="720"/>
              <w:rPr>
                <w:rFonts w:ascii="Aptos" w:hAnsi="Aptos"/>
              </w:rPr>
            </w:pPr>
          </w:p>
          <w:p w14:paraId="0142CAC6" w14:textId="77777777" w:rsidR="00862EB6" w:rsidRPr="00C11F11" w:rsidRDefault="00862EB6" w:rsidP="002F54A8">
            <w:pPr>
              <w:numPr>
                <w:ilvl w:val="0"/>
                <w:numId w:val="69"/>
              </w:numPr>
              <w:spacing w:after="0" w:line="240" w:lineRule="auto"/>
              <w:ind w:left="414" w:hanging="357"/>
              <w:jc w:val="center"/>
              <w:rPr>
                <w:rFonts w:ascii="Aptos" w:hAnsi="Aptos"/>
                <w:b/>
                <w:bCs/>
              </w:rPr>
            </w:pPr>
            <w:r w:rsidRPr="00C11F11">
              <w:rPr>
                <w:rFonts w:ascii="Aptos" w:hAnsi="Aptos"/>
                <w:b/>
                <w:bCs/>
              </w:rPr>
              <w:t>Kryterium „Doświadczenie kierownika projektu” (DKP)</w:t>
            </w:r>
          </w:p>
          <w:p w14:paraId="2E3DA824" w14:textId="4B277255" w:rsidR="00862EB6" w:rsidRPr="00C11F11" w:rsidRDefault="00862EB6" w:rsidP="00C11F11">
            <w:pPr>
              <w:pStyle w:val="Tekstpodstawowywcity21"/>
              <w:spacing w:after="60" w:line="280" w:lineRule="exact"/>
              <w:ind w:left="2608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862EB6" w:rsidRPr="00862EB6" w14:paraId="1E5BAFD8" w14:textId="77777777" w:rsidTr="00C11F11">
        <w:trPr>
          <w:gridAfter w:val="1"/>
          <w:wAfter w:w="4" w:type="pct"/>
          <w:trHeight w:val="1550"/>
        </w:trPr>
        <w:tc>
          <w:tcPr>
            <w:tcW w:w="1104" w:type="pct"/>
            <w:vAlign w:val="center"/>
          </w:tcPr>
          <w:p w14:paraId="5195159F" w14:textId="7FDC212E" w:rsidR="00862EB6" w:rsidRPr="00C11F11" w:rsidRDefault="00862EB6" w:rsidP="002009BA">
            <w:pPr>
              <w:spacing w:before="240" w:line="276" w:lineRule="auto"/>
              <w:ind w:left="67"/>
              <w:jc w:val="both"/>
              <w:rPr>
                <w:rFonts w:ascii="Aptos" w:hAnsi="Aptos"/>
                <w:b/>
                <w:bCs/>
              </w:rPr>
            </w:pPr>
            <w:r w:rsidRPr="00C11F11">
              <w:rPr>
                <w:rFonts w:ascii="Aptos" w:hAnsi="Aptos"/>
                <w:b/>
                <w:bCs/>
              </w:rPr>
              <w:t>Kierownik projektu</w:t>
            </w:r>
          </w:p>
        </w:tc>
        <w:tc>
          <w:tcPr>
            <w:tcW w:w="836" w:type="pct"/>
            <w:vAlign w:val="center"/>
          </w:tcPr>
          <w:p w14:paraId="5F6B472E" w14:textId="7896FB24" w:rsidR="00862EB6" w:rsidRPr="00C11F11" w:rsidRDefault="002F5B76" w:rsidP="00C11F11">
            <w:pPr>
              <w:spacing w:before="120"/>
              <w:jc w:val="center"/>
              <w:rPr>
                <w:rFonts w:ascii="Aptos" w:hAnsi="Aptos"/>
              </w:rPr>
            </w:pPr>
            <w:r>
              <w:rPr>
                <w:rFonts w:ascii="Aptos" w:hAnsi="Aptos"/>
              </w:rPr>
              <w:t>……………..</w:t>
            </w:r>
          </w:p>
        </w:tc>
        <w:tc>
          <w:tcPr>
            <w:tcW w:w="3056" w:type="pct"/>
          </w:tcPr>
          <w:p w14:paraId="3196A86C" w14:textId="195D168C" w:rsidR="00862EB6" w:rsidRPr="00C11F11" w:rsidRDefault="00862EB6" w:rsidP="002009BA">
            <w:pPr>
              <w:spacing w:before="120"/>
              <w:jc w:val="both"/>
              <w:rPr>
                <w:rFonts w:ascii="Aptos" w:hAnsi="Aptos"/>
              </w:rPr>
            </w:pPr>
            <w:r w:rsidRPr="00C11F11">
              <w:rPr>
                <w:rFonts w:ascii="Aptos" w:hAnsi="Aptos"/>
              </w:rPr>
              <w:t>Wymagana liczba osób: 1 osoba</w:t>
            </w:r>
            <w:r w:rsidRPr="00C11F11">
              <w:rPr>
                <w:rFonts w:ascii="Aptos" w:hAnsi="Aptos"/>
                <w:b/>
              </w:rPr>
              <w:t xml:space="preserve"> </w:t>
            </w:r>
            <w:r>
              <w:rPr>
                <w:rFonts w:ascii="Aptos" w:hAnsi="Aptos"/>
              </w:rPr>
              <w:t xml:space="preserve">posiadająca wykształcenie wyższe informatyczne </w:t>
            </w:r>
          </w:p>
          <w:p w14:paraId="7BC8029C" w14:textId="63B53C45" w:rsidR="00862EB6" w:rsidRPr="00C11F11" w:rsidRDefault="00862EB6" w:rsidP="002009BA">
            <w:pPr>
              <w:jc w:val="both"/>
              <w:rPr>
                <w:rFonts w:ascii="Aptos" w:hAnsi="Aptos"/>
              </w:rPr>
            </w:pPr>
            <w:r w:rsidRPr="00C11F11">
              <w:rPr>
                <w:rFonts w:ascii="Aptos" w:hAnsi="Aptos"/>
              </w:rPr>
              <w:t>…………………………………………………………………………</w:t>
            </w:r>
          </w:p>
          <w:p w14:paraId="43191089" w14:textId="074E636A" w:rsidR="00862EB6" w:rsidRPr="00C11F11" w:rsidRDefault="00862EB6" w:rsidP="00C11F11">
            <w:pPr>
              <w:pStyle w:val="Default"/>
              <w:ind w:hanging="2"/>
              <w:jc w:val="center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C11F11">
              <w:rPr>
                <w:rFonts w:ascii="Aptos" w:hAnsi="Aptos"/>
                <w:i/>
                <w:iCs/>
                <w:sz w:val="20"/>
                <w:szCs w:val="20"/>
              </w:rPr>
              <w:t xml:space="preserve">(podać </w:t>
            </w:r>
            <w:r w:rsidR="00655CA5" w:rsidRPr="00C11F11">
              <w:rPr>
                <w:rFonts w:ascii="Aptos" w:hAnsi="Aptos" w:cstheme="minorHAnsi"/>
                <w:i/>
                <w:iCs/>
                <w:sz w:val="20"/>
                <w:szCs w:val="20"/>
              </w:rPr>
              <w:t xml:space="preserve">(podać tytuł i nazwę kierunku/kierunków studiów, ze wskazaniem Uczelni oraz z podaniem stopnia/tytułu naukowego) </w:t>
            </w:r>
          </w:p>
          <w:p w14:paraId="1CCB096B" w14:textId="4EF33895" w:rsidR="00655CA5" w:rsidRDefault="00862EB6" w:rsidP="002009BA">
            <w:pPr>
              <w:spacing w:before="120"/>
              <w:jc w:val="both"/>
              <w:rPr>
                <w:rFonts w:ascii="Aptos" w:hAnsi="Aptos"/>
                <w:bCs/>
              </w:rPr>
            </w:pPr>
            <w:r w:rsidRPr="00C11F11">
              <w:rPr>
                <w:rFonts w:ascii="Aptos" w:hAnsi="Aptos"/>
                <w:bCs/>
              </w:rPr>
              <w:t xml:space="preserve">Wskazana osoba </w:t>
            </w:r>
            <w:r w:rsidR="00655CA5" w:rsidRPr="00CE6A7B">
              <w:rPr>
                <w:rFonts w:ascii="Aptos" w:eastAsia="Palatino Linotype" w:hAnsi="Aptos"/>
                <w:lang w:eastAsia="pl-PL"/>
              </w:rPr>
              <w:t>pełnił</w:t>
            </w:r>
            <w:r w:rsidR="00655CA5">
              <w:rPr>
                <w:rFonts w:ascii="Aptos" w:eastAsia="Palatino Linotype" w:hAnsi="Aptos"/>
                <w:lang w:eastAsia="pl-PL"/>
              </w:rPr>
              <w:t xml:space="preserve">a </w:t>
            </w:r>
            <w:r w:rsidR="00655CA5" w:rsidRPr="00CE6A7B">
              <w:rPr>
                <w:rFonts w:ascii="Aptos" w:eastAsia="Palatino Linotype" w:hAnsi="Aptos"/>
                <w:lang w:eastAsia="pl-PL"/>
              </w:rPr>
              <w:t xml:space="preserve">funkcję kierownika lub koordynatora 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przy realizacji </w:t>
            </w:r>
            <w:r w:rsidR="00655CA5" w:rsidRPr="00CE6A7B">
              <w:rPr>
                <w:rFonts w:ascii="Aptos" w:eastAsia="Palatino Linotype" w:hAnsi="Aptos"/>
                <w:lang w:eastAsia="pl-PL"/>
              </w:rPr>
              <w:t xml:space="preserve">projektu </w:t>
            </w:r>
            <w:r w:rsidR="00655CA5">
              <w:rPr>
                <w:rFonts w:ascii="Aptos" w:eastAsia="Palatino Linotype" w:hAnsi="Aptos"/>
                <w:lang w:eastAsia="pl-PL"/>
              </w:rPr>
              <w:t>i</w:t>
            </w:r>
            <w:r w:rsidR="00655CA5" w:rsidRPr="00CE6A7B">
              <w:rPr>
                <w:rFonts w:ascii="Aptos" w:eastAsia="Palatino Linotype" w:hAnsi="Aptos"/>
                <w:lang w:eastAsia="pl-PL"/>
              </w:rPr>
              <w:t>nformatyczn</w:t>
            </w:r>
            <w:r w:rsidR="00655CA5">
              <w:rPr>
                <w:rFonts w:ascii="Aptos" w:eastAsia="Palatino Linotype" w:hAnsi="Aptos"/>
                <w:lang w:eastAsia="pl-PL"/>
              </w:rPr>
              <w:t>ego obejmującego swoim zakresem minimum budowę i zarządzanie bazą danych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 o wartości minimum 250 000,00 zł każdy, </w:t>
            </w:r>
            <w:r w:rsidRPr="00C11F11">
              <w:rPr>
                <w:rFonts w:ascii="Aptos" w:hAnsi="Aptos"/>
                <w:bCs/>
              </w:rPr>
              <w:t xml:space="preserve">w okresie ostatnich </w:t>
            </w:r>
            <w:r w:rsidR="00655CA5">
              <w:rPr>
                <w:rFonts w:ascii="Aptos" w:hAnsi="Aptos"/>
                <w:bCs/>
              </w:rPr>
              <w:t>5</w:t>
            </w:r>
            <w:r w:rsidRPr="00C11F11">
              <w:rPr>
                <w:rFonts w:ascii="Aptos" w:hAnsi="Aptos"/>
                <w:bCs/>
              </w:rPr>
              <w:t xml:space="preserve"> lat  przed upływem terminu składania ofert </w:t>
            </w:r>
            <w:r w:rsidRPr="00C11F11">
              <w:rPr>
                <w:rFonts w:ascii="Aptos" w:hAnsi="Aptos"/>
                <w:b/>
              </w:rPr>
              <w:t xml:space="preserve">…………. </w:t>
            </w:r>
            <w:r w:rsidRPr="00C11F11">
              <w:rPr>
                <w:rFonts w:ascii="Aptos" w:hAnsi="Aptos"/>
                <w:b/>
                <w:i/>
                <w:iCs/>
              </w:rPr>
              <w:t>(podać ilość)</w:t>
            </w:r>
            <w:r w:rsidRPr="00C11F11">
              <w:rPr>
                <w:rFonts w:ascii="Aptos" w:hAnsi="Aptos"/>
                <w:bCs/>
              </w:rPr>
              <w:t xml:space="preserve"> </w:t>
            </w:r>
          </w:p>
          <w:p w14:paraId="106CEFE3" w14:textId="547B24B6" w:rsidR="00862EB6" w:rsidRPr="00C11F11" w:rsidRDefault="00862EB6" w:rsidP="002F54A8">
            <w:pPr>
              <w:numPr>
                <w:ilvl w:val="0"/>
                <w:numId w:val="68"/>
              </w:numPr>
              <w:spacing w:before="120" w:after="0" w:line="240" w:lineRule="auto"/>
              <w:ind w:left="292"/>
              <w:jc w:val="both"/>
              <w:rPr>
                <w:rFonts w:ascii="Aptos" w:hAnsi="Aptos"/>
                <w:bCs/>
              </w:rPr>
            </w:pPr>
            <w:r w:rsidRPr="00C11F11">
              <w:rPr>
                <w:rFonts w:ascii="Aptos" w:hAnsi="Aptos"/>
                <w:bCs/>
              </w:rPr>
              <w:t>…………………………………………………………………………</w:t>
            </w:r>
          </w:p>
          <w:p w14:paraId="705D781F" w14:textId="3A7882C0" w:rsidR="00862EB6" w:rsidRPr="00C11F11" w:rsidRDefault="00862EB6" w:rsidP="002F54A8">
            <w:pPr>
              <w:numPr>
                <w:ilvl w:val="0"/>
                <w:numId w:val="68"/>
              </w:numPr>
              <w:spacing w:before="120" w:after="0" w:line="240" w:lineRule="auto"/>
              <w:ind w:left="292"/>
              <w:jc w:val="both"/>
              <w:rPr>
                <w:rFonts w:ascii="Aptos" w:hAnsi="Aptos"/>
                <w:bCs/>
              </w:rPr>
            </w:pPr>
            <w:r w:rsidRPr="00C11F11">
              <w:rPr>
                <w:rFonts w:ascii="Aptos" w:hAnsi="Aptos"/>
                <w:bCs/>
              </w:rPr>
              <w:t>…………………………………………………………………………</w:t>
            </w:r>
          </w:p>
          <w:p w14:paraId="4DA58228" w14:textId="04912E7F" w:rsidR="00862EB6" w:rsidRDefault="00862EB6" w:rsidP="002F54A8">
            <w:pPr>
              <w:numPr>
                <w:ilvl w:val="0"/>
                <w:numId w:val="68"/>
              </w:numPr>
              <w:spacing w:before="120" w:after="0" w:line="240" w:lineRule="auto"/>
              <w:ind w:left="292"/>
              <w:jc w:val="both"/>
              <w:rPr>
                <w:rFonts w:ascii="Aptos" w:hAnsi="Aptos"/>
                <w:bCs/>
              </w:rPr>
            </w:pPr>
            <w:r w:rsidRPr="00C11F11">
              <w:rPr>
                <w:rFonts w:ascii="Aptos" w:hAnsi="Aptos"/>
                <w:bCs/>
              </w:rPr>
              <w:t>…………………………………………………………………………</w:t>
            </w:r>
          </w:p>
          <w:p w14:paraId="617F0C99" w14:textId="397C0392" w:rsidR="00862EB6" w:rsidRDefault="00862EB6" w:rsidP="002F54A8">
            <w:pPr>
              <w:numPr>
                <w:ilvl w:val="0"/>
                <w:numId w:val="68"/>
              </w:numPr>
              <w:spacing w:before="120" w:after="0" w:line="240" w:lineRule="auto"/>
              <w:ind w:left="292"/>
              <w:jc w:val="both"/>
              <w:rPr>
                <w:rFonts w:ascii="Aptos" w:hAnsi="Aptos"/>
                <w:bCs/>
              </w:rPr>
            </w:pPr>
            <w:r w:rsidRPr="00C11F11">
              <w:rPr>
                <w:rFonts w:ascii="Aptos" w:hAnsi="Aptos"/>
                <w:bCs/>
              </w:rPr>
              <w:t>…………………………………………………………………………</w:t>
            </w:r>
          </w:p>
          <w:p w14:paraId="62134224" w14:textId="3B7D8A08" w:rsidR="00862EB6" w:rsidRDefault="00862EB6" w:rsidP="002F54A8">
            <w:pPr>
              <w:numPr>
                <w:ilvl w:val="0"/>
                <w:numId w:val="68"/>
              </w:numPr>
              <w:spacing w:before="120" w:after="0" w:line="240" w:lineRule="auto"/>
              <w:ind w:left="292"/>
              <w:jc w:val="both"/>
              <w:rPr>
                <w:rFonts w:ascii="Aptos" w:hAnsi="Aptos"/>
                <w:bCs/>
              </w:rPr>
            </w:pPr>
            <w:r w:rsidRPr="00C11F11">
              <w:rPr>
                <w:rFonts w:ascii="Aptos" w:hAnsi="Aptos"/>
                <w:bCs/>
              </w:rPr>
              <w:t>…………………………………………………………………………</w:t>
            </w:r>
          </w:p>
          <w:p w14:paraId="17DD42E3" w14:textId="16F31A44" w:rsidR="00862EB6" w:rsidRPr="00C11F11" w:rsidRDefault="00862EB6" w:rsidP="00C11F11">
            <w:pPr>
              <w:spacing w:before="120"/>
              <w:jc w:val="center"/>
              <w:rPr>
                <w:rFonts w:ascii="Aptos" w:hAnsi="Aptos"/>
                <w:bCs/>
                <w:i/>
                <w:iCs/>
                <w:sz w:val="20"/>
                <w:szCs w:val="20"/>
              </w:rPr>
            </w:pPr>
            <w:r w:rsidRPr="00C11F11">
              <w:rPr>
                <w:rFonts w:ascii="Aptos" w:hAnsi="Aptos"/>
                <w:bCs/>
                <w:i/>
                <w:iCs/>
                <w:sz w:val="20"/>
                <w:szCs w:val="20"/>
              </w:rPr>
              <w:lastRenderedPageBreak/>
              <w:t xml:space="preserve">[Nazwa </w:t>
            </w:r>
            <w:r w:rsidR="00655CA5" w:rsidRPr="00C11F11">
              <w:rPr>
                <w:rFonts w:ascii="Aptos" w:hAnsi="Aptos"/>
                <w:bCs/>
                <w:i/>
                <w:iCs/>
                <w:sz w:val="20"/>
                <w:szCs w:val="20"/>
              </w:rPr>
              <w:t>projektu informatycznego</w:t>
            </w:r>
            <w:r w:rsidRPr="00C11F11">
              <w:rPr>
                <w:rFonts w:ascii="Aptos" w:hAnsi="Aptos"/>
                <w:bCs/>
                <w:i/>
                <w:iCs/>
                <w:sz w:val="20"/>
                <w:szCs w:val="20"/>
              </w:rPr>
              <w:t>; zakres (</w:t>
            </w:r>
            <w:r w:rsidR="00655CA5" w:rsidRPr="00C11F11">
              <w:rPr>
                <w:rFonts w:ascii="Aptos" w:eastAsia="Palatino Linotype" w:hAnsi="Aptos"/>
                <w:i/>
                <w:iCs/>
                <w:sz w:val="20"/>
                <w:szCs w:val="20"/>
                <w:lang w:eastAsia="pl-PL"/>
              </w:rPr>
              <w:t>budow</w:t>
            </w:r>
            <w:r w:rsidR="002F5B76">
              <w:rPr>
                <w:rFonts w:ascii="Aptos" w:eastAsia="Palatino Linotype" w:hAnsi="Aptos"/>
                <w:i/>
                <w:iCs/>
                <w:sz w:val="20"/>
                <w:szCs w:val="20"/>
                <w:lang w:eastAsia="pl-PL"/>
              </w:rPr>
              <w:t>a</w:t>
            </w:r>
            <w:r w:rsidR="00655CA5" w:rsidRPr="00C11F11">
              <w:rPr>
                <w:rFonts w:ascii="Aptos" w:eastAsia="Palatino Linotype" w:hAnsi="Aptos"/>
                <w:i/>
                <w:iCs/>
                <w:sz w:val="20"/>
                <w:szCs w:val="20"/>
                <w:lang w:eastAsia="pl-PL"/>
              </w:rPr>
              <w:t xml:space="preserve"> i zarządzanie bazą danych</w:t>
            </w:r>
            <w:r w:rsidRPr="00C11F11"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); pełniona funkcja/stanowisko; data opracowania; data wystawienia Protokołu odbioru </w:t>
            </w:r>
            <w:r w:rsidR="00655CA5"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projektu </w:t>
            </w:r>
            <w:r w:rsidR="00655CA5" w:rsidRPr="00C11F11">
              <w:rPr>
                <w:rFonts w:ascii="Aptos" w:hAnsi="Aptos"/>
                <w:bCs/>
                <w:i/>
                <w:iCs/>
                <w:sz w:val="20"/>
                <w:szCs w:val="20"/>
              </w:rPr>
              <w:t>informatycznego</w:t>
            </w:r>
            <w:r w:rsidRPr="00C11F11"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 lub dokumentu równoważnego; Zamawiający/Zlecający]</w:t>
            </w:r>
          </w:p>
        </w:tc>
      </w:tr>
      <w:tr w:rsidR="00862EB6" w:rsidRPr="00862EB6" w14:paraId="2A4637A2" w14:textId="77777777" w:rsidTr="002009BA">
        <w:trPr>
          <w:gridAfter w:val="1"/>
          <w:wAfter w:w="4" w:type="pct"/>
          <w:trHeight w:val="551"/>
        </w:trPr>
        <w:tc>
          <w:tcPr>
            <w:tcW w:w="4996" w:type="pct"/>
            <w:gridSpan w:val="3"/>
          </w:tcPr>
          <w:p w14:paraId="3E75BFD8" w14:textId="77777777" w:rsidR="00862EB6" w:rsidRPr="00C11F11" w:rsidRDefault="00862EB6" w:rsidP="002009BA">
            <w:pPr>
              <w:ind w:left="1080"/>
              <w:rPr>
                <w:rFonts w:ascii="Aptos" w:hAnsi="Aptos"/>
              </w:rPr>
            </w:pPr>
          </w:p>
          <w:p w14:paraId="1D8E53C7" w14:textId="46CBCEFE" w:rsidR="00862EB6" w:rsidRPr="00C11F11" w:rsidRDefault="00862EB6" w:rsidP="002F54A8">
            <w:pPr>
              <w:numPr>
                <w:ilvl w:val="0"/>
                <w:numId w:val="69"/>
              </w:numPr>
              <w:spacing w:after="0" w:line="240" w:lineRule="auto"/>
              <w:ind w:left="57" w:firstLine="510"/>
              <w:rPr>
                <w:rFonts w:ascii="Aptos" w:hAnsi="Aptos"/>
                <w:b/>
                <w:bCs/>
              </w:rPr>
            </w:pPr>
            <w:r w:rsidRPr="00C11F11">
              <w:rPr>
                <w:rFonts w:ascii="Aptos" w:hAnsi="Aptos"/>
                <w:b/>
                <w:bCs/>
              </w:rPr>
              <w:t xml:space="preserve">Kryterium „Doświadczenie </w:t>
            </w:r>
            <w:r w:rsidR="002F5B76">
              <w:rPr>
                <w:rFonts w:ascii="Aptos" w:hAnsi="Aptos"/>
                <w:b/>
                <w:bCs/>
              </w:rPr>
              <w:t>Architekta oprogramowania</w:t>
            </w:r>
            <w:r w:rsidRPr="00C11F11">
              <w:rPr>
                <w:rFonts w:ascii="Aptos" w:hAnsi="Aptos"/>
                <w:b/>
                <w:bCs/>
              </w:rPr>
              <w:t>” (D</w:t>
            </w:r>
            <w:r w:rsidR="002F5B76">
              <w:rPr>
                <w:rFonts w:ascii="Aptos" w:hAnsi="Aptos"/>
                <w:b/>
                <w:bCs/>
              </w:rPr>
              <w:t>AO</w:t>
            </w:r>
            <w:r w:rsidRPr="00C11F11">
              <w:rPr>
                <w:rFonts w:ascii="Aptos" w:hAnsi="Aptos"/>
                <w:b/>
                <w:bCs/>
              </w:rPr>
              <w:t>)</w:t>
            </w:r>
          </w:p>
          <w:p w14:paraId="464D9B28" w14:textId="77777777" w:rsidR="00655CA5" w:rsidRPr="00C11F11" w:rsidRDefault="00655CA5" w:rsidP="00C11F11">
            <w:pPr>
              <w:spacing w:after="0" w:line="240" w:lineRule="auto"/>
              <w:ind w:left="567"/>
              <w:rPr>
                <w:rFonts w:ascii="Aptos" w:hAnsi="Aptos"/>
              </w:rPr>
            </w:pPr>
          </w:p>
        </w:tc>
      </w:tr>
      <w:tr w:rsidR="00862EB6" w:rsidRPr="00862EB6" w14:paraId="6A71F413" w14:textId="77777777" w:rsidTr="00C11F11">
        <w:trPr>
          <w:gridAfter w:val="1"/>
          <w:wAfter w:w="4" w:type="pct"/>
          <w:trHeight w:val="1550"/>
        </w:trPr>
        <w:tc>
          <w:tcPr>
            <w:tcW w:w="1104" w:type="pct"/>
            <w:vAlign w:val="center"/>
          </w:tcPr>
          <w:p w14:paraId="62D0FD1E" w14:textId="77777777" w:rsidR="00862EB6" w:rsidRPr="00C11F11" w:rsidRDefault="00862EB6" w:rsidP="002009BA">
            <w:pPr>
              <w:spacing w:before="240" w:line="276" w:lineRule="auto"/>
              <w:ind w:left="67"/>
              <w:jc w:val="both"/>
              <w:rPr>
                <w:rFonts w:ascii="Aptos" w:hAnsi="Aptos"/>
              </w:rPr>
            </w:pPr>
          </w:p>
          <w:p w14:paraId="068B5BBE" w14:textId="778D44EC" w:rsidR="00862EB6" w:rsidRPr="00C11F11" w:rsidRDefault="00862EB6" w:rsidP="002009BA">
            <w:pPr>
              <w:spacing w:before="240" w:line="276" w:lineRule="auto"/>
              <w:ind w:left="67"/>
              <w:jc w:val="both"/>
              <w:rPr>
                <w:rFonts w:ascii="Aptos" w:hAnsi="Aptos"/>
                <w:b/>
                <w:bCs/>
              </w:rPr>
            </w:pPr>
            <w:r w:rsidRPr="00C11F11">
              <w:rPr>
                <w:rFonts w:ascii="Aptos" w:hAnsi="Aptos"/>
                <w:b/>
                <w:bCs/>
              </w:rPr>
              <w:t>Architekt oprogramowania</w:t>
            </w:r>
          </w:p>
        </w:tc>
        <w:tc>
          <w:tcPr>
            <w:tcW w:w="836" w:type="pct"/>
            <w:vAlign w:val="center"/>
          </w:tcPr>
          <w:p w14:paraId="2B4B3475" w14:textId="7BCE8319" w:rsidR="00862EB6" w:rsidRPr="00C11F11" w:rsidRDefault="002F5B76" w:rsidP="00C11F11">
            <w:pPr>
              <w:spacing w:before="120"/>
              <w:jc w:val="center"/>
              <w:rPr>
                <w:rFonts w:ascii="Aptos" w:hAnsi="Aptos"/>
              </w:rPr>
            </w:pPr>
            <w:r>
              <w:rPr>
                <w:rFonts w:ascii="Aptos" w:hAnsi="Aptos"/>
              </w:rPr>
              <w:t>………………..</w:t>
            </w:r>
          </w:p>
        </w:tc>
        <w:tc>
          <w:tcPr>
            <w:tcW w:w="3056" w:type="pct"/>
          </w:tcPr>
          <w:p w14:paraId="35DB428B" w14:textId="77777777" w:rsidR="00655CA5" w:rsidRPr="002009BA" w:rsidRDefault="00655CA5" w:rsidP="00655CA5">
            <w:pPr>
              <w:spacing w:before="120"/>
              <w:jc w:val="both"/>
              <w:rPr>
                <w:rFonts w:ascii="Aptos" w:hAnsi="Aptos"/>
              </w:rPr>
            </w:pPr>
            <w:r w:rsidRPr="002009BA">
              <w:rPr>
                <w:rFonts w:ascii="Aptos" w:hAnsi="Aptos"/>
              </w:rPr>
              <w:t>Wymagana liczba osób: 1 osoba</w:t>
            </w:r>
            <w:r w:rsidRPr="002009BA">
              <w:rPr>
                <w:rFonts w:ascii="Aptos" w:hAnsi="Aptos"/>
                <w:b/>
              </w:rPr>
              <w:t xml:space="preserve"> </w:t>
            </w:r>
            <w:r>
              <w:rPr>
                <w:rFonts w:ascii="Aptos" w:hAnsi="Aptos"/>
              </w:rPr>
              <w:t xml:space="preserve">posiadająca wykształcenie wyższe informatyczne </w:t>
            </w:r>
          </w:p>
          <w:p w14:paraId="379496CE" w14:textId="77777777" w:rsidR="00655CA5" w:rsidRPr="002009BA" w:rsidRDefault="00655CA5" w:rsidP="00655CA5">
            <w:pPr>
              <w:jc w:val="both"/>
              <w:rPr>
                <w:rFonts w:ascii="Aptos" w:hAnsi="Aptos"/>
              </w:rPr>
            </w:pPr>
            <w:r w:rsidRPr="002009BA">
              <w:rPr>
                <w:rFonts w:ascii="Aptos" w:hAnsi="Aptos"/>
              </w:rPr>
              <w:t>…………………………………………………………………………</w:t>
            </w:r>
          </w:p>
          <w:p w14:paraId="5A6A1B2D" w14:textId="77777777" w:rsidR="00655CA5" w:rsidRPr="002009BA" w:rsidRDefault="00655CA5" w:rsidP="00655CA5">
            <w:pPr>
              <w:pStyle w:val="Default"/>
              <w:ind w:hanging="2"/>
              <w:jc w:val="center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2009BA">
              <w:rPr>
                <w:rFonts w:ascii="Aptos" w:hAnsi="Aptos"/>
                <w:i/>
                <w:iCs/>
                <w:sz w:val="20"/>
                <w:szCs w:val="20"/>
              </w:rPr>
              <w:t xml:space="preserve">(podać </w:t>
            </w:r>
            <w:r w:rsidRPr="002009BA">
              <w:rPr>
                <w:rFonts w:ascii="Aptos" w:hAnsi="Aptos" w:cstheme="minorHAnsi"/>
                <w:i/>
                <w:iCs/>
                <w:sz w:val="20"/>
                <w:szCs w:val="20"/>
              </w:rPr>
              <w:t xml:space="preserve">(podać tytuł i nazwę kierunku/kierunków studiów, ze wskazaniem Uczelni oraz z podaniem stopnia/tytułu naukowego) </w:t>
            </w:r>
          </w:p>
          <w:p w14:paraId="33A16BFC" w14:textId="7F156FE8" w:rsidR="00655CA5" w:rsidRDefault="00655CA5" w:rsidP="00655CA5">
            <w:pPr>
              <w:spacing w:before="120"/>
              <w:jc w:val="both"/>
              <w:rPr>
                <w:rFonts w:ascii="Aptos" w:hAnsi="Aptos"/>
                <w:bCs/>
              </w:rPr>
            </w:pPr>
            <w:r w:rsidRPr="002009BA">
              <w:rPr>
                <w:rFonts w:ascii="Aptos" w:hAnsi="Aptos"/>
                <w:bCs/>
              </w:rPr>
              <w:t xml:space="preserve">Wskazana osoba </w:t>
            </w:r>
            <w:r w:rsidRPr="00CE6A7B">
              <w:rPr>
                <w:rFonts w:ascii="Aptos" w:eastAsia="Palatino Linotype" w:hAnsi="Aptos"/>
                <w:lang w:eastAsia="pl-PL"/>
              </w:rPr>
              <w:t>pełnił</w:t>
            </w:r>
            <w:r>
              <w:rPr>
                <w:rFonts w:ascii="Aptos" w:eastAsia="Palatino Linotype" w:hAnsi="Aptos"/>
                <w:lang w:eastAsia="pl-PL"/>
              </w:rPr>
              <w:t xml:space="preserve">a </w:t>
            </w:r>
            <w:r w:rsidRPr="00CE6A7B">
              <w:rPr>
                <w:rFonts w:ascii="Aptos" w:eastAsia="Palatino Linotype" w:hAnsi="Aptos"/>
                <w:lang w:eastAsia="pl-PL"/>
              </w:rPr>
              <w:t xml:space="preserve">funkcję </w:t>
            </w:r>
            <w:r>
              <w:rPr>
                <w:rFonts w:ascii="Aptos" w:eastAsia="Palatino Linotype" w:hAnsi="Aptos"/>
                <w:lang w:eastAsia="pl-PL"/>
              </w:rPr>
              <w:t>Architekta oprogramowania</w:t>
            </w:r>
            <w:r w:rsidRPr="00CE6A7B">
              <w:rPr>
                <w:rFonts w:ascii="Aptos" w:eastAsia="Palatino Linotype" w:hAnsi="Aptos"/>
                <w:lang w:eastAsia="pl-PL"/>
              </w:rPr>
              <w:t xml:space="preserve"> 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przy realizacji </w:t>
            </w:r>
            <w:r>
              <w:rPr>
                <w:rFonts w:ascii="Aptos" w:eastAsia="Palatino Linotype" w:hAnsi="Aptos"/>
                <w:lang w:eastAsia="pl-PL"/>
              </w:rPr>
              <w:t>projek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tu </w:t>
            </w:r>
            <w:r>
              <w:rPr>
                <w:rFonts w:ascii="Aptos" w:eastAsia="Palatino Linotype" w:hAnsi="Aptos"/>
                <w:lang w:eastAsia="pl-PL"/>
              </w:rPr>
              <w:t>i</w:t>
            </w:r>
            <w:r w:rsidRPr="00CE6A7B">
              <w:rPr>
                <w:rFonts w:ascii="Aptos" w:eastAsia="Palatino Linotype" w:hAnsi="Aptos"/>
                <w:lang w:eastAsia="pl-PL"/>
              </w:rPr>
              <w:t>nformatyczn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ego </w:t>
            </w:r>
            <w:r>
              <w:rPr>
                <w:rFonts w:ascii="Aptos" w:eastAsia="Palatino Linotype" w:hAnsi="Aptos"/>
                <w:lang w:eastAsia="pl-PL"/>
              </w:rPr>
              <w:t>obejmującym swoim zakresem minimum budowę i zarządzanie bazą danych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 o wartości minimum 250 000,00 zł każdy, </w:t>
            </w:r>
            <w:r w:rsidRPr="002009BA">
              <w:rPr>
                <w:rFonts w:ascii="Aptos" w:hAnsi="Aptos"/>
                <w:bCs/>
              </w:rPr>
              <w:t xml:space="preserve">w okresie ostatnich </w:t>
            </w:r>
            <w:r>
              <w:rPr>
                <w:rFonts w:ascii="Aptos" w:hAnsi="Aptos"/>
                <w:bCs/>
              </w:rPr>
              <w:t>5</w:t>
            </w:r>
            <w:r w:rsidRPr="002009BA">
              <w:rPr>
                <w:rFonts w:ascii="Aptos" w:hAnsi="Aptos"/>
                <w:bCs/>
              </w:rPr>
              <w:t xml:space="preserve"> lat  przed upływem terminu składania ofert </w:t>
            </w:r>
            <w:r w:rsidRPr="002009BA">
              <w:rPr>
                <w:rFonts w:ascii="Aptos" w:hAnsi="Aptos"/>
                <w:b/>
              </w:rPr>
              <w:t xml:space="preserve">…………. </w:t>
            </w:r>
            <w:r w:rsidRPr="002009BA">
              <w:rPr>
                <w:rFonts w:ascii="Aptos" w:hAnsi="Aptos"/>
                <w:b/>
                <w:i/>
                <w:iCs/>
              </w:rPr>
              <w:t>(podać ilość)</w:t>
            </w:r>
            <w:r w:rsidRPr="002009BA">
              <w:rPr>
                <w:rFonts w:ascii="Aptos" w:hAnsi="Aptos"/>
                <w:bCs/>
              </w:rPr>
              <w:t xml:space="preserve"> </w:t>
            </w:r>
          </w:p>
          <w:p w14:paraId="07277A91" w14:textId="3E96521A" w:rsidR="00655CA5" w:rsidRDefault="00655CA5" w:rsidP="002F54A8">
            <w:pPr>
              <w:numPr>
                <w:ilvl w:val="0"/>
                <w:numId w:val="70"/>
              </w:numPr>
              <w:spacing w:before="120" w:after="0" w:line="240" w:lineRule="auto"/>
              <w:ind w:left="414" w:hanging="357"/>
              <w:jc w:val="both"/>
              <w:rPr>
                <w:rFonts w:ascii="Aptos" w:hAnsi="Aptos"/>
                <w:bCs/>
              </w:rPr>
            </w:pPr>
            <w:r w:rsidRPr="002009BA">
              <w:rPr>
                <w:rFonts w:ascii="Aptos" w:hAnsi="Aptos"/>
                <w:bCs/>
              </w:rPr>
              <w:t>………………………………………………………………………</w:t>
            </w:r>
          </w:p>
          <w:p w14:paraId="1095CC85" w14:textId="29737109" w:rsidR="00655CA5" w:rsidRDefault="00655CA5" w:rsidP="002F54A8">
            <w:pPr>
              <w:numPr>
                <w:ilvl w:val="0"/>
                <w:numId w:val="70"/>
              </w:numPr>
              <w:spacing w:before="120" w:after="0" w:line="240" w:lineRule="auto"/>
              <w:ind w:left="414" w:hanging="357"/>
              <w:jc w:val="both"/>
              <w:rPr>
                <w:rFonts w:ascii="Aptos" w:hAnsi="Aptos"/>
                <w:bCs/>
              </w:rPr>
            </w:pPr>
            <w:r w:rsidRPr="00655CA5">
              <w:rPr>
                <w:rFonts w:ascii="Aptos" w:hAnsi="Aptos"/>
                <w:bCs/>
              </w:rPr>
              <w:t>………………………………………………………………………</w:t>
            </w:r>
          </w:p>
          <w:p w14:paraId="5DD3B480" w14:textId="6ECF6138" w:rsidR="00655CA5" w:rsidRPr="00655CA5" w:rsidRDefault="00655CA5" w:rsidP="002F54A8">
            <w:pPr>
              <w:numPr>
                <w:ilvl w:val="0"/>
                <w:numId w:val="70"/>
              </w:numPr>
              <w:spacing w:before="120" w:after="0" w:line="240" w:lineRule="auto"/>
              <w:ind w:left="414" w:hanging="357"/>
              <w:jc w:val="both"/>
              <w:rPr>
                <w:rFonts w:ascii="Aptos" w:hAnsi="Aptos"/>
                <w:bCs/>
              </w:rPr>
            </w:pPr>
            <w:r w:rsidRPr="00655CA5">
              <w:rPr>
                <w:rFonts w:ascii="Aptos" w:hAnsi="Aptos"/>
                <w:bCs/>
              </w:rPr>
              <w:t>………………………………………………………………………</w:t>
            </w:r>
          </w:p>
          <w:p w14:paraId="03B24E49" w14:textId="29A8C4C2" w:rsidR="00862EB6" w:rsidRPr="00C11F11" w:rsidRDefault="00655CA5" w:rsidP="00C11F11">
            <w:pPr>
              <w:spacing w:before="120"/>
              <w:jc w:val="center"/>
              <w:rPr>
                <w:rFonts w:ascii="Aptos" w:hAnsi="Aptos"/>
                <w:bCs/>
              </w:rPr>
            </w:pP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t>[Nazwa projektu informatycznego; zakres (</w:t>
            </w:r>
            <w:r w:rsidRPr="002009BA">
              <w:rPr>
                <w:rFonts w:ascii="Aptos" w:eastAsia="Palatino Linotype" w:hAnsi="Aptos"/>
                <w:i/>
                <w:iCs/>
                <w:sz w:val="20"/>
                <w:szCs w:val="20"/>
                <w:lang w:eastAsia="pl-PL"/>
              </w:rPr>
              <w:t>budow</w:t>
            </w:r>
            <w:r w:rsidR="002F5B76">
              <w:rPr>
                <w:rFonts w:ascii="Aptos" w:eastAsia="Palatino Linotype" w:hAnsi="Aptos"/>
                <w:i/>
                <w:iCs/>
                <w:sz w:val="20"/>
                <w:szCs w:val="20"/>
                <w:lang w:eastAsia="pl-PL"/>
              </w:rPr>
              <w:t>a</w:t>
            </w:r>
            <w:r w:rsidRPr="002009BA">
              <w:rPr>
                <w:rFonts w:ascii="Aptos" w:eastAsia="Palatino Linotype" w:hAnsi="Aptos"/>
                <w:i/>
                <w:iCs/>
                <w:sz w:val="20"/>
                <w:szCs w:val="20"/>
                <w:lang w:eastAsia="pl-PL"/>
              </w:rPr>
              <w:t xml:space="preserve"> i zarządzanie bazą danych</w:t>
            </w: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); pełniona funkcja/stanowisko; data opracowania; data wystawienia Protokołu odbioru </w:t>
            </w:r>
            <w:r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projektu </w:t>
            </w: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t>informatycznego lub dokumentu równoważnego; Zamawiający/Zlecający]</w:t>
            </w:r>
          </w:p>
        </w:tc>
      </w:tr>
    </w:tbl>
    <w:p w14:paraId="45040541" w14:textId="77777777" w:rsidR="00862EB6" w:rsidRPr="00C11F11" w:rsidRDefault="00862EB6" w:rsidP="00862EB6">
      <w:pPr>
        <w:spacing w:line="276" w:lineRule="auto"/>
        <w:jc w:val="both"/>
        <w:rPr>
          <w:rFonts w:ascii="Aptos" w:hAnsi="Aptos" w:cs="Arial"/>
          <w:i/>
          <w:iCs/>
        </w:rPr>
      </w:pPr>
      <w:r w:rsidRPr="00C11F11">
        <w:rPr>
          <w:rFonts w:ascii="Aptos" w:hAnsi="Aptos" w:cs="Arial"/>
          <w:i/>
          <w:iCs/>
        </w:rPr>
        <w:t xml:space="preserve">UWAGA: Zamawiający informuje, że niniejszy formularz nie stanowi dokumentu składanego </w:t>
      </w:r>
      <w:r w:rsidRPr="00C11F11">
        <w:rPr>
          <w:rFonts w:ascii="Aptos" w:hAnsi="Aptos" w:cs="Arial"/>
          <w:i/>
          <w:iCs/>
          <w:u w:val="single"/>
        </w:rPr>
        <w:t>w celu potwierdzania spełniania warunków udziału w postepowaniu</w:t>
      </w:r>
      <w:r w:rsidRPr="00C11F11">
        <w:rPr>
          <w:rFonts w:ascii="Aptos" w:hAnsi="Aptos" w:cs="Arial"/>
          <w:i/>
          <w:iCs/>
        </w:rPr>
        <w:t>, wobec czego art. 128 ust. 1 i 4 ustawy Prawo zamówień publicznych nie ma zastosowania.</w:t>
      </w:r>
    </w:p>
    <w:p w14:paraId="464A62FC" w14:textId="77777777" w:rsidR="00862EB6" w:rsidRPr="00C11F11" w:rsidRDefault="00862EB6" w:rsidP="00862EB6">
      <w:pPr>
        <w:spacing w:line="276" w:lineRule="auto"/>
        <w:jc w:val="both"/>
        <w:rPr>
          <w:rFonts w:ascii="Aptos" w:hAnsi="Aptos" w:cs="Arial"/>
          <w:i/>
          <w:iCs/>
        </w:rPr>
      </w:pPr>
    </w:p>
    <w:p w14:paraId="39487A3B" w14:textId="6ACF1D8F" w:rsidR="00862EB6" w:rsidRPr="00C11F11" w:rsidRDefault="00862EB6" w:rsidP="00862EB6">
      <w:pPr>
        <w:suppressAutoHyphens/>
        <w:ind w:left="1425" w:hanging="1425"/>
        <w:jc w:val="center"/>
        <w:rPr>
          <w:rFonts w:ascii="Aptos" w:hAnsi="Aptos" w:cs="Courier New"/>
          <w:i/>
          <w:iCs/>
          <w:lang w:eastAsia="ar-SA"/>
        </w:rPr>
      </w:pPr>
      <w:r w:rsidRPr="00C11F11">
        <w:rPr>
          <w:rFonts w:ascii="Aptos" w:hAnsi="Aptos" w:cs="Courier New"/>
          <w:lang w:eastAsia="ar-SA"/>
        </w:rPr>
        <w:t>__________________ dn. ______________2026 r.</w:t>
      </w:r>
      <w:r w:rsidRPr="00C11F11">
        <w:rPr>
          <w:rFonts w:ascii="Aptos" w:hAnsi="Aptos" w:cs="Courier New"/>
          <w:lang w:eastAsia="ar-SA"/>
        </w:rPr>
        <w:tab/>
      </w:r>
      <w:r w:rsidRPr="00C11F11">
        <w:rPr>
          <w:rFonts w:ascii="Aptos" w:hAnsi="Aptos" w:cs="Courier New"/>
          <w:lang w:eastAsia="ar-SA"/>
        </w:rPr>
        <w:tab/>
        <w:t xml:space="preserve"> </w:t>
      </w:r>
      <w:r w:rsidRPr="00C11F11">
        <w:rPr>
          <w:rFonts w:ascii="Aptos" w:hAnsi="Aptos" w:cs="Courier New"/>
          <w:i/>
          <w:iCs/>
          <w:lang w:eastAsia="ar-SA"/>
        </w:rPr>
        <w:t>__________________________</w:t>
      </w:r>
      <w:r w:rsidR="002F5B76" w:rsidRPr="002009BA">
        <w:rPr>
          <w:rFonts w:ascii="Aptos" w:hAnsi="Aptos" w:cs="Courier New"/>
          <w:i/>
          <w:iCs/>
          <w:lang w:eastAsia="ar-SA"/>
        </w:rPr>
        <w:t>___</w:t>
      </w:r>
      <w:r w:rsidRPr="00C11F11">
        <w:rPr>
          <w:rFonts w:ascii="Aptos" w:hAnsi="Aptos" w:cs="Courier New"/>
          <w:i/>
          <w:iCs/>
          <w:lang w:eastAsia="ar-SA"/>
        </w:rPr>
        <w:t>___</w:t>
      </w:r>
    </w:p>
    <w:p w14:paraId="2C860380" w14:textId="4BF7B5D6" w:rsidR="00862EB6" w:rsidRDefault="00862EB6" w:rsidP="00862EB6">
      <w:pPr>
        <w:ind w:left="1425"/>
        <w:rPr>
          <w:rFonts w:ascii="Aptos" w:hAnsi="Aptos" w:cs="Verdana"/>
          <w:i/>
          <w:iCs/>
          <w:sz w:val="20"/>
          <w:szCs w:val="20"/>
        </w:rPr>
      </w:pPr>
      <w:r w:rsidRPr="00C11F11">
        <w:rPr>
          <w:rFonts w:ascii="Aptos" w:hAnsi="Aptos" w:cs="Verdana"/>
          <w:b/>
          <w:bCs/>
          <w:i/>
          <w:iCs/>
          <w:sz w:val="20"/>
          <w:szCs w:val="20"/>
        </w:rPr>
        <w:t xml:space="preserve">                                                                    </w:t>
      </w:r>
      <w:r>
        <w:rPr>
          <w:rFonts w:ascii="Aptos" w:hAnsi="Aptos" w:cs="Verdana"/>
          <w:b/>
          <w:bCs/>
          <w:i/>
          <w:iCs/>
          <w:sz w:val="20"/>
          <w:szCs w:val="20"/>
        </w:rPr>
        <w:t xml:space="preserve">                              </w:t>
      </w:r>
      <w:r w:rsidRPr="00C11F11">
        <w:rPr>
          <w:rFonts w:ascii="Aptos" w:hAnsi="Aptos" w:cs="Verdana"/>
          <w:b/>
          <w:bCs/>
          <w:i/>
          <w:iCs/>
          <w:sz w:val="20"/>
          <w:szCs w:val="20"/>
        </w:rPr>
        <w:t xml:space="preserve">      </w:t>
      </w:r>
      <w:r w:rsidR="002F5B76">
        <w:rPr>
          <w:rFonts w:ascii="Aptos" w:hAnsi="Aptos" w:cs="Verdana"/>
          <w:b/>
          <w:bCs/>
          <w:i/>
          <w:iCs/>
          <w:sz w:val="20"/>
          <w:szCs w:val="20"/>
        </w:rPr>
        <w:t xml:space="preserve"> </w:t>
      </w:r>
      <w:r w:rsidRPr="00C11F11">
        <w:rPr>
          <w:rFonts w:ascii="Aptos" w:hAnsi="Aptos" w:cs="Verdana"/>
          <w:b/>
          <w:bCs/>
          <w:i/>
          <w:iCs/>
          <w:sz w:val="20"/>
          <w:szCs w:val="20"/>
        </w:rPr>
        <w:t xml:space="preserve">   </w:t>
      </w:r>
      <w:r w:rsidRPr="00C11F11">
        <w:rPr>
          <w:rFonts w:ascii="Aptos" w:hAnsi="Aptos" w:cs="Verdana"/>
          <w:i/>
          <w:iCs/>
          <w:sz w:val="20"/>
          <w:szCs w:val="20"/>
        </w:rPr>
        <w:t>(podpis Wykonawcy/Pełnomocnika</w:t>
      </w:r>
    </w:p>
    <w:p w14:paraId="4169E593" w14:textId="77777777" w:rsidR="0099280A" w:rsidRPr="0099280A" w:rsidRDefault="0099280A" w:rsidP="0099280A">
      <w:pPr>
        <w:autoSpaceDE w:val="0"/>
        <w:autoSpaceDN w:val="0"/>
        <w:adjustRightInd w:val="0"/>
        <w:jc w:val="center"/>
        <w:rPr>
          <w:rFonts w:ascii="Aptos" w:hAnsi="Aptos" w:cs="Lato"/>
          <w:b/>
          <w:color w:val="5B9BD5" w:themeColor="accent1"/>
          <w:sz w:val="20"/>
          <w:szCs w:val="20"/>
        </w:rPr>
      </w:pP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 xml:space="preserve">Niniejsze oświadczenie </w:t>
      </w:r>
      <w:r w:rsidRPr="0099280A">
        <w:rPr>
          <w:rFonts w:ascii="Aptos" w:hAnsi="Aptos" w:cs="Lato"/>
          <w:b/>
          <w:color w:val="5B9BD5" w:themeColor="accent1"/>
          <w:kern w:val="1"/>
          <w:sz w:val="20"/>
          <w:szCs w:val="20"/>
          <w:lang w:eastAsia="ar-SA"/>
        </w:rPr>
        <w:t xml:space="preserve">musi być opatrzone przez osobę lub osoby uprawnione do reprezentowania Wykonawcy </w:t>
      </w: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 xml:space="preserve">w formie elektronicznej (opatrzony kwalifikowanym podpisem elektronicznym) lub </w:t>
      </w: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br/>
        <w:t>w postaci elektronicznej opatrzonej podpisem zaufanym lub podpisem osobistym.</w:t>
      </w:r>
    </w:p>
    <w:p w14:paraId="2CED323C" w14:textId="60E2AF44" w:rsidR="00A56B2B" w:rsidRPr="000456A9" w:rsidRDefault="00A56B2B" w:rsidP="00C11F11">
      <w:pPr>
        <w:shd w:val="clear" w:color="auto" w:fill="D9D9D9" w:themeFill="background1" w:themeFillShade="D9"/>
        <w:autoSpaceDE w:val="0"/>
        <w:autoSpaceDN w:val="0"/>
        <w:adjustRightInd w:val="0"/>
        <w:jc w:val="right"/>
        <w:rPr>
          <w:rFonts w:ascii="Aptos" w:eastAsia="Calibri" w:hAnsi="Aptos" w:cstheme="minorHAnsi"/>
          <w:b/>
        </w:rPr>
      </w:pPr>
      <w:r w:rsidRPr="000456A9">
        <w:rPr>
          <w:rFonts w:ascii="Aptos" w:eastAsia="Calibri" w:hAnsi="Aptos" w:cstheme="minorHAnsi"/>
          <w:b/>
        </w:rPr>
        <w:lastRenderedPageBreak/>
        <w:t xml:space="preserve">Załącznik nr </w:t>
      </w:r>
      <w:r w:rsidR="00CD5331">
        <w:rPr>
          <w:rFonts w:ascii="Aptos" w:eastAsia="Calibri" w:hAnsi="Aptos" w:cstheme="minorHAnsi"/>
          <w:b/>
        </w:rPr>
        <w:t>3</w:t>
      </w:r>
      <w:r w:rsidR="00582541" w:rsidRPr="000456A9">
        <w:rPr>
          <w:rFonts w:ascii="Aptos" w:eastAsia="Calibri" w:hAnsi="Aptos" w:cstheme="minorHAnsi"/>
          <w:b/>
        </w:rPr>
        <w:t xml:space="preserve"> </w:t>
      </w:r>
      <w:r w:rsidRPr="000456A9">
        <w:rPr>
          <w:rFonts w:ascii="Aptos" w:eastAsia="Calibri" w:hAnsi="Aptos" w:cstheme="minorHAnsi"/>
          <w:b/>
        </w:rPr>
        <w:t xml:space="preserve">do SWZ </w:t>
      </w:r>
    </w:p>
    <w:p w14:paraId="22ACF413" w14:textId="77777777" w:rsidR="00A56B2B" w:rsidRPr="000456A9" w:rsidRDefault="00A56B2B" w:rsidP="00A56B2B">
      <w:pPr>
        <w:autoSpaceDE w:val="0"/>
        <w:autoSpaceDN w:val="0"/>
        <w:adjustRightInd w:val="0"/>
        <w:spacing w:after="120"/>
        <w:jc w:val="both"/>
        <w:rPr>
          <w:rFonts w:ascii="Aptos" w:eastAsia="Calibri" w:hAnsi="Aptos" w:cstheme="minorHAnsi"/>
          <w:b/>
          <w:i/>
        </w:rPr>
      </w:pPr>
      <w:r w:rsidRPr="000456A9">
        <w:rPr>
          <w:rFonts w:ascii="Aptos" w:eastAsia="Calibri" w:hAnsi="Aptos" w:cstheme="minorHAnsi"/>
          <w:b/>
        </w:rPr>
        <w:t>Zamawiający:</w:t>
      </w:r>
    </w:p>
    <w:p w14:paraId="601C534B" w14:textId="77777777" w:rsidR="00A56B2B" w:rsidRPr="000456A9" w:rsidRDefault="00A56B2B" w:rsidP="00A56B2B">
      <w:pPr>
        <w:autoSpaceDE w:val="0"/>
        <w:autoSpaceDN w:val="0"/>
        <w:adjustRightInd w:val="0"/>
        <w:spacing w:after="0" w:line="280" w:lineRule="exact"/>
        <w:jc w:val="both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Instytut Rozwoju Języka Polskiego</w:t>
      </w:r>
    </w:p>
    <w:p w14:paraId="39B44EA5" w14:textId="77777777" w:rsidR="00A56B2B" w:rsidRPr="000456A9" w:rsidRDefault="00A56B2B" w:rsidP="00A56B2B">
      <w:pPr>
        <w:autoSpaceDE w:val="0"/>
        <w:autoSpaceDN w:val="0"/>
        <w:adjustRightInd w:val="0"/>
        <w:spacing w:after="0" w:line="280" w:lineRule="exact"/>
        <w:jc w:val="both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im. św. Maksymiliana Marii Kolbego</w:t>
      </w:r>
    </w:p>
    <w:p w14:paraId="5539E715" w14:textId="77777777" w:rsidR="00A56B2B" w:rsidRPr="000456A9" w:rsidRDefault="00A56B2B" w:rsidP="00A56B2B">
      <w:pPr>
        <w:spacing w:after="60" w:line="260" w:lineRule="exact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ul. Nowogrodzka 50/54, 00-695 Warszawa</w:t>
      </w:r>
    </w:p>
    <w:p w14:paraId="2962F3FC" w14:textId="77777777" w:rsidR="00A56B2B" w:rsidRPr="000456A9" w:rsidRDefault="00A56B2B" w:rsidP="00A56B2B">
      <w:pPr>
        <w:spacing w:after="60" w:line="260" w:lineRule="exact"/>
        <w:rPr>
          <w:rFonts w:ascii="Aptos" w:hAnsi="Aptos" w:cstheme="minorHAns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074"/>
      </w:tblGrid>
      <w:tr w:rsidR="000456A9" w:rsidRPr="000456A9" w14:paraId="4B36DA87" w14:textId="77777777" w:rsidTr="00B50BC4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436DED7" w14:textId="77777777" w:rsidR="00A56B2B" w:rsidRPr="000456A9" w:rsidRDefault="00A56B2B" w:rsidP="00B50BC4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Wykonawca</w:t>
            </w:r>
          </w:p>
          <w:p w14:paraId="580FC535" w14:textId="77777777" w:rsidR="00A56B2B" w:rsidRPr="000456A9" w:rsidRDefault="00A56B2B" w:rsidP="00B50BC4">
            <w:pPr>
              <w:spacing w:after="60" w:line="260" w:lineRule="exact"/>
              <w:jc w:val="center"/>
              <w:rPr>
                <w:rFonts w:ascii="Aptos" w:eastAsia="Calibri" w:hAnsi="Aptos" w:cstheme="minorHAnsi"/>
                <w:i/>
                <w:sz w:val="20"/>
                <w:szCs w:val="20"/>
                <w:u w:val="single"/>
              </w:rPr>
            </w:pPr>
            <w:r w:rsidRPr="000456A9">
              <w:rPr>
                <w:rFonts w:ascii="Aptos" w:eastAsia="Calibri" w:hAnsi="Aptos" w:cstheme="minorHAnsi"/>
                <w:i/>
                <w:sz w:val="20"/>
                <w:szCs w:val="20"/>
              </w:rPr>
              <w:t>(pełna nazwa/firma albo imię i nazwisko)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59B1" w14:textId="77777777" w:rsidR="00A56B2B" w:rsidRPr="000456A9" w:rsidRDefault="00A56B2B" w:rsidP="00B50BC4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  <w:tr w:rsidR="000456A9" w:rsidRPr="000456A9" w14:paraId="52BC0E44" w14:textId="77777777" w:rsidTr="00B50BC4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6A575F" w14:textId="77777777" w:rsidR="00A56B2B" w:rsidRPr="000456A9" w:rsidRDefault="00A56B2B" w:rsidP="00B50BC4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Adres Wykonawcy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8153" w14:textId="77777777" w:rsidR="00A56B2B" w:rsidRPr="000456A9" w:rsidRDefault="00A56B2B" w:rsidP="00B50BC4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  <w:tr w:rsidR="000456A9" w:rsidRPr="000456A9" w14:paraId="3D4B0BA6" w14:textId="77777777" w:rsidTr="00B50BC4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37C1AA0" w14:textId="77777777" w:rsidR="00A56B2B" w:rsidRPr="000456A9" w:rsidRDefault="00A56B2B" w:rsidP="00B50BC4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Imię i nazwisko osoby reprezentującej Wykonawcę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3063" w14:textId="77777777" w:rsidR="00A56B2B" w:rsidRPr="000456A9" w:rsidRDefault="00A56B2B" w:rsidP="00B50BC4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</w:tbl>
    <w:p w14:paraId="030AB64D" w14:textId="77777777" w:rsidR="00A56B2B" w:rsidRPr="000456A9" w:rsidRDefault="00A56B2B" w:rsidP="00A56B2B">
      <w:pPr>
        <w:spacing w:after="0" w:line="240" w:lineRule="auto"/>
        <w:jc w:val="both"/>
        <w:rPr>
          <w:rFonts w:ascii="Aptos" w:hAnsi="Aptos" w:cstheme="minorHAnsi"/>
        </w:rPr>
      </w:pPr>
    </w:p>
    <w:p w14:paraId="4D005707" w14:textId="77777777" w:rsidR="00A56B2B" w:rsidRPr="000456A9" w:rsidRDefault="00A56B2B" w:rsidP="00A56B2B">
      <w:pPr>
        <w:pStyle w:val="Tekstprzypisudolnego"/>
        <w:tabs>
          <w:tab w:val="left" w:pos="1352"/>
        </w:tabs>
        <w:spacing w:after="60" w:line="260" w:lineRule="exact"/>
        <w:ind w:left="142" w:hanging="142"/>
        <w:jc w:val="both"/>
        <w:rPr>
          <w:rFonts w:ascii="Aptos" w:hAnsi="Aptos" w:cstheme="minorHAnsi"/>
          <w:sz w:val="22"/>
          <w:szCs w:val="22"/>
        </w:rPr>
      </w:pPr>
    </w:p>
    <w:p w14:paraId="21178415" w14:textId="77777777" w:rsidR="00A56B2B" w:rsidRPr="000456A9" w:rsidRDefault="00A56B2B" w:rsidP="00A56B2B">
      <w:pPr>
        <w:spacing w:after="60" w:line="260" w:lineRule="exact"/>
        <w:jc w:val="center"/>
        <w:rPr>
          <w:rFonts w:ascii="Aptos" w:hAnsi="Aptos" w:cstheme="minorHAnsi"/>
          <w:b/>
          <w:sz w:val="28"/>
          <w:szCs w:val="28"/>
        </w:rPr>
      </w:pPr>
      <w:r w:rsidRPr="000456A9">
        <w:rPr>
          <w:rFonts w:ascii="Aptos" w:hAnsi="Aptos" w:cstheme="minorHAnsi"/>
          <w:b/>
          <w:sz w:val="28"/>
          <w:szCs w:val="28"/>
        </w:rPr>
        <w:t>Oświadczenie</w:t>
      </w:r>
    </w:p>
    <w:p w14:paraId="1E32F09F" w14:textId="77777777" w:rsidR="00A56B2B" w:rsidRPr="000456A9" w:rsidRDefault="00A56B2B" w:rsidP="00A56B2B">
      <w:pPr>
        <w:spacing w:after="60" w:line="260" w:lineRule="exact"/>
        <w:jc w:val="center"/>
        <w:rPr>
          <w:rFonts w:ascii="Aptos" w:hAnsi="Aptos" w:cstheme="minorHAnsi"/>
          <w:b/>
        </w:rPr>
      </w:pPr>
      <w:r w:rsidRPr="000456A9">
        <w:rPr>
          <w:rFonts w:ascii="Aptos" w:hAnsi="Aptos" w:cstheme="minorHAnsi"/>
          <w:b/>
        </w:rPr>
        <w:t xml:space="preserve">z art. 125 ust. 1 ustawy – Prawo zamówień publicznych </w:t>
      </w:r>
    </w:p>
    <w:p w14:paraId="2345D92F" w14:textId="77777777" w:rsidR="00A56B2B" w:rsidRPr="000456A9" w:rsidRDefault="00A56B2B" w:rsidP="00A56B2B">
      <w:pPr>
        <w:spacing w:after="120" w:line="280" w:lineRule="exact"/>
        <w:jc w:val="center"/>
        <w:rPr>
          <w:rFonts w:ascii="Aptos" w:hAnsi="Aptos" w:cstheme="minorHAnsi"/>
          <w:b/>
          <w:caps/>
          <w:u w:val="single"/>
        </w:rPr>
      </w:pPr>
      <w:r w:rsidRPr="000456A9">
        <w:rPr>
          <w:rFonts w:ascii="Aptos" w:hAnsi="Aptos" w:cstheme="minorHAnsi"/>
          <w:b/>
          <w:u w:val="single"/>
        </w:rPr>
        <w:t xml:space="preserve">UWZGLĘDNIAJĄCE PRZESŁANKI WYKLUCZENIA Z ART. 7 UST. 1 USTAWY </w:t>
      </w:r>
      <w:r w:rsidRPr="000456A9">
        <w:rPr>
          <w:rFonts w:ascii="Aptos" w:hAnsi="Aptos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9A9963F" w14:textId="77777777" w:rsidR="00A56B2B" w:rsidRPr="000456A9" w:rsidRDefault="00A56B2B" w:rsidP="00A56B2B">
      <w:pPr>
        <w:autoSpaceDE w:val="0"/>
        <w:autoSpaceDN w:val="0"/>
        <w:adjustRightInd w:val="0"/>
        <w:spacing w:after="60" w:line="260" w:lineRule="exact"/>
        <w:jc w:val="center"/>
        <w:rPr>
          <w:rFonts w:ascii="Aptos" w:eastAsia="Calibri" w:hAnsi="Aptos" w:cstheme="minorHAnsi"/>
        </w:rPr>
      </w:pPr>
      <w:r w:rsidRPr="000456A9">
        <w:rPr>
          <w:rFonts w:ascii="Aptos" w:eastAsia="Calibri" w:hAnsi="Aptos" w:cstheme="minorHAnsi"/>
        </w:rPr>
        <w:t>składane na potrzeby postępowania o udzielenie zamówienia publicznego na:</w:t>
      </w:r>
    </w:p>
    <w:p w14:paraId="09F5D53E" w14:textId="219AF410" w:rsidR="00A56B2B" w:rsidRPr="000456A9" w:rsidRDefault="00393F61" w:rsidP="00A56B2B">
      <w:pPr>
        <w:spacing w:after="240"/>
        <w:jc w:val="center"/>
        <w:rPr>
          <w:rFonts w:ascii="Aptos" w:hAnsi="Aptos" w:cstheme="minorHAnsi"/>
          <w:b/>
          <w:bCs/>
        </w:rPr>
      </w:pPr>
      <w:r>
        <w:rPr>
          <w:rFonts w:ascii="Aptos" w:hAnsi="Aptos" w:cstheme="minorHAnsi"/>
          <w:b/>
          <w:bCs/>
        </w:rPr>
        <w:t xml:space="preserve">Rozbudowę systemu - Baza IRJP, </w:t>
      </w:r>
      <w:r w:rsidRPr="00393F61">
        <w:rPr>
          <w:rFonts w:ascii="Aptos" w:hAnsi="Aptos" w:cstheme="minorHAnsi"/>
          <w:b/>
          <w:bCs/>
        </w:rPr>
        <w:t xml:space="preserve">numer postępowania: </w:t>
      </w:r>
      <w:r w:rsidRPr="00393F61">
        <w:rPr>
          <w:rFonts w:ascii="Aptos" w:hAnsi="Aptos"/>
          <w:b/>
          <w:bCs/>
        </w:rPr>
        <w:t>DAO.261.1.2026</w:t>
      </w:r>
      <w:r w:rsidR="00971430" w:rsidRPr="000456A9">
        <w:rPr>
          <w:rFonts w:ascii="Aptos" w:eastAsia="TimesNewRoman" w:hAnsi="Aptos" w:cs="Lato"/>
          <w:b/>
          <w:bCs/>
          <w:sz w:val="28"/>
          <w:szCs w:val="28"/>
          <w:lang w:eastAsia="x-none"/>
        </w:rPr>
        <w:t xml:space="preserve">  </w:t>
      </w:r>
    </w:p>
    <w:p w14:paraId="12A7B52D" w14:textId="77777777" w:rsidR="00F65504" w:rsidRPr="000456A9" w:rsidRDefault="00F65504" w:rsidP="00F65504">
      <w:pPr>
        <w:spacing w:after="60" w:line="260" w:lineRule="exact"/>
        <w:jc w:val="both"/>
        <w:rPr>
          <w:rFonts w:ascii="Aptos" w:hAnsi="Aptos" w:cs="Lato"/>
        </w:rPr>
      </w:pPr>
      <w:r w:rsidRPr="000456A9">
        <w:rPr>
          <w:rFonts w:ascii="Aptos" w:hAnsi="Aptos" w:cs="Lato"/>
          <w:b/>
        </w:rPr>
        <w:t>wypełnione i podpisane odpowiednio przez</w:t>
      </w:r>
      <w:r w:rsidRPr="000456A9">
        <w:rPr>
          <w:rFonts w:ascii="Aptos" w:hAnsi="Aptos" w:cs="Lato"/>
        </w:rPr>
        <w:t xml:space="preserve">: </w:t>
      </w:r>
    </w:p>
    <w:p w14:paraId="46DE457B" w14:textId="77777777" w:rsidR="00F65504" w:rsidRPr="000456A9" w:rsidRDefault="00F65504" w:rsidP="00F65504">
      <w:pPr>
        <w:spacing w:after="60" w:line="260" w:lineRule="exact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a) Wykonawcę* albo;</w:t>
      </w:r>
    </w:p>
    <w:p w14:paraId="581C5A1F" w14:textId="77777777" w:rsidR="00F65504" w:rsidRPr="000456A9" w:rsidRDefault="00F65504" w:rsidP="00F65504">
      <w:pPr>
        <w:spacing w:after="60" w:line="260" w:lineRule="exact"/>
        <w:ind w:left="284" w:hanging="284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b) każdego ze wspólników konsorcjum (w przypadku składania oferty wspólnej)* albo;</w:t>
      </w:r>
    </w:p>
    <w:p w14:paraId="52BA3A51" w14:textId="77777777" w:rsidR="00F65504" w:rsidRPr="000456A9" w:rsidRDefault="00F65504" w:rsidP="00F65504">
      <w:pPr>
        <w:spacing w:after="60" w:line="260" w:lineRule="exact"/>
        <w:ind w:left="284" w:hanging="284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c) każdego ze wspólników spółki cywilnej* albo;</w:t>
      </w:r>
    </w:p>
    <w:p w14:paraId="4D5C1436" w14:textId="77777777" w:rsidR="00F65504" w:rsidRPr="000456A9" w:rsidRDefault="00F65504" w:rsidP="00F65504">
      <w:pPr>
        <w:spacing w:after="60" w:line="260" w:lineRule="exact"/>
        <w:ind w:left="284" w:hanging="284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 xml:space="preserve">d) podmiot, na zasoby którego powołuje się Wykonawca w celu spełnienia warunków udziału </w:t>
      </w:r>
      <w:r w:rsidRPr="000456A9">
        <w:rPr>
          <w:rFonts w:ascii="Aptos" w:hAnsi="Aptos" w:cs="Lato"/>
        </w:rPr>
        <w:br/>
        <w:t xml:space="preserve">w postępowaniu*. </w:t>
      </w:r>
    </w:p>
    <w:p w14:paraId="60802CD6" w14:textId="77777777" w:rsidR="00F65504" w:rsidRPr="000456A9" w:rsidRDefault="00F65504" w:rsidP="00F65504">
      <w:pPr>
        <w:pStyle w:val="awciety"/>
        <w:spacing w:after="60" w:line="260" w:lineRule="exact"/>
        <w:ind w:left="0" w:firstLine="0"/>
        <w:rPr>
          <w:rFonts w:ascii="Aptos" w:eastAsia="TimesNewRomanPSMT" w:hAnsi="Aptos" w:cs="Lato"/>
          <w:i/>
          <w:iCs/>
          <w:color w:val="auto"/>
          <w:sz w:val="20"/>
        </w:rPr>
      </w:pPr>
      <w:r w:rsidRPr="000456A9">
        <w:rPr>
          <w:rFonts w:ascii="Aptos" w:eastAsia="TimesNewRomanPSMT" w:hAnsi="Aptos" w:cs="Lato"/>
          <w:b/>
          <w:i/>
          <w:iCs/>
          <w:color w:val="auto"/>
          <w:sz w:val="20"/>
        </w:rPr>
        <w:t>*</w:t>
      </w:r>
      <w:r w:rsidRPr="000456A9">
        <w:rPr>
          <w:rFonts w:ascii="Aptos" w:eastAsia="TimesNewRomanPSMT" w:hAnsi="Aptos" w:cs="Lato"/>
          <w:i/>
          <w:iCs/>
          <w:color w:val="auto"/>
          <w:sz w:val="20"/>
        </w:rPr>
        <w:t xml:space="preserve"> niepotrzebne skreślić</w:t>
      </w:r>
    </w:p>
    <w:p w14:paraId="313BCE9E" w14:textId="77777777" w:rsidR="00F65504" w:rsidRPr="000456A9" w:rsidRDefault="00F65504" w:rsidP="00F65504">
      <w:pPr>
        <w:spacing w:after="60" w:line="260" w:lineRule="exact"/>
        <w:jc w:val="both"/>
        <w:rPr>
          <w:rFonts w:ascii="Aptos" w:eastAsia="Calibri" w:hAnsi="Aptos" w:cs="Lato"/>
        </w:rPr>
      </w:pPr>
    </w:p>
    <w:p w14:paraId="30450A0D" w14:textId="14E3F74C" w:rsidR="00F65504" w:rsidRPr="000456A9" w:rsidRDefault="00F65504" w:rsidP="00F65504">
      <w:pPr>
        <w:spacing w:after="60" w:line="260" w:lineRule="exact"/>
        <w:jc w:val="both"/>
        <w:rPr>
          <w:rFonts w:ascii="Aptos" w:eastAsia="Calibri" w:hAnsi="Aptos" w:cs="Lato"/>
        </w:rPr>
      </w:pPr>
      <w:r w:rsidRPr="000456A9">
        <w:rPr>
          <w:rFonts w:ascii="Aptos" w:eastAsia="Calibri" w:hAnsi="Aptos" w:cs="Lato"/>
        </w:rPr>
        <w:t xml:space="preserve">Działając na podstawie art. 125 ust. 1 ustawy z dnia 11 września 2019 r. – Prawo zamówień publicznych </w:t>
      </w:r>
      <w:r w:rsidRPr="000456A9">
        <w:rPr>
          <w:rFonts w:ascii="Aptos" w:hAnsi="Aptos" w:cs="Lato"/>
        </w:rPr>
        <w:t>(</w:t>
      </w:r>
      <w:r w:rsidR="00CD5331" w:rsidRPr="00887D58">
        <w:rPr>
          <w:rFonts w:ascii="Aptos" w:hAnsi="Aptos"/>
        </w:rPr>
        <w:t>Dz. U. z 2024 r., poz. 1320 ze zm</w:t>
      </w:r>
      <w:r w:rsidRPr="000456A9">
        <w:rPr>
          <w:rFonts w:ascii="Aptos" w:hAnsi="Aptos" w:cs="Lato"/>
        </w:rPr>
        <w:t xml:space="preserve">), </w:t>
      </w:r>
      <w:r w:rsidRPr="000456A9">
        <w:rPr>
          <w:rFonts w:ascii="Aptos" w:eastAsia="Calibri" w:hAnsi="Aptos" w:cs="Lato"/>
        </w:rPr>
        <w:t>składam oświadczenie w zakresie wskazanym przez Zamawiającego w SWZ, stanowiące dowód potwierdzający brak podstaw wykluczenia i spełnianie warunków udziału w postępowaniu na dzień składania ofert – zwane dalej „Oświadczeniem”.</w:t>
      </w:r>
    </w:p>
    <w:p w14:paraId="639F554F" w14:textId="77777777" w:rsidR="00F65504" w:rsidRPr="000456A9" w:rsidRDefault="00F65504" w:rsidP="00F65504">
      <w:pPr>
        <w:spacing w:after="60" w:line="260" w:lineRule="exact"/>
        <w:jc w:val="both"/>
        <w:rPr>
          <w:rFonts w:ascii="Aptos" w:eastAsia="Calibri" w:hAnsi="Aptos" w:cs="Lato"/>
        </w:rPr>
      </w:pPr>
    </w:p>
    <w:p w14:paraId="7298A790" w14:textId="77777777" w:rsidR="00F65504" w:rsidRPr="000456A9" w:rsidRDefault="00F65504" w:rsidP="00F65504">
      <w:pPr>
        <w:spacing w:after="60" w:line="260" w:lineRule="exact"/>
        <w:jc w:val="center"/>
        <w:rPr>
          <w:rFonts w:ascii="Aptos" w:hAnsi="Aptos" w:cs="Lato"/>
          <w:b/>
        </w:rPr>
      </w:pPr>
      <w:r w:rsidRPr="000456A9">
        <w:rPr>
          <w:rFonts w:ascii="Aptos" w:hAnsi="Aptos" w:cs="Lato"/>
          <w:b/>
        </w:rPr>
        <w:t>Część I – Oświadczenie w zakresie braku podstaw wykluczenia z postępowania</w:t>
      </w:r>
    </w:p>
    <w:p w14:paraId="656146C8" w14:textId="77777777" w:rsidR="00F65504" w:rsidRPr="000456A9" w:rsidRDefault="00F65504" w:rsidP="00F65504">
      <w:pPr>
        <w:spacing w:after="60" w:line="260" w:lineRule="exact"/>
        <w:rPr>
          <w:rFonts w:ascii="Aptos" w:hAnsi="Aptos" w:cs="Lato"/>
        </w:rPr>
      </w:pPr>
    </w:p>
    <w:p w14:paraId="5FE55014" w14:textId="77777777" w:rsidR="00F65504" w:rsidRPr="000456A9" w:rsidRDefault="00F65504" w:rsidP="00F6550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60" w:line="260" w:lineRule="exact"/>
        <w:ind w:left="284" w:hanging="284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Oświadczam, że nie podlegam wykluczeniu z postępowania na podstawie art. 108 ust. 1 ustawy - Prawo zamówień publicznych.</w:t>
      </w:r>
    </w:p>
    <w:p w14:paraId="7B3DFEE8" w14:textId="17758B90" w:rsidR="00F65504" w:rsidRPr="009D4472" w:rsidRDefault="00F65504" w:rsidP="009D447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60" w:line="260" w:lineRule="exact"/>
        <w:ind w:left="284" w:hanging="284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 xml:space="preserve">Oświadczam, że nie podlegam wykluczeniu z postępowania na podstawie przepisów </w:t>
      </w:r>
      <w:r w:rsidRPr="000456A9">
        <w:rPr>
          <w:rFonts w:ascii="Aptos" w:hAnsi="Aptos" w:cs="Arial"/>
        </w:rPr>
        <w:t xml:space="preserve">art. 7 ust. 1 ustawy z dnia 13 kwietnia 2022 r.  o szczególnych rozwiązaniach w zakresie </w:t>
      </w:r>
      <w:r w:rsidRPr="000456A9">
        <w:rPr>
          <w:rFonts w:ascii="Aptos" w:hAnsi="Aptos" w:cs="Arial"/>
        </w:rPr>
        <w:lastRenderedPageBreak/>
        <w:t xml:space="preserve">przeciwdziałania wspieraniu agresji na Ukrainę oraz służących ochronie bezpieczeństwa narodowego </w:t>
      </w:r>
      <w:r w:rsidRPr="000456A9">
        <w:rPr>
          <w:rFonts w:ascii="Aptos" w:hAnsi="Aptos" w:cs="Verdana"/>
        </w:rPr>
        <w:t>(</w:t>
      </w:r>
      <w:r w:rsidR="009D4472" w:rsidRPr="009D4472">
        <w:rPr>
          <w:rFonts w:ascii="Aptos" w:hAnsi="Aptos" w:cs="Segoe UI"/>
        </w:rPr>
        <w:t>Dz. U. z 2025 r. poz. 514</w:t>
      </w:r>
      <w:r w:rsidRPr="009D4472">
        <w:rPr>
          <w:rFonts w:ascii="Aptos" w:hAnsi="Aptos" w:cs="Verdana"/>
        </w:rPr>
        <w:t>)</w:t>
      </w:r>
      <w:r w:rsidRPr="009D4472">
        <w:rPr>
          <w:rFonts w:ascii="Aptos" w:hAnsi="Aptos" w:cs="Verdana"/>
          <w:iCs/>
        </w:rPr>
        <w:t xml:space="preserve">, </w:t>
      </w:r>
      <w:r w:rsidRPr="009D4472">
        <w:rPr>
          <w:rFonts w:ascii="Aptos" w:hAnsi="Aptos" w:cs="Lato"/>
        </w:rPr>
        <w:t>zgodnie z którymi z postępowania o udzielenie zamówienia wyklucza się:</w:t>
      </w:r>
    </w:p>
    <w:p w14:paraId="1468FCD9" w14:textId="77777777" w:rsidR="00F65504" w:rsidRPr="000456A9" w:rsidRDefault="00F65504" w:rsidP="00F6550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260" w:lineRule="exact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Arial"/>
        </w:rPr>
        <w:t xml:space="preserve">wykonawcę oraz uczestnika konkursu wymienionego w wykazach określonych </w:t>
      </w:r>
      <w:r w:rsidRPr="000456A9">
        <w:rPr>
          <w:rFonts w:ascii="Aptos" w:hAnsi="Aptos" w:cs="Arial"/>
        </w:rPr>
        <w:br/>
        <w:t>w rozporządzeniu 765/2006 i rozporządzeniu 269/2014 albo wpisanego na listę na podstawie decyzji w sprawie wpisu na listę rozstrzygającej o zastosowaniu środka, o którym mowa w art. 1 pkt 3 ww. ustawy</w:t>
      </w:r>
    </w:p>
    <w:p w14:paraId="1AB8E055" w14:textId="77777777" w:rsidR="00F65504" w:rsidRPr="000456A9" w:rsidRDefault="00F65504" w:rsidP="00F6550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260" w:lineRule="exact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Arial"/>
        </w:rPr>
        <w:t>wykonawcę oraz uczestnika konkursu, którego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</w:t>
      </w:r>
      <w:r w:rsidRPr="000456A9">
        <w:rPr>
          <w:rFonts w:ascii="Aptos" w:hAnsi="Aptos" w:cs="Lato"/>
        </w:rPr>
        <w:t>;</w:t>
      </w:r>
    </w:p>
    <w:p w14:paraId="4182EC01" w14:textId="77777777" w:rsidR="00F65504" w:rsidRPr="000456A9" w:rsidRDefault="00F65504" w:rsidP="00F6550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260" w:lineRule="exact"/>
        <w:ind w:left="1077" w:hanging="357"/>
        <w:contextualSpacing w:val="0"/>
        <w:jc w:val="both"/>
        <w:rPr>
          <w:rFonts w:ascii="Aptos" w:eastAsia="Times New Roman" w:hAnsi="Aptos" w:cs="Lato"/>
          <w:lang w:eastAsia="pl-PL"/>
        </w:rPr>
      </w:pPr>
      <w:r w:rsidRPr="000456A9">
        <w:rPr>
          <w:rFonts w:ascii="Aptos" w:hAnsi="Aptos" w:cs="Arial"/>
        </w:rPr>
        <w:t xml:space="preserve">wykonawcę oraz uczestnika konkursu, którego jednostką dominującą w rozumieniu art. 3 ust. 1 pkt 37 ustawy z dnia 29 września 1994 r. o rachunkowości </w:t>
      </w:r>
      <w:r w:rsidRPr="000456A9">
        <w:rPr>
          <w:rFonts w:ascii="Aptos" w:eastAsia="Times New Roman" w:hAnsi="Aptos" w:cs="Verdana"/>
          <w:lang w:eastAsia="pl-PL"/>
        </w:rPr>
        <w:t xml:space="preserve">(t.j. </w:t>
      </w:r>
      <w:hyperlink r:id="rId11" w:anchor="_blank" w:history="1">
        <w:r w:rsidRPr="000456A9">
          <w:rPr>
            <w:rStyle w:val="Hipercze"/>
            <w:rFonts w:ascii="Aptos" w:hAnsi="Aptos" w:cs="Verdana"/>
            <w:color w:val="auto"/>
          </w:rPr>
          <w:t>Dz. U. z 2023 r. poz.120)</w:t>
        </w:r>
      </w:hyperlink>
      <w:r w:rsidRPr="000456A9">
        <w:rPr>
          <w:rFonts w:ascii="Aptos" w:hAnsi="Aptos" w:cs="Arial"/>
        </w:rPr>
        <w:t>, 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Pr="000456A9">
        <w:rPr>
          <w:rFonts w:ascii="Aptos" w:eastAsia="Times New Roman" w:hAnsi="Aptos" w:cs="Lato"/>
          <w:lang w:eastAsia="pl-PL"/>
        </w:rPr>
        <w:t>.</w:t>
      </w:r>
    </w:p>
    <w:p w14:paraId="56A4B502" w14:textId="77777777" w:rsidR="00F65504" w:rsidRPr="000456A9" w:rsidRDefault="00F65504" w:rsidP="00F6550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60" w:line="260" w:lineRule="exact"/>
        <w:ind w:left="284" w:hanging="284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 xml:space="preserve">Oświadczam, że zachodzą w stosunku do mnie podstawy wykluczenia z postępowania na podstawie art.………….ustawy Pzp </w:t>
      </w:r>
      <w:r w:rsidRPr="000456A9">
        <w:rPr>
          <w:rFonts w:ascii="Aptos" w:hAnsi="Aptos" w:cs="Lato"/>
          <w:i/>
          <w:iCs/>
        </w:rPr>
        <w:t xml:space="preserve">(podać mającą zastosowanie podstawę wykluczenia spośród wymienionych w art.108 ust.1 pkt 1, 2, 5 ustawy Pzp). </w:t>
      </w:r>
      <w:r w:rsidRPr="000456A9">
        <w:rPr>
          <w:rFonts w:ascii="Aptos" w:hAnsi="Aptos" w:cs="Lato"/>
        </w:rPr>
        <w:t>Jednocześnie oświadczam, że w związku z ww. okolicznością, na podstawie art.110 ust. 2 ustawy Pzp podjąłem następujące środki naprawcze:</w:t>
      </w:r>
    </w:p>
    <w:p w14:paraId="07C0F4FB" w14:textId="53765DE2" w:rsidR="00F65504" w:rsidRPr="000456A9" w:rsidRDefault="00F65504" w:rsidP="00F65504">
      <w:pPr>
        <w:pStyle w:val="Akapitzlist"/>
        <w:autoSpaceDE w:val="0"/>
        <w:autoSpaceDN w:val="0"/>
        <w:adjustRightInd w:val="0"/>
        <w:spacing w:after="60" w:line="260" w:lineRule="exact"/>
        <w:ind w:left="284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830034" w14:textId="77777777" w:rsidR="00F65504" w:rsidRPr="000456A9" w:rsidRDefault="00F65504" w:rsidP="00F65504">
      <w:pPr>
        <w:pStyle w:val="Akapitzlist"/>
        <w:autoSpaceDE w:val="0"/>
        <w:autoSpaceDN w:val="0"/>
        <w:adjustRightInd w:val="0"/>
        <w:spacing w:after="60" w:line="260" w:lineRule="exact"/>
        <w:ind w:left="284"/>
        <w:contextualSpacing w:val="0"/>
        <w:jc w:val="both"/>
        <w:rPr>
          <w:rFonts w:ascii="Aptos" w:hAnsi="Aptos" w:cs="Lato"/>
        </w:rPr>
      </w:pPr>
    </w:p>
    <w:p w14:paraId="0CAB7527" w14:textId="77777777" w:rsidR="00F65504" w:rsidRPr="000456A9" w:rsidRDefault="00F65504" w:rsidP="00F65504">
      <w:pPr>
        <w:spacing w:after="60" w:line="260" w:lineRule="exact"/>
        <w:jc w:val="center"/>
        <w:rPr>
          <w:rFonts w:ascii="Aptos" w:hAnsi="Aptos" w:cs="Lato"/>
          <w:b/>
        </w:rPr>
      </w:pPr>
      <w:r w:rsidRPr="000456A9">
        <w:rPr>
          <w:rFonts w:ascii="Aptos" w:hAnsi="Aptos" w:cs="Lato"/>
          <w:b/>
        </w:rPr>
        <w:t>Część II – Oświadczenie w zakresie spełniania warunków udziału w postępowaniu</w:t>
      </w:r>
    </w:p>
    <w:p w14:paraId="28BA1DBB" w14:textId="77777777" w:rsidR="00F65504" w:rsidRPr="000456A9" w:rsidRDefault="00F65504" w:rsidP="00F65504">
      <w:pPr>
        <w:spacing w:after="60" w:line="260" w:lineRule="exact"/>
        <w:jc w:val="center"/>
        <w:rPr>
          <w:rFonts w:ascii="Aptos" w:eastAsia="Calibri" w:hAnsi="Aptos" w:cs="Lato"/>
          <w:b/>
        </w:rPr>
      </w:pPr>
    </w:p>
    <w:p w14:paraId="07134A21" w14:textId="77777777" w:rsidR="00F65504" w:rsidRPr="000456A9" w:rsidRDefault="00F65504" w:rsidP="00F65504">
      <w:pPr>
        <w:spacing w:after="60" w:line="260" w:lineRule="exact"/>
        <w:jc w:val="both"/>
        <w:rPr>
          <w:rFonts w:ascii="Aptos" w:hAnsi="Aptos" w:cs="Lato"/>
          <w:bCs/>
        </w:rPr>
      </w:pPr>
      <w:r w:rsidRPr="000456A9">
        <w:rPr>
          <w:rFonts w:ascii="Aptos" w:eastAsia="Calibri" w:hAnsi="Aptos" w:cs="Lato"/>
        </w:rPr>
        <w:t xml:space="preserve">Oświadczam, że spełniam warunki udziału w postępowaniu </w:t>
      </w:r>
      <w:r w:rsidRPr="000456A9">
        <w:rPr>
          <w:rFonts w:ascii="Aptos" w:hAnsi="Aptos" w:cs="Lato"/>
          <w:bCs/>
        </w:rPr>
        <w:t>określone przez Zamawiającego w Ogłoszeniu o zamówieniu i w SWZ w Rozdz. 7.</w:t>
      </w:r>
    </w:p>
    <w:p w14:paraId="0A0F9A80" w14:textId="77777777" w:rsidR="00F65504" w:rsidRPr="000456A9" w:rsidRDefault="00F65504" w:rsidP="00F65504">
      <w:pPr>
        <w:spacing w:after="60" w:line="260" w:lineRule="exact"/>
        <w:jc w:val="both"/>
        <w:rPr>
          <w:rFonts w:ascii="Aptos" w:hAnsi="Aptos" w:cs="Lato"/>
          <w:bCs/>
        </w:rPr>
      </w:pPr>
    </w:p>
    <w:p w14:paraId="01AED48A" w14:textId="77777777" w:rsidR="00F65504" w:rsidRPr="000456A9" w:rsidRDefault="00F65504" w:rsidP="00F65504">
      <w:pPr>
        <w:spacing w:after="60" w:line="260" w:lineRule="exact"/>
        <w:jc w:val="center"/>
        <w:rPr>
          <w:rFonts w:ascii="Aptos" w:hAnsi="Aptos" w:cs="Lato"/>
          <w:b/>
        </w:rPr>
      </w:pPr>
      <w:r w:rsidRPr="000456A9">
        <w:rPr>
          <w:rFonts w:ascii="Aptos" w:hAnsi="Aptos" w:cs="Lato"/>
          <w:b/>
        </w:rPr>
        <w:t>Część III – Oświadczenie dotyczące podanych informacji</w:t>
      </w:r>
    </w:p>
    <w:p w14:paraId="2B1C6C6E" w14:textId="77777777" w:rsidR="00F65504" w:rsidRPr="000456A9" w:rsidRDefault="00F65504" w:rsidP="00F65504">
      <w:pPr>
        <w:spacing w:after="60" w:line="260" w:lineRule="exact"/>
        <w:jc w:val="center"/>
        <w:rPr>
          <w:rFonts w:ascii="Aptos" w:eastAsia="Calibri" w:hAnsi="Aptos" w:cs="Lato"/>
          <w:b/>
        </w:rPr>
      </w:pPr>
    </w:p>
    <w:p w14:paraId="7C787793" w14:textId="77777777" w:rsidR="00F65504" w:rsidRPr="000456A9" w:rsidRDefault="00F65504" w:rsidP="00F65504">
      <w:pPr>
        <w:autoSpaceDE w:val="0"/>
        <w:autoSpaceDN w:val="0"/>
        <w:adjustRightInd w:val="0"/>
        <w:spacing w:after="60" w:line="260" w:lineRule="exact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4903B6A" w14:textId="77777777" w:rsidR="00F65504" w:rsidRPr="000456A9" w:rsidRDefault="00F65504" w:rsidP="00F65504">
      <w:pPr>
        <w:spacing w:after="60" w:line="260" w:lineRule="exact"/>
        <w:jc w:val="both"/>
        <w:rPr>
          <w:rFonts w:ascii="Aptos" w:hAnsi="Aptos" w:cs="Lato"/>
        </w:rPr>
      </w:pPr>
    </w:p>
    <w:p w14:paraId="1C441279" w14:textId="77777777" w:rsidR="00F65504" w:rsidRPr="000456A9" w:rsidRDefault="00F65504" w:rsidP="00F65504">
      <w:pPr>
        <w:autoSpaceDE w:val="0"/>
        <w:autoSpaceDN w:val="0"/>
        <w:adjustRightInd w:val="0"/>
        <w:spacing w:after="60" w:line="260" w:lineRule="exact"/>
        <w:jc w:val="both"/>
        <w:rPr>
          <w:rFonts w:ascii="Aptos" w:hAnsi="Aptos" w:cs="Lato"/>
          <w:b/>
        </w:rPr>
      </w:pPr>
    </w:p>
    <w:p w14:paraId="7A8571F0" w14:textId="65428651" w:rsidR="00F65504" w:rsidRPr="0099280A" w:rsidRDefault="00F65504" w:rsidP="00CD5331">
      <w:pPr>
        <w:autoSpaceDE w:val="0"/>
        <w:autoSpaceDN w:val="0"/>
        <w:adjustRightInd w:val="0"/>
        <w:jc w:val="center"/>
        <w:rPr>
          <w:rFonts w:ascii="Aptos" w:hAnsi="Aptos" w:cs="Lato"/>
          <w:b/>
          <w:color w:val="5B9BD5" w:themeColor="accent1"/>
          <w:sz w:val="20"/>
          <w:szCs w:val="20"/>
        </w:rPr>
      </w:pP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 xml:space="preserve">Niniejsze oświadczenie </w:t>
      </w:r>
      <w:r w:rsidRPr="0099280A">
        <w:rPr>
          <w:rFonts w:ascii="Aptos" w:hAnsi="Aptos" w:cs="Lato"/>
          <w:b/>
          <w:color w:val="5B9BD5" w:themeColor="accent1"/>
          <w:kern w:val="1"/>
          <w:sz w:val="20"/>
          <w:szCs w:val="20"/>
          <w:lang w:eastAsia="ar-SA"/>
        </w:rPr>
        <w:t xml:space="preserve">musi być opatrzone przez osobę lub osoby uprawnione do reprezentowania Wykonawcy </w:t>
      </w: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 xml:space="preserve">w formie elektronicznej (opatrzony kwalifikowanym podpisem elektronicznym) lub </w:t>
      </w: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br/>
        <w:t>w postaci elektronicznej opatrzonej podpisem zaufanym lub podpisem osobistym.</w:t>
      </w:r>
    </w:p>
    <w:p w14:paraId="437D986E" w14:textId="6C37BACF" w:rsidR="007B0918" w:rsidRPr="000456A9" w:rsidRDefault="007B0918" w:rsidP="00F65504">
      <w:pPr>
        <w:autoSpaceDE w:val="0"/>
        <w:autoSpaceDN w:val="0"/>
        <w:adjustRightInd w:val="0"/>
        <w:jc w:val="both"/>
        <w:rPr>
          <w:rFonts w:ascii="Aptos" w:hAnsi="Aptos" w:cs="Lato"/>
          <w:b/>
          <w:sz w:val="20"/>
          <w:szCs w:val="20"/>
        </w:rPr>
      </w:pPr>
      <w:r w:rsidRPr="000456A9">
        <w:rPr>
          <w:rFonts w:ascii="Aptos" w:hAnsi="Aptos" w:cs="Lato"/>
          <w:b/>
          <w:sz w:val="20"/>
          <w:szCs w:val="20"/>
        </w:rPr>
        <w:br w:type="page"/>
      </w:r>
    </w:p>
    <w:p w14:paraId="1916C537" w14:textId="3D8713E3" w:rsidR="007B0918" w:rsidRPr="000456A9" w:rsidRDefault="007B0918" w:rsidP="007B0918">
      <w:pPr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jc w:val="right"/>
        <w:rPr>
          <w:rFonts w:ascii="Aptos" w:hAnsi="Aptos" w:cs="Lato"/>
          <w:b/>
          <w:bCs/>
        </w:rPr>
      </w:pPr>
      <w:r w:rsidRPr="000456A9">
        <w:rPr>
          <w:rFonts w:ascii="Aptos" w:eastAsia="Calibri" w:hAnsi="Aptos" w:cs="Lato"/>
          <w:b/>
        </w:rPr>
        <w:lastRenderedPageBreak/>
        <w:t xml:space="preserve">Załącznik nr </w:t>
      </w:r>
      <w:r w:rsidR="00CD5331">
        <w:rPr>
          <w:rFonts w:ascii="Aptos" w:eastAsia="Calibri" w:hAnsi="Aptos" w:cs="Lato"/>
          <w:b/>
        </w:rPr>
        <w:t>4</w:t>
      </w:r>
      <w:r w:rsidRPr="000456A9">
        <w:rPr>
          <w:rFonts w:ascii="Aptos" w:eastAsia="Calibri" w:hAnsi="Aptos" w:cs="Lato"/>
          <w:b/>
        </w:rPr>
        <w:t xml:space="preserve"> do SWZ </w:t>
      </w:r>
    </w:p>
    <w:p w14:paraId="6A11CDEC" w14:textId="77777777" w:rsidR="007B0918" w:rsidRPr="000456A9" w:rsidRDefault="007B0918" w:rsidP="007B0918">
      <w:pPr>
        <w:autoSpaceDE w:val="0"/>
        <w:autoSpaceDN w:val="0"/>
        <w:adjustRightInd w:val="0"/>
        <w:spacing w:before="240" w:after="120"/>
        <w:jc w:val="both"/>
        <w:rPr>
          <w:rFonts w:ascii="Aptos" w:eastAsia="Calibri" w:hAnsi="Aptos" w:cstheme="minorHAnsi"/>
          <w:b/>
          <w:i/>
        </w:rPr>
      </w:pPr>
      <w:r w:rsidRPr="000456A9">
        <w:rPr>
          <w:rFonts w:ascii="Aptos" w:eastAsia="Calibri" w:hAnsi="Aptos" w:cstheme="minorHAnsi"/>
          <w:b/>
        </w:rPr>
        <w:t>Zamawiający:</w:t>
      </w:r>
    </w:p>
    <w:p w14:paraId="4815B67E" w14:textId="77777777" w:rsidR="007B0918" w:rsidRPr="000456A9" w:rsidRDefault="007B0918" w:rsidP="007B0918">
      <w:pPr>
        <w:autoSpaceDE w:val="0"/>
        <w:autoSpaceDN w:val="0"/>
        <w:adjustRightInd w:val="0"/>
        <w:spacing w:after="0" w:line="280" w:lineRule="exact"/>
        <w:jc w:val="both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Instytut Rozwoju Języka Polskiego</w:t>
      </w:r>
    </w:p>
    <w:p w14:paraId="0406DEDD" w14:textId="77777777" w:rsidR="007B0918" w:rsidRPr="000456A9" w:rsidRDefault="007B0918" w:rsidP="007B0918">
      <w:pPr>
        <w:autoSpaceDE w:val="0"/>
        <w:autoSpaceDN w:val="0"/>
        <w:adjustRightInd w:val="0"/>
        <w:spacing w:after="0" w:line="280" w:lineRule="exact"/>
        <w:jc w:val="both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im. św. Maksymiliana Marii Kolbego</w:t>
      </w:r>
    </w:p>
    <w:p w14:paraId="16A064A8" w14:textId="77777777" w:rsidR="007B0918" w:rsidRPr="000456A9" w:rsidRDefault="007B0918" w:rsidP="007B0918">
      <w:pPr>
        <w:spacing w:after="60" w:line="260" w:lineRule="exact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ul. Nowogrodzka 50/54, 00-695 Warszawa</w:t>
      </w:r>
    </w:p>
    <w:p w14:paraId="2242467E" w14:textId="77777777" w:rsidR="007B0918" w:rsidRPr="000456A9" w:rsidRDefault="007B0918" w:rsidP="007B0918">
      <w:pPr>
        <w:spacing w:after="60" w:line="260" w:lineRule="exact"/>
        <w:rPr>
          <w:rFonts w:ascii="Aptos" w:hAnsi="Aptos" w:cstheme="minorHAns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074"/>
      </w:tblGrid>
      <w:tr w:rsidR="000456A9" w:rsidRPr="000456A9" w14:paraId="738B6363" w14:textId="77777777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39711DC" w14:textId="77777777" w:rsidR="007B0918" w:rsidRPr="000456A9" w:rsidRDefault="007B0918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Wykonawca</w:t>
            </w:r>
          </w:p>
          <w:p w14:paraId="359506B4" w14:textId="77777777" w:rsidR="007B0918" w:rsidRPr="000456A9" w:rsidRDefault="007B0918">
            <w:pPr>
              <w:spacing w:after="60" w:line="260" w:lineRule="exact"/>
              <w:jc w:val="center"/>
              <w:rPr>
                <w:rFonts w:ascii="Aptos" w:eastAsia="Calibri" w:hAnsi="Aptos" w:cstheme="minorHAnsi"/>
                <w:i/>
                <w:sz w:val="20"/>
                <w:szCs w:val="20"/>
                <w:u w:val="single"/>
              </w:rPr>
            </w:pPr>
            <w:r w:rsidRPr="000456A9">
              <w:rPr>
                <w:rFonts w:ascii="Aptos" w:eastAsia="Calibri" w:hAnsi="Aptos" w:cstheme="minorHAnsi"/>
                <w:i/>
                <w:sz w:val="20"/>
                <w:szCs w:val="20"/>
              </w:rPr>
              <w:t>(pełna nazwa/firma albo imię i nazwisko)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02CE" w14:textId="77777777" w:rsidR="007B0918" w:rsidRPr="000456A9" w:rsidRDefault="007B0918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  <w:tr w:rsidR="000456A9" w:rsidRPr="000456A9" w14:paraId="094A775C" w14:textId="77777777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570C2E7" w14:textId="77777777" w:rsidR="007B0918" w:rsidRPr="000456A9" w:rsidRDefault="007B0918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Adres Wykonawcy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EE2A" w14:textId="77777777" w:rsidR="007B0918" w:rsidRPr="000456A9" w:rsidRDefault="007B0918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  <w:tr w:rsidR="000456A9" w:rsidRPr="000456A9" w14:paraId="2A375A5F" w14:textId="77777777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8D1BD72" w14:textId="77777777" w:rsidR="007B0918" w:rsidRPr="000456A9" w:rsidRDefault="007B0918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Imię i nazwisko osoby reprezentującej Wykonawcę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7AA7" w14:textId="77777777" w:rsidR="007B0918" w:rsidRPr="000456A9" w:rsidRDefault="007B0918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</w:tbl>
    <w:p w14:paraId="2892B22C" w14:textId="77777777" w:rsidR="007B0918" w:rsidRPr="000456A9" w:rsidRDefault="007B0918" w:rsidP="007B0918">
      <w:pPr>
        <w:spacing w:after="0" w:line="240" w:lineRule="auto"/>
        <w:jc w:val="both"/>
        <w:rPr>
          <w:rFonts w:ascii="Aptos" w:hAnsi="Aptos" w:cstheme="minorHAnsi"/>
        </w:rPr>
      </w:pPr>
    </w:p>
    <w:p w14:paraId="205D089C" w14:textId="77777777" w:rsidR="007B0918" w:rsidRPr="000456A9" w:rsidRDefault="007B0918" w:rsidP="000F338E">
      <w:pPr>
        <w:spacing w:after="120" w:line="260" w:lineRule="exact"/>
        <w:jc w:val="center"/>
        <w:rPr>
          <w:rFonts w:ascii="Aptos" w:hAnsi="Aptos" w:cs="Lato"/>
          <w:b/>
          <w:sz w:val="24"/>
          <w:szCs w:val="24"/>
        </w:rPr>
      </w:pPr>
      <w:r w:rsidRPr="000456A9">
        <w:rPr>
          <w:rFonts w:ascii="Aptos" w:hAnsi="Aptos" w:cs="Lato"/>
          <w:b/>
          <w:sz w:val="24"/>
          <w:szCs w:val="24"/>
        </w:rPr>
        <w:t>Oświadczenie</w:t>
      </w:r>
    </w:p>
    <w:p w14:paraId="2C200B0F" w14:textId="77777777" w:rsidR="007B0918" w:rsidRPr="000456A9" w:rsidRDefault="007B0918" w:rsidP="007B0918">
      <w:pPr>
        <w:spacing w:after="60" w:line="280" w:lineRule="exact"/>
        <w:jc w:val="center"/>
        <w:rPr>
          <w:rFonts w:ascii="Aptos" w:hAnsi="Aptos" w:cs="Lato"/>
          <w:b/>
          <w:bCs/>
        </w:rPr>
      </w:pPr>
      <w:r w:rsidRPr="000456A9">
        <w:rPr>
          <w:rFonts w:ascii="Aptos" w:hAnsi="Aptos" w:cs="Lato"/>
          <w:b/>
        </w:rPr>
        <w:t>o aktualności informacji zawartych w oświadczeniu, o którym mowa w art. 125 ust. 1 ustawy z dnia 11 września 2019 r. Prawo zamówień publicznych (dalej jako ustawa)</w:t>
      </w:r>
      <w:r w:rsidRPr="000456A9">
        <w:rPr>
          <w:rFonts w:ascii="Aptos" w:hAnsi="Aptos" w:cs="Lato"/>
          <w:b/>
          <w:bCs/>
        </w:rPr>
        <w:t xml:space="preserve"> w zakresie podstaw wykluczenia z postępowania wskazanych przez Zamawiającego</w:t>
      </w:r>
    </w:p>
    <w:p w14:paraId="614889E6" w14:textId="77777777" w:rsidR="00393F61" w:rsidRDefault="007B0918" w:rsidP="00393F61">
      <w:pPr>
        <w:spacing w:after="120" w:line="280" w:lineRule="exact"/>
        <w:jc w:val="center"/>
        <w:rPr>
          <w:rFonts w:ascii="Aptos" w:hAnsi="Aptos" w:cs="Lato"/>
          <w:b/>
          <w:caps/>
          <w:u w:val="single"/>
        </w:rPr>
      </w:pPr>
      <w:r w:rsidRPr="000456A9">
        <w:rPr>
          <w:rFonts w:ascii="Aptos" w:hAnsi="Aptos" w:cs="Lato"/>
          <w:b/>
          <w:u w:val="single"/>
        </w:rPr>
        <w:t xml:space="preserve">UWZGLĘDNIAJĄCE PRZESŁANKI WYKLUCZENIA Z ART. 7 UST. 1 USTAWY </w:t>
      </w:r>
      <w:r w:rsidRPr="000456A9">
        <w:rPr>
          <w:rFonts w:ascii="Aptos" w:hAnsi="Aptos" w:cs="Lato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7C40E5B" w14:textId="77777777" w:rsidR="00393F61" w:rsidRDefault="00393F61" w:rsidP="00393F61">
      <w:pPr>
        <w:spacing w:after="120" w:line="280" w:lineRule="exact"/>
        <w:jc w:val="center"/>
        <w:rPr>
          <w:rFonts w:ascii="Aptos" w:hAnsi="Aptos" w:cs="Lato"/>
          <w:b/>
          <w:caps/>
          <w:u w:val="single"/>
        </w:rPr>
      </w:pPr>
    </w:p>
    <w:p w14:paraId="5B6F30B1" w14:textId="36DF18B8" w:rsidR="007B0918" w:rsidRPr="00393F61" w:rsidRDefault="007B0918" w:rsidP="00393F61">
      <w:pPr>
        <w:spacing w:after="120" w:line="280" w:lineRule="exact"/>
        <w:jc w:val="both"/>
        <w:rPr>
          <w:rFonts w:ascii="Aptos" w:hAnsi="Aptos" w:cs="Lato"/>
          <w:b/>
          <w:caps/>
          <w:u w:val="single"/>
        </w:rPr>
      </w:pPr>
      <w:r w:rsidRPr="000456A9">
        <w:rPr>
          <w:rFonts w:ascii="Aptos" w:hAnsi="Aptos" w:cs="Lato"/>
        </w:rPr>
        <w:t xml:space="preserve">Niniejszym potwierdzam aktualność informacji zawartych w oświadczeniu wstępnym złożonym </w:t>
      </w:r>
      <w:r w:rsidRPr="000456A9">
        <w:rPr>
          <w:rFonts w:ascii="Aptos" w:hAnsi="Aptos" w:cs="Lato"/>
        </w:rPr>
        <w:br/>
        <w:t xml:space="preserve">w postępowaniu o udzielenie zamówienia publicznego, pn.: </w:t>
      </w:r>
      <w:r w:rsidR="00393F61">
        <w:rPr>
          <w:rFonts w:ascii="Aptos" w:hAnsi="Aptos" w:cstheme="minorHAnsi"/>
          <w:b/>
          <w:bCs/>
        </w:rPr>
        <w:t xml:space="preserve">Rozbudowa systemu - Baza IRJP, </w:t>
      </w:r>
      <w:r w:rsidR="00393F61" w:rsidRPr="00393F61">
        <w:rPr>
          <w:rFonts w:ascii="Aptos" w:hAnsi="Aptos" w:cstheme="minorHAnsi"/>
          <w:b/>
          <w:bCs/>
        </w:rPr>
        <w:t xml:space="preserve">numer postępowania: </w:t>
      </w:r>
      <w:r w:rsidR="00393F61" w:rsidRPr="00393F61">
        <w:rPr>
          <w:rFonts w:ascii="Aptos" w:hAnsi="Aptos"/>
          <w:b/>
          <w:bCs/>
        </w:rPr>
        <w:t>DAO.261.1.2026</w:t>
      </w:r>
      <w:r w:rsidR="00393F61">
        <w:rPr>
          <w:rFonts w:ascii="Aptos" w:eastAsia="TimesNewRoman" w:hAnsi="Aptos" w:cs="Lato"/>
          <w:b/>
          <w:bCs/>
          <w:sz w:val="28"/>
          <w:szCs w:val="28"/>
          <w:lang w:eastAsia="x-none"/>
        </w:rPr>
        <w:t xml:space="preserve">, </w:t>
      </w:r>
      <w:r w:rsidRPr="000456A9">
        <w:rPr>
          <w:rFonts w:ascii="Aptos" w:hAnsi="Aptos" w:cs="Lato"/>
        </w:rPr>
        <w:t>o którym mowa w art. 125 ust. 1 ustawy, w zakresie podstaw wykluczenia z postępowania, o których mowa w:</w:t>
      </w:r>
    </w:p>
    <w:p w14:paraId="53ABDE27" w14:textId="77777777" w:rsidR="007B0918" w:rsidRPr="000456A9" w:rsidRDefault="007B0918" w:rsidP="008449F2">
      <w:pPr>
        <w:pStyle w:val="Akapitzlist"/>
        <w:numPr>
          <w:ilvl w:val="0"/>
          <w:numId w:val="52"/>
        </w:numPr>
        <w:spacing w:after="60" w:line="280" w:lineRule="exact"/>
        <w:ind w:left="527" w:hanging="357"/>
        <w:contextualSpacing w:val="0"/>
        <w:rPr>
          <w:rFonts w:ascii="Aptos" w:hAnsi="Aptos" w:cs="Lato"/>
          <w:b/>
        </w:rPr>
      </w:pPr>
      <w:r w:rsidRPr="000456A9">
        <w:rPr>
          <w:rFonts w:ascii="Aptos" w:hAnsi="Aptos" w:cs="Lato"/>
        </w:rPr>
        <w:t>art. 108 ust. 1 pkt 3 ustawy;</w:t>
      </w:r>
    </w:p>
    <w:p w14:paraId="03764E92" w14:textId="77777777" w:rsidR="007B0918" w:rsidRPr="000456A9" w:rsidRDefault="007B0918" w:rsidP="008449F2">
      <w:pPr>
        <w:pStyle w:val="Akapitzlist"/>
        <w:numPr>
          <w:ilvl w:val="0"/>
          <w:numId w:val="52"/>
        </w:numPr>
        <w:spacing w:after="60" w:line="280" w:lineRule="exact"/>
        <w:ind w:left="527" w:hanging="357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art. 108 ust. 1 pkt 4 ustawy, dotyczących orzeczenia zakazu ubiegania się o zamówienie publiczne tytułem środka zapobiegawczego;</w:t>
      </w:r>
    </w:p>
    <w:p w14:paraId="6CB0E6B1" w14:textId="77777777" w:rsidR="007B0918" w:rsidRPr="000456A9" w:rsidRDefault="007B0918" w:rsidP="008449F2">
      <w:pPr>
        <w:pStyle w:val="Akapitzlist"/>
        <w:numPr>
          <w:ilvl w:val="0"/>
          <w:numId w:val="52"/>
        </w:numPr>
        <w:spacing w:after="60" w:line="280" w:lineRule="exact"/>
        <w:ind w:left="527" w:hanging="357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art. 108 ust. 1 pkt 5 ustawy, dotyczących zawarcia z innymi wykonawcami porozumienia mającego na celu zakłócenie konkurencji;</w:t>
      </w:r>
    </w:p>
    <w:p w14:paraId="598F0238" w14:textId="77777777" w:rsidR="007B0918" w:rsidRPr="000456A9" w:rsidRDefault="007B0918" w:rsidP="008449F2">
      <w:pPr>
        <w:pStyle w:val="Akapitzlist"/>
        <w:numPr>
          <w:ilvl w:val="0"/>
          <w:numId w:val="52"/>
        </w:numPr>
        <w:spacing w:after="60" w:line="260" w:lineRule="exact"/>
        <w:ind w:left="527" w:hanging="357"/>
        <w:contextualSpacing w:val="0"/>
        <w:rPr>
          <w:rFonts w:ascii="Aptos" w:hAnsi="Aptos" w:cs="Lato"/>
        </w:rPr>
      </w:pPr>
      <w:r w:rsidRPr="000456A9">
        <w:rPr>
          <w:rFonts w:ascii="Aptos" w:hAnsi="Aptos" w:cs="Lato"/>
        </w:rPr>
        <w:t>art. 108 ust. 1 pkt 6 ustawy;</w:t>
      </w:r>
    </w:p>
    <w:p w14:paraId="5E550A2A" w14:textId="5304E765" w:rsidR="007B0918" w:rsidRPr="009D4472" w:rsidRDefault="007B0918" w:rsidP="008449F2">
      <w:pPr>
        <w:pStyle w:val="Akapitzlist"/>
        <w:numPr>
          <w:ilvl w:val="0"/>
          <w:numId w:val="52"/>
        </w:numPr>
        <w:spacing w:after="120" w:line="260" w:lineRule="exact"/>
        <w:ind w:left="527" w:hanging="357"/>
        <w:contextualSpacing w:val="0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>art. 7 ust. 1 pkt 1-3 ustawy z dnia 13 kwietnia 2022 r. o szczególnych rozwiązaniach w zakresie przeciwdziałania wspieraniu agresji na Ukrainę oraz służących ochronie bezpieczeństwa narodowego (</w:t>
      </w:r>
      <w:r w:rsidR="009D4472" w:rsidRPr="009D4472">
        <w:rPr>
          <w:rFonts w:ascii="Aptos" w:hAnsi="Aptos" w:cs="Segoe UI"/>
        </w:rPr>
        <w:t>Dz. U. z 2025 r. poz. 514</w:t>
      </w:r>
      <w:r w:rsidRPr="009D4472">
        <w:rPr>
          <w:rFonts w:ascii="Aptos" w:hAnsi="Aptos" w:cs="Lato"/>
        </w:rPr>
        <w:t xml:space="preserve">). </w:t>
      </w:r>
    </w:p>
    <w:p w14:paraId="19DA628A" w14:textId="03908DAA" w:rsidR="007B0918" w:rsidRPr="0099280A" w:rsidRDefault="007B0918" w:rsidP="000F338E">
      <w:pPr>
        <w:autoSpaceDE w:val="0"/>
        <w:autoSpaceDN w:val="0"/>
        <w:adjustRightInd w:val="0"/>
        <w:spacing w:after="120"/>
        <w:jc w:val="both"/>
        <w:rPr>
          <w:rFonts w:ascii="Aptos" w:hAnsi="Aptos" w:cs="Lato"/>
          <w:b/>
          <w:color w:val="5B9BD5" w:themeColor="accent1"/>
          <w:sz w:val="20"/>
          <w:szCs w:val="20"/>
        </w:rPr>
      </w:pP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 xml:space="preserve">Niniejsze oświadczenie </w:t>
      </w:r>
      <w:r w:rsidRPr="0099280A">
        <w:rPr>
          <w:rFonts w:ascii="Aptos" w:hAnsi="Aptos" w:cs="Lato"/>
          <w:b/>
          <w:color w:val="5B9BD5" w:themeColor="accent1"/>
          <w:kern w:val="1"/>
          <w:sz w:val="20"/>
          <w:szCs w:val="20"/>
          <w:lang w:eastAsia="ar-SA"/>
        </w:rPr>
        <w:t xml:space="preserve">musi być opatrzone przez osobę lub osoby uprawnione do reprezentowania Wykonawcy </w:t>
      </w: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>w formie elektronicznej (opatrzony kwalifikowanym podpisem elektronicznym) lub w postaci elektronicznej opatrzonej podpisem zaufanym lub podpisem osobistym.</w:t>
      </w:r>
    </w:p>
    <w:p w14:paraId="6A02FD41" w14:textId="7F11E28F" w:rsidR="00CD5331" w:rsidRDefault="007B0918" w:rsidP="007B0918">
      <w:pPr>
        <w:autoSpaceDE w:val="0"/>
        <w:autoSpaceDN w:val="0"/>
        <w:adjustRightInd w:val="0"/>
        <w:jc w:val="center"/>
        <w:rPr>
          <w:rFonts w:ascii="Aptos" w:hAnsi="Aptos" w:cs="Lato"/>
          <w:b/>
          <w:kern w:val="1"/>
          <w:sz w:val="20"/>
          <w:szCs w:val="20"/>
          <w:lang w:eastAsia="ar-SA"/>
        </w:rPr>
      </w:pPr>
      <w:r w:rsidRPr="0099280A">
        <w:rPr>
          <w:rFonts w:ascii="Aptos" w:hAnsi="Aptos" w:cs="Lato"/>
          <w:b/>
          <w:color w:val="5B9BD5" w:themeColor="accent1"/>
          <w:kern w:val="1"/>
          <w:sz w:val="20"/>
          <w:szCs w:val="20"/>
          <w:lang w:eastAsia="ar-SA"/>
        </w:rPr>
        <w:t>Dokument składany jest na wezwanie Zamawiającego.</w:t>
      </w:r>
      <w:r w:rsidR="00CD5331">
        <w:rPr>
          <w:rFonts w:ascii="Aptos" w:hAnsi="Aptos" w:cs="Lato"/>
          <w:b/>
          <w:kern w:val="1"/>
          <w:sz w:val="20"/>
          <w:szCs w:val="20"/>
          <w:lang w:eastAsia="ar-SA"/>
        </w:rPr>
        <w:br w:type="page"/>
      </w:r>
    </w:p>
    <w:p w14:paraId="29A7303B" w14:textId="05CDE34E" w:rsidR="0052499B" w:rsidRPr="000456A9" w:rsidRDefault="0052499B" w:rsidP="0052499B">
      <w:pPr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jc w:val="right"/>
        <w:rPr>
          <w:rFonts w:ascii="Aptos" w:hAnsi="Aptos" w:cs="Lato"/>
          <w:b/>
          <w:bCs/>
        </w:rPr>
      </w:pPr>
      <w:r w:rsidRPr="000456A9">
        <w:rPr>
          <w:rFonts w:ascii="Aptos" w:eastAsia="Calibri" w:hAnsi="Aptos" w:cs="Lato"/>
          <w:b/>
        </w:rPr>
        <w:lastRenderedPageBreak/>
        <w:t xml:space="preserve">Załącznik nr </w:t>
      </w:r>
      <w:r w:rsidR="00CD5331">
        <w:rPr>
          <w:rFonts w:ascii="Aptos" w:eastAsia="Calibri" w:hAnsi="Aptos" w:cs="Lato"/>
          <w:b/>
        </w:rPr>
        <w:t>5</w:t>
      </w:r>
      <w:r w:rsidRPr="000456A9">
        <w:rPr>
          <w:rFonts w:ascii="Aptos" w:eastAsia="Calibri" w:hAnsi="Aptos" w:cs="Lato"/>
          <w:b/>
        </w:rPr>
        <w:t xml:space="preserve"> do SWZ </w:t>
      </w:r>
    </w:p>
    <w:p w14:paraId="797EE2EE" w14:textId="77777777" w:rsidR="00146C90" w:rsidRPr="000456A9" w:rsidRDefault="00146C90" w:rsidP="00146C90">
      <w:pPr>
        <w:autoSpaceDE w:val="0"/>
        <w:autoSpaceDN w:val="0"/>
        <w:adjustRightInd w:val="0"/>
        <w:spacing w:before="240" w:after="120"/>
        <w:jc w:val="both"/>
        <w:rPr>
          <w:rFonts w:ascii="Aptos" w:eastAsia="Calibri" w:hAnsi="Aptos" w:cstheme="minorHAnsi"/>
          <w:b/>
          <w:i/>
        </w:rPr>
      </w:pPr>
      <w:r w:rsidRPr="000456A9">
        <w:rPr>
          <w:rFonts w:ascii="Aptos" w:eastAsia="Calibri" w:hAnsi="Aptos" w:cstheme="minorHAnsi"/>
          <w:b/>
        </w:rPr>
        <w:t>Zamawiający:</w:t>
      </w:r>
    </w:p>
    <w:p w14:paraId="13D4C3C4" w14:textId="77777777" w:rsidR="00146C90" w:rsidRPr="000456A9" w:rsidRDefault="00146C90" w:rsidP="00146C90">
      <w:pPr>
        <w:autoSpaceDE w:val="0"/>
        <w:autoSpaceDN w:val="0"/>
        <w:adjustRightInd w:val="0"/>
        <w:spacing w:after="0" w:line="280" w:lineRule="exact"/>
        <w:jc w:val="both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Instytut Rozwoju Języka Polskiego</w:t>
      </w:r>
    </w:p>
    <w:p w14:paraId="6467010E" w14:textId="77777777" w:rsidR="00146C90" w:rsidRPr="000456A9" w:rsidRDefault="00146C90" w:rsidP="00146C90">
      <w:pPr>
        <w:autoSpaceDE w:val="0"/>
        <w:autoSpaceDN w:val="0"/>
        <w:adjustRightInd w:val="0"/>
        <w:spacing w:after="0" w:line="280" w:lineRule="exact"/>
        <w:jc w:val="both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im. św. Maksymiliana Marii Kolbego</w:t>
      </w:r>
    </w:p>
    <w:p w14:paraId="5EA06188" w14:textId="77777777" w:rsidR="00146C90" w:rsidRPr="000456A9" w:rsidRDefault="00146C90" w:rsidP="00146C90">
      <w:pPr>
        <w:spacing w:after="60" w:line="260" w:lineRule="exact"/>
        <w:rPr>
          <w:rFonts w:ascii="Aptos" w:hAnsi="Aptos" w:cstheme="minorHAnsi"/>
          <w:b/>
          <w:bCs/>
        </w:rPr>
      </w:pPr>
      <w:r w:rsidRPr="000456A9">
        <w:rPr>
          <w:rFonts w:ascii="Aptos" w:hAnsi="Aptos" w:cstheme="minorHAnsi"/>
          <w:b/>
          <w:bCs/>
        </w:rPr>
        <w:t>ul. Nowogrodzka 50/54, 00-695 Warszawa</w:t>
      </w:r>
    </w:p>
    <w:p w14:paraId="49CA8A61" w14:textId="77777777" w:rsidR="00146C90" w:rsidRPr="000456A9" w:rsidRDefault="00146C90" w:rsidP="00146C90">
      <w:pPr>
        <w:spacing w:after="60" w:line="260" w:lineRule="exact"/>
        <w:rPr>
          <w:rFonts w:ascii="Aptos" w:hAnsi="Aptos" w:cstheme="minorHAns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074"/>
      </w:tblGrid>
      <w:tr w:rsidR="000456A9" w:rsidRPr="000456A9" w14:paraId="28704A60" w14:textId="77777777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A2B7B42" w14:textId="77777777" w:rsidR="00146C90" w:rsidRPr="000456A9" w:rsidRDefault="00146C90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Wykonawca</w:t>
            </w:r>
          </w:p>
          <w:p w14:paraId="712492E0" w14:textId="77777777" w:rsidR="00146C90" w:rsidRPr="000456A9" w:rsidRDefault="00146C90">
            <w:pPr>
              <w:spacing w:after="60" w:line="260" w:lineRule="exact"/>
              <w:jc w:val="center"/>
              <w:rPr>
                <w:rFonts w:ascii="Aptos" w:eastAsia="Calibri" w:hAnsi="Aptos" w:cstheme="minorHAnsi"/>
                <w:i/>
                <w:sz w:val="20"/>
                <w:szCs w:val="20"/>
                <w:u w:val="single"/>
              </w:rPr>
            </w:pPr>
            <w:r w:rsidRPr="000456A9">
              <w:rPr>
                <w:rFonts w:ascii="Aptos" w:eastAsia="Calibri" w:hAnsi="Aptos" w:cstheme="minorHAnsi"/>
                <w:i/>
                <w:sz w:val="20"/>
                <w:szCs w:val="20"/>
              </w:rPr>
              <w:t>(pełna nazwa/firma albo imię i nazwisko)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9DFA" w14:textId="77777777" w:rsidR="00146C90" w:rsidRPr="000456A9" w:rsidRDefault="00146C90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  <w:tr w:rsidR="000456A9" w:rsidRPr="000456A9" w14:paraId="17E61A9D" w14:textId="77777777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6E21472" w14:textId="77777777" w:rsidR="00146C90" w:rsidRPr="000456A9" w:rsidRDefault="00146C90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Adres Wykonawcy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55DE" w14:textId="77777777" w:rsidR="00146C90" w:rsidRPr="000456A9" w:rsidRDefault="00146C90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  <w:tr w:rsidR="000456A9" w:rsidRPr="000456A9" w14:paraId="17354A85" w14:textId="77777777">
        <w:trPr>
          <w:trHeight w:val="5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197C143" w14:textId="77777777" w:rsidR="00146C90" w:rsidRPr="000456A9" w:rsidRDefault="00146C90">
            <w:pPr>
              <w:spacing w:after="60" w:line="260" w:lineRule="exact"/>
              <w:jc w:val="center"/>
              <w:rPr>
                <w:rFonts w:ascii="Aptos" w:eastAsia="Calibri" w:hAnsi="Aptos" w:cstheme="minorHAnsi"/>
                <w:sz w:val="20"/>
                <w:szCs w:val="20"/>
              </w:rPr>
            </w:pPr>
            <w:r w:rsidRPr="000456A9">
              <w:rPr>
                <w:rFonts w:ascii="Aptos" w:eastAsia="Calibri" w:hAnsi="Aptos" w:cstheme="minorHAnsi"/>
                <w:sz w:val="20"/>
                <w:szCs w:val="20"/>
              </w:rPr>
              <w:t>Imię i nazwisko osoby reprezentującej Wykonawcę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2B70" w14:textId="77777777" w:rsidR="00146C90" w:rsidRPr="000456A9" w:rsidRDefault="00146C90">
            <w:pPr>
              <w:spacing w:after="60" w:line="260" w:lineRule="exact"/>
              <w:rPr>
                <w:rFonts w:ascii="Aptos" w:eastAsia="Calibri" w:hAnsi="Aptos" w:cstheme="minorHAnsi"/>
                <w:b/>
                <w:u w:val="single"/>
              </w:rPr>
            </w:pPr>
          </w:p>
        </w:tc>
      </w:tr>
    </w:tbl>
    <w:p w14:paraId="7A1D6563" w14:textId="77777777" w:rsidR="0052499B" w:rsidRPr="000456A9" w:rsidRDefault="0052499B" w:rsidP="0052499B">
      <w:pPr>
        <w:pStyle w:val="Tekstprzypisudolnego"/>
        <w:tabs>
          <w:tab w:val="left" w:pos="1352"/>
        </w:tabs>
        <w:spacing w:after="60" w:line="260" w:lineRule="exact"/>
        <w:ind w:left="142" w:hanging="142"/>
        <w:jc w:val="both"/>
        <w:rPr>
          <w:rFonts w:ascii="Aptos" w:hAnsi="Aptos" w:cs="Lato"/>
        </w:rPr>
      </w:pPr>
    </w:p>
    <w:p w14:paraId="47CBF9F2" w14:textId="77777777" w:rsidR="00393F61" w:rsidRDefault="0052499B" w:rsidP="00393F61">
      <w:pPr>
        <w:spacing w:before="240" w:after="360"/>
        <w:jc w:val="center"/>
        <w:rPr>
          <w:rFonts w:ascii="Aptos" w:hAnsi="Aptos"/>
          <w:b/>
          <w:bCs/>
        </w:rPr>
      </w:pPr>
      <w:r w:rsidRPr="000456A9">
        <w:rPr>
          <w:rFonts w:ascii="Aptos" w:hAnsi="Aptos"/>
          <w:b/>
          <w:bCs/>
        </w:rPr>
        <w:t>Oświadczenie o braku o przynależności lub o przynależności do tej samej grupy kapitałowej, w zakresie art. 108 ust. 1 pkt 5 ustawy</w:t>
      </w:r>
    </w:p>
    <w:p w14:paraId="477393A5" w14:textId="3C57ACAB" w:rsidR="00146C90" w:rsidRDefault="0052499B" w:rsidP="00393F61">
      <w:pPr>
        <w:spacing w:after="0" w:line="280" w:lineRule="exact"/>
        <w:jc w:val="both"/>
        <w:rPr>
          <w:rFonts w:ascii="Aptos" w:eastAsia="TimesNewRoman" w:hAnsi="Aptos" w:cs="Lato"/>
          <w:b/>
          <w:bCs/>
          <w:sz w:val="28"/>
          <w:szCs w:val="28"/>
          <w:lang w:eastAsia="x-none"/>
        </w:rPr>
      </w:pPr>
      <w:r w:rsidRPr="000456A9">
        <w:rPr>
          <w:rFonts w:ascii="Aptos" w:hAnsi="Aptos"/>
        </w:rPr>
        <w:t xml:space="preserve">w postępowaniu </w:t>
      </w:r>
      <w:r w:rsidR="008665C5" w:rsidRPr="000456A9">
        <w:rPr>
          <w:rFonts w:ascii="Aptos" w:hAnsi="Aptos"/>
        </w:rPr>
        <w:t xml:space="preserve">o udzielenie zamówienia publicznego </w:t>
      </w:r>
      <w:r w:rsidRPr="000456A9">
        <w:rPr>
          <w:rFonts w:ascii="Aptos" w:hAnsi="Aptos"/>
        </w:rPr>
        <w:t>na</w:t>
      </w:r>
      <w:r w:rsidR="00146C90" w:rsidRPr="000456A9">
        <w:rPr>
          <w:rFonts w:ascii="Aptos" w:hAnsi="Aptos"/>
        </w:rPr>
        <w:t xml:space="preserve">: </w:t>
      </w:r>
      <w:r w:rsidR="00393F61">
        <w:rPr>
          <w:rFonts w:ascii="Aptos" w:hAnsi="Aptos" w:cstheme="minorHAnsi"/>
          <w:b/>
          <w:bCs/>
        </w:rPr>
        <w:t xml:space="preserve">Rozbudowę systemu - Baza IRJP, </w:t>
      </w:r>
      <w:r w:rsidR="00393F61" w:rsidRPr="00393F61">
        <w:rPr>
          <w:rFonts w:ascii="Aptos" w:hAnsi="Aptos" w:cstheme="minorHAnsi"/>
          <w:b/>
          <w:bCs/>
        </w:rPr>
        <w:t xml:space="preserve">numer postępowania: </w:t>
      </w:r>
      <w:r w:rsidR="00393F61" w:rsidRPr="00393F61">
        <w:rPr>
          <w:rFonts w:ascii="Aptos" w:hAnsi="Aptos"/>
          <w:b/>
          <w:bCs/>
        </w:rPr>
        <w:t>DAO.261.1.2026</w:t>
      </w:r>
    </w:p>
    <w:p w14:paraId="1986F77C" w14:textId="77777777" w:rsidR="00393F61" w:rsidRPr="00393F61" w:rsidRDefault="00393F61" w:rsidP="00393F61">
      <w:pPr>
        <w:spacing w:after="0" w:line="280" w:lineRule="exact"/>
        <w:jc w:val="both"/>
        <w:rPr>
          <w:rFonts w:ascii="Aptos" w:hAnsi="Aptos"/>
          <w:b/>
          <w:bCs/>
        </w:rPr>
      </w:pPr>
    </w:p>
    <w:p w14:paraId="5A22FE43" w14:textId="77777777" w:rsidR="0052499B" w:rsidRPr="000456A9" w:rsidRDefault="0052499B" w:rsidP="00393F61">
      <w:pPr>
        <w:spacing w:after="120" w:line="280" w:lineRule="exact"/>
        <w:jc w:val="both"/>
        <w:rPr>
          <w:rFonts w:ascii="Aptos" w:hAnsi="Aptos"/>
        </w:rPr>
      </w:pPr>
      <w:r w:rsidRPr="000456A9">
        <w:rPr>
          <w:rFonts w:ascii="Aptos" w:hAnsi="Aptos"/>
          <w:b/>
          <w:bCs/>
        </w:rPr>
        <w:t>Oświadczam, że:</w:t>
      </w:r>
      <w:r w:rsidRPr="000456A9">
        <w:rPr>
          <w:rFonts w:ascii="Aptos" w:hAnsi="Aptos"/>
        </w:rPr>
        <w:t xml:space="preserve"> nie przynależę do tej samej grupy kapitałowej w rozumieniu ustawy z dnia z dnia 16 lutego 2007 r. o ochronie konkurencji i konsumentów (t. j. Dz. U. z 2023 r. poz. 1689 z późn. zm.), z innym Wykonawcą, który złożył odrębną ofertę/ofertę częściową: </w:t>
      </w:r>
    </w:p>
    <w:p w14:paraId="0B8134BF" w14:textId="77777777" w:rsidR="0052499B" w:rsidRPr="000456A9" w:rsidRDefault="0052499B" w:rsidP="0052499B">
      <w:pPr>
        <w:spacing w:line="280" w:lineRule="exact"/>
        <w:jc w:val="both"/>
        <w:rPr>
          <w:rFonts w:ascii="Aptos" w:hAnsi="Aptos"/>
          <w:b/>
          <w:bCs/>
        </w:rPr>
      </w:pPr>
      <w:r w:rsidRPr="000456A9">
        <w:rPr>
          <w:rFonts w:ascii="Aptos" w:hAnsi="Aptos"/>
          <w:b/>
          <w:bCs/>
        </w:rPr>
        <w:t xml:space="preserve">[ …..] NIE, nie przynależę do żadnej grupy kapitałowej </w:t>
      </w:r>
    </w:p>
    <w:p w14:paraId="76D14625" w14:textId="77777777" w:rsidR="0052499B" w:rsidRPr="000456A9" w:rsidRDefault="0052499B" w:rsidP="0052499B">
      <w:pPr>
        <w:spacing w:after="120" w:line="280" w:lineRule="exact"/>
        <w:jc w:val="both"/>
        <w:rPr>
          <w:rFonts w:ascii="Aptos" w:hAnsi="Aptos"/>
          <w:b/>
          <w:bCs/>
        </w:rPr>
      </w:pPr>
      <w:r w:rsidRPr="000456A9">
        <w:rPr>
          <w:rFonts w:ascii="Aptos" w:hAnsi="Aptos"/>
          <w:b/>
          <w:bCs/>
        </w:rPr>
        <w:t xml:space="preserve">[ …..] TAK, przynależę do grupy kapitałowej </w:t>
      </w:r>
    </w:p>
    <w:p w14:paraId="557CF393" w14:textId="4FAA1EAC" w:rsidR="0052499B" w:rsidRPr="000456A9" w:rsidRDefault="0052499B" w:rsidP="0052499B">
      <w:pPr>
        <w:spacing w:after="120" w:line="280" w:lineRule="exact"/>
        <w:jc w:val="both"/>
        <w:rPr>
          <w:rFonts w:ascii="Aptos" w:hAnsi="Aptos"/>
        </w:rPr>
      </w:pPr>
      <w:r w:rsidRPr="000456A9">
        <w:rPr>
          <w:rFonts w:ascii="Aptos" w:hAnsi="Aptos"/>
        </w:rPr>
        <w:t>W przypadku odpowiedzi twierdzącej: Składam listę podmiotów, razem z którymi przynależymy do tej samej grupy kapitałowej w rozumieniu ustawy z dnia 16 lutego 2007 r. o ochronie konkurencji i konsumentów (t. j. Dz. U. z 2023 r. poz. 1689 z późn. zm.).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4"/>
        <w:gridCol w:w="3959"/>
        <w:gridCol w:w="3823"/>
      </w:tblGrid>
      <w:tr w:rsidR="000456A9" w:rsidRPr="000456A9" w14:paraId="20A1FCED" w14:textId="77777777" w:rsidTr="009D4472">
        <w:tc>
          <w:tcPr>
            <w:tcW w:w="1234" w:type="dxa"/>
            <w:vAlign w:val="center"/>
          </w:tcPr>
          <w:p w14:paraId="35992B3D" w14:textId="77777777" w:rsidR="0052499B" w:rsidRPr="000456A9" w:rsidRDefault="0052499B" w:rsidP="009D4472">
            <w:pPr>
              <w:spacing w:after="120"/>
              <w:ind w:left="710"/>
              <w:jc w:val="center"/>
              <w:rPr>
                <w:rFonts w:ascii="Aptos" w:hAnsi="Aptos"/>
                <w:b/>
                <w:bCs/>
              </w:rPr>
            </w:pPr>
            <w:r w:rsidRPr="000456A9">
              <w:rPr>
                <w:rFonts w:ascii="Aptos" w:hAnsi="Aptos"/>
                <w:b/>
                <w:bCs/>
              </w:rPr>
              <w:t>Lp.</w:t>
            </w:r>
          </w:p>
        </w:tc>
        <w:tc>
          <w:tcPr>
            <w:tcW w:w="3959" w:type="dxa"/>
            <w:vAlign w:val="center"/>
          </w:tcPr>
          <w:p w14:paraId="501C9F06" w14:textId="77777777" w:rsidR="0052499B" w:rsidRPr="000456A9" w:rsidRDefault="0052499B" w:rsidP="009D4472">
            <w:pPr>
              <w:spacing w:after="120"/>
              <w:ind w:left="710"/>
              <w:jc w:val="center"/>
              <w:rPr>
                <w:rFonts w:ascii="Aptos" w:hAnsi="Aptos"/>
                <w:b/>
                <w:bCs/>
              </w:rPr>
            </w:pPr>
            <w:r w:rsidRPr="000456A9">
              <w:rPr>
                <w:rFonts w:ascii="Aptos" w:hAnsi="Aptos"/>
                <w:b/>
                <w:bCs/>
              </w:rPr>
              <w:t>Nazwa podmiotu</w:t>
            </w:r>
          </w:p>
        </w:tc>
        <w:tc>
          <w:tcPr>
            <w:tcW w:w="3823" w:type="dxa"/>
            <w:vAlign w:val="center"/>
          </w:tcPr>
          <w:p w14:paraId="750D772D" w14:textId="77777777" w:rsidR="0052499B" w:rsidRPr="000456A9" w:rsidRDefault="0052499B" w:rsidP="009D4472">
            <w:pPr>
              <w:spacing w:after="120"/>
              <w:ind w:left="710"/>
              <w:jc w:val="center"/>
              <w:rPr>
                <w:rFonts w:ascii="Aptos" w:hAnsi="Aptos"/>
                <w:b/>
                <w:bCs/>
              </w:rPr>
            </w:pPr>
            <w:r w:rsidRPr="000456A9">
              <w:rPr>
                <w:rFonts w:ascii="Aptos" w:hAnsi="Aptos"/>
                <w:b/>
                <w:bCs/>
              </w:rPr>
              <w:t>Adres podmiotu</w:t>
            </w:r>
          </w:p>
        </w:tc>
      </w:tr>
      <w:tr w:rsidR="000456A9" w:rsidRPr="000456A9" w14:paraId="4A5EACE1" w14:textId="77777777" w:rsidTr="009D4472">
        <w:tc>
          <w:tcPr>
            <w:tcW w:w="1234" w:type="dxa"/>
          </w:tcPr>
          <w:p w14:paraId="0170C214" w14:textId="77777777" w:rsidR="0052499B" w:rsidRPr="000456A9" w:rsidRDefault="0052499B" w:rsidP="00C00EBB">
            <w:pPr>
              <w:spacing w:after="120"/>
              <w:ind w:left="710"/>
              <w:jc w:val="both"/>
              <w:rPr>
                <w:rFonts w:ascii="Aptos" w:hAnsi="Aptos"/>
              </w:rPr>
            </w:pPr>
          </w:p>
        </w:tc>
        <w:tc>
          <w:tcPr>
            <w:tcW w:w="3959" w:type="dxa"/>
          </w:tcPr>
          <w:p w14:paraId="5DD232A9" w14:textId="77777777" w:rsidR="0052499B" w:rsidRPr="000456A9" w:rsidRDefault="0052499B" w:rsidP="00C00EBB">
            <w:pPr>
              <w:spacing w:after="120"/>
              <w:ind w:left="710"/>
              <w:jc w:val="both"/>
              <w:rPr>
                <w:rFonts w:ascii="Aptos" w:hAnsi="Aptos"/>
              </w:rPr>
            </w:pPr>
          </w:p>
        </w:tc>
        <w:tc>
          <w:tcPr>
            <w:tcW w:w="3823" w:type="dxa"/>
          </w:tcPr>
          <w:p w14:paraId="63EE5C7A" w14:textId="77777777" w:rsidR="0052499B" w:rsidRPr="000456A9" w:rsidRDefault="0052499B" w:rsidP="00C00EBB">
            <w:pPr>
              <w:spacing w:after="120"/>
              <w:ind w:left="710"/>
              <w:jc w:val="both"/>
              <w:rPr>
                <w:rFonts w:ascii="Aptos" w:hAnsi="Aptos"/>
              </w:rPr>
            </w:pPr>
          </w:p>
        </w:tc>
      </w:tr>
    </w:tbl>
    <w:p w14:paraId="2538DF83" w14:textId="77777777" w:rsidR="008665C5" w:rsidRPr="000456A9" w:rsidRDefault="0052499B" w:rsidP="0052499B">
      <w:pPr>
        <w:spacing w:after="120" w:line="280" w:lineRule="exact"/>
        <w:jc w:val="both"/>
        <w:rPr>
          <w:rFonts w:ascii="Aptos" w:hAnsi="Aptos"/>
        </w:rPr>
      </w:pPr>
      <w:r w:rsidRPr="000456A9">
        <w:rPr>
          <w:rFonts w:ascii="Aptos" w:hAnsi="Aptos"/>
        </w:rPr>
        <w:t xml:space="preserve">Jednocześnie przedkładam następujące dokumenty lub informacje, potwierdzające przygotowanie oferty, oferty częściowej niezależnie od innego Wykonawcy należącego do tej samej grupy kapitałowej: </w:t>
      </w:r>
    </w:p>
    <w:p w14:paraId="6918F993" w14:textId="0B4D0802" w:rsidR="0052499B" w:rsidRPr="000456A9" w:rsidRDefault="0052499B" w:rsidP="0052499B">
      <w:pPr>
        <w:spacing w:after="120" w:line="280" w:lineRule="exact"/>
        <w:jc w:val="both"/>
        <w:rPr>
          <w:rFonts w:ascii="Aptos" w:hAnsi="Aptos"/>
        </w:rPr>
      </w:pPr>
      <w:r w:rsidRPr="000456A9">
        <w:rPr>
          <w:rFonts w:ascii="Aptos" w:hAnsi="Aptos"/>
        </w:rPr>
        <w:t>………………………………………………………………………………………………………………………………………………………………</w:t>
      </w:r>
      <w:r w:rsidR="008665C5" w:rsidRPr="000456A9">
        <w:rPr>
          <w:rFonts w:ascii="Aptos" w:hAnsi="Aptos"/>
        </w:rPr>
        <w:t>…………………………………………………………………………………………………..</w:t>
      </w:r>
      <w:r w:rsidRPr="000456A9">
        <w:rPr>
          <w:rFonts w:ascii="Aptos" w:hAnsi="Aptos"/>
        </w:rPr>
        <w:t>…….</w:t>
      </w:r>
    </w:p>
    <w:p w14:paraId="637DCD51" w14:textId="30B41822" w:rsidR="0052499B" w:rsidRPr="0099280A" w:rsidRDefault="0052499B" w:rsidP="00CD5331">
      <w:pPr>
        <w:autoSpaceDE w:val="0"/>
        <w:autoSpaceDN w:val="0"/>
        <w:adjustRightInd w:val="0"/>
        <w:spacing w:after="120"/>
        <w:jc w:val="center"/>
        <w:rPr>
          <w:rFonts w:ascii="Aptos" w:hAnsi="Aptos" w:cs="Lato"/>
          <w:b/>
          <w:color w:val="5B9BD5" w:themeColor="accent1"/>
          <w:sz w:val="20"/>
          <w:szCs w:val="20"/>
        </w:rPr>
      </w:pP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 xml:space="preserve">Niniejsze oświadczenie </w:t>
      </w:r>
      <w:r w:rsidRPr="0099280A">
        <w:rPr>
          <w:rFonts w:ascii="Aptos" w:hAnsi="Aptos" w:cs="Lato"/>
          <w:b/>
          <w:color w:val="5B9BD5" w:themeColor="accent1"/>
          <w:kern w:val="1"/>
          <w:sz w:val="20"/>
          <w:szCs w:val="20"/>
          <w:lang w:eastAsia="ar-SA"/>
        </w:rPr>
        <w:t xml:space="preserve">musi być opatrzone przez osobę lub osoby uprawnione do reprezentowania Wykonawcy </w:t>
      </w:r>
      <w:r w:rsidRPr="0099280A">
        <w:rPr>
          <w:rFonts w:ascii="Aptos" w:hAnsi="Aptos" w:cs="Lato"/>
          <w:b/>
          <w:color w:val="5B9BD5" w:themeColor="accent1"/>
          <w:sz w:val="20"/>
          <w:szCs w:val="20"/>
        </w:rPr>
        <w:t>w formie elektronicznej (opatrzony kwalifikowanym podpisem elektronicznym) lub w postaci elektronicznej opatrzonej podpisem zaufanym lub podpisem osobistym.</w:t>
      </w:r>
    </w:p>
    <w:p w14:paraId="6C3A91B0" w14:textId="77777777" w:rsidR="0052499B" w:rsidRPr="0099280A" w:rsidRDefault="0052499B" w:rsidP="00CD5331">
      <w:pPr>
        <w:autoSpaceDE w:val="0"/>
        <w:autoSpaceDN w:val="0"/>
        <w:adjustRightInd w:val="0"/>
        <w:jc w:val="center"/>
        <w:rPr>
          <w:rFonts w:ascii="Aptos" w:hAnsi="Aptos" w:cs="Lato"/>
          <w:b/>
          <w:color w:val="5B9BD5" w:themeColor="accent1"/>
          <w:kern w:val="1"/>
          <w:sz w:val="20"/>
          <w:szCs w:val="20"/>
          <w:lang w:eastAsia="ar-SA"/>
        </w:rPr>
      </w:pPr>
      <w:r w:rsidRPr="0099280A">
        <w:rPr>
          <w:rFonts w:ascii="Aptos" w:hAnsi="Aptos" w:cs="Lato"/>
          <w:b/>
          <w:color w:val="5B9BD5" w:themeColor="accent1"/>
          <w:kern w:val="1"/>
          <w:sz w:val="20"/>
          <w:szCs w:val="20"/>
          <w:lang w:eastAsia="ar-SA"/>
        </w:rPr>
        <w:t>Dokument składany jest na wezwanie Zamawiającego.</w:t>
      </w:r>
    </w:p>
    <w:p w14:paraId="4AA74343" w14:textId="77777777" w:rsidR="003A0747" w:rsidRPr="000456A9" w:rsidRDefault="003A0747" w:rsidP="003A0747">
      <w:pPr>
        <w:autoSpaceDE w:val="0"/>
        <w:autoSpaceDN w:val="0"/>
        <w:adjustRightInd w:val="0"/>
        <w:spacing w:after="60" w:line="260" w:lineRule="exact"/>
        <w:jc w:val="both"/>
        <w:rPr>
          <w:rFonts w:ascii="Aptos" w:eastAsia="Calibri" w:hAnsi="Aptos" w:cs="Lato"/>
          <w:b/>
          <w:i/>
          <w:sz w:val="20"/>
          <w:szCs w:val="20"/>
        </w:rPr>
      </w:pPr>
      <w:r w:rsidRPr="000456A9">
        <w:rPr>
          <w:rFonts w:ascii="Aptos" w:eastAsia="Calibri" w:hAnsi="Aptos" w:cs="Lato"/>
          <w:b/>
          <w:i/>
          <w:sz w:val="20"/>
          <w:szCs w:val="20"/>
        </w:rPr>
        <w:lastRenderedPageBreak/>
        <w:t>- J</w:t>
      </w:r>
      <w:r w:rsidRPr="000456A9">
        <w:rPr>
          <w:rFonts w:ascii="Aptos" w:hAnsi="Aptos" w:cs="Lato"/>
          <w:b/>
          <w:bCs/>
          <w:i/>
          <w:sz w:val="20"/>
          <w:szCs w:val="20"/>
        </w:rPr>
        <w:t>eśli dotyczy, to należy złożyć wraz z ofertą</w:t>
      </w:r>
    </w:p>
    <w:p w14:paraId="0DCC2F45" w14:textId="7F3B8437" w:rsidR="003A0747" w:rsidRPr="000456A9" w:rsidRDefault="003A0747" w:rsidP="003A0747">
      <w:pPr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jc w:val="right"/>
        <w:rPr>
          <w:rFonts w:ascii="Aptos" w:hAnsi="Aptos" w:cs="Lato"/>
          <w:b/>
          <w:bCs/>
        </w:rPr>
      </w:pPr>
      <w:r w:rsidRPr="000456A9">
        <w:rPr>
          <w:rFonts w:ascii="Aptos" w:eastAsia="Calibri" w:hAnsi="Aptos" w:cs="Lato"/>
          <w:b/>
        </w:rPr>
        <w:t xml:space="preserve">Załącznik nr </w:t>
      </w:r>
      <w:r w:rsidR="00CD5331">
        <w:rPr>
          <w:rFonts w:ascii="Aptos" w:eastAsia="Calibri" w:hAnsi="Aptos" w:cs="Lato"/>
          <w:b/>
        </w:rPr>
        <w:t>6</w:t>
      </w:r>
      <w:r w:rsidRPr="000456A9">
        <w:rPr>
          <w:rFonts w:ascii="Aptos" w:eastAsia="Calibri" w:hAnsi="Aptos" w:cs="Lato"/>
          <w:b/>
        </w:rPr>
        <w:t xml:space="preserve"> do SWZ </w:t>
      </w:r>
    </w:p>
    <w:p w14:paraId="6D3E19F1" w14:textId="77777777" w:rsidR="003A0747" w:rsidRPr="000456A9" w:rsidRDefault="003A0747" w:rsidP="003A0747">
      <w:pPr>
        <w:autoSpaceDE w:val="0"/>
        <w:autoSpaceDN w:val="0"/>
        <w:adjustRightInd w:val="0"/>
        <w:spacing w:line="276" w:lineRule="auto"/>
        <w:jc w:val="right"/>
        <w:rPr>
          <w:rFonts w:ascii="Aptos" w:hAnsi="Aptos" w:cs="Lato"/>
          <w:b/>
          <w:bCs/>
        </w:rPr>
      </w:pPr>
    </w:p>
    <w:p w14:paraId="02763561" w14:textId="77777777" w:rsidR="003A0747" w:rsidRPr="000456A9" w:rsidRDefault="003A0747" w:rsidP="003A0747">
      <w:pPr>
        <w:spacing w:after="0" w:line="280" w:lineRule="exact"/>
        <w:jc w:val="center"/>
        <w:rPr>
          <w:rFonts w:ascii="Aptos" w:hAnsi="Aptos" w:cs="Lato"/>
          <w:b/>
        </w:rPr>
      </w:pPr>
      <w:r w:rsidRPr="000456A9">
        <w:rPr>
          <w:rFonts w:ascii="Aptos" w:hAnsi="Aptos" w:cs="Lato"/>
          <w:b/>
        </w:rPr>
        <w:t>ZOBOWIĄZANIE PODMIOTU UDOSTĘPNIAJĄCEGO ZASOBY</w:t>
      </w:r>
    </w:p>
    <w:p w14:paraId="0BEA8369" w14:textId="77777777" w:rsidR="003A0747" w:rsidRPr="000456A9" w:rsidRDefault="003A0747" w:rsidP="003A0747">
      <w:pPr>
        <w:spacing w:after="0" w:line="280" w:lineRule="exact"/>
        <w:ind w:left="-142"/>
        <w:jc w:val="center"/>
        <w:rPr>
          <w:rFonts w:ascii="Aptos" w:hAnsi="Aptos" w:cs="Lato"/>
          <w:b/>
        </w:rPr>
      </w:pPr>
      <w:r w:rsidRPr="000456A9">
        <w:rPr>
          <w:rFonts w:ascii="Aptos" w:hAnsi="Aptos" w:cs="Lato"/>
          <w:b/>
        </w:rPr>
        <w:t>WYKONAWCY NA OKRES KORZYSTANIA Z NICH PRZY WYKONANIU ZAMÓWIENIA</w:t>
      </w:r>
    </w:p>
    <w:p w14:paraId="3EC01D54" w14:textId="77777777" w:rsidR="003A0747" w:rsidRPr="000456A9" w:rsidRDefault="003A0747" w:rsidP="003A0747">
      <w:pPr>
        <w:spacing w:after="0" w:line="280" w:lineRule="exact"/>
        <w:jc w:val="center"/>
        <w:rPr>
          <w:rFonts w:ascii="Aptos" w:hAnsi="Aptos" w:cs="Lato"/>
          <w:b/>
          <w:bCs/>
        </w:rPr>
      </w:pPr>
      <w:r w:rsidRPr="000456A9">
        <w:rPr>
          <w:rFonts w:ascii="Aptos" w:hAnsi="Aptos" w:cs="Lato"/>
          <w:b/>
        </w:rPr>
        <w:t>w trybie art. 118 ust. 3 ustawy Prawo zamówień publicznych</w:t>
      </w:r>
    </w:p>
    <w:p w14:paraId="6B31E33D" w14:textId="77777777" w:rsidR="003A0747" w:rsidRPr="000456A9" w:rsidRDefault="003A0747" w:rsidP="003A0747">
      <w:pPr>
        <w:spacing w:after="120"/>
        <w:rPr>
          <w:rFonts w:ascii="Aptos" w:hAnsi="Aptos" w:cs="Lato"/>
          <w:b/>
          <w:bCs/>
        </w:rPr>
      </w:pPr>
    </w:p>
    <w:p w14:paraId="73E793DE" w14:textId="77777777" w:rsidR="003A0747" w:rsidRPr="000456A9" w:rsidRDefault="003A0747" w:rsidP="003A0747">
      <w:pPr>
        <w:adjustRightInd w:val="0"/>
        <w:spacing w:after="0" w:line="280" w:lineRule="exact"/>
        <w:rPr>
          <w:rFonts w:ascii="Aptos" w:hAnsi="Aptos" w:cs="Lato"/>
        </w:rPr>
      </w:pPr>
      <w:r w:rsidRPr="000456A9">
        <w:rPr>
          <w:rFonts w:ascii="Aptos" w:hAnsi="Aptos" w:cs="Lato"/>
        </w:rPr>
        <w:t>Ja/My niżej podpisany(ni) ………………….………………………………..…………………..…</w:t>
      </w:r>
    </w:p>
    <w:p w14:paraId="16209D78" w14:textId="77777777" w:rsidR="003A0747" w:rsidRPr="000456A9" w:rsidRDefault="003A0747" w:rsidP="003A0747">
      <w:pPr>
        <w:adjustRightInd w:val="0"/>
        <w:spacing w:after="0" w:line="280" w:lineRule="exact"/>
        <w:jc w:val="center"/>
        <w:rPr>
          <w:rFonts w:ascii="Aptos" w:hAnsi="Aptos" w:cs="Lato"/>
          <w:sz w:val="20"/>
          <w:szCs w:val="20"/>
        </w:rPr>
      </w:pPr>
      <w:r w:rsidRPr="000456A9">
        <w:rPr>
          <w:rFonts w:ascii="Aptos" w:hAnsi="Aptos" w:cs="Lato"/>
          <w:i/>
          <w:sz w:val="20"/>
          <w:szCs w:val="20"/>
        </w:rPr>
        <w:t>(imię i nazwisko składającego oświadczenie)</w:t>
      </w:r>
    </w:p>
    <w:p w14:paraId="2FD22B46" w14:textId="77777777" w:rsidR="003A0747" w:rsidRPr="000456A9" w:rsidRDefault="003A0747" w:rsidP="003A0747">
      <w:pPr>
        <w:adjustRightInd w:val="0"/>
        <w:spacing w:after="0" w:line="280" w:lineRule="exact"/>
        <w:rPr>
          <w:rFonts w:ascii="Aptos" w:hAnsi="Aptos" w:cs="Lato"/>
        </w:rPr>
      </w:pPr>
    </w:p>
    <w:p w14:paraId="7C45B4C5" w14:textId="1217A2ED" w:rsidR="003A0747" w:rsidRPr="000456A9" w:rsidRDefault="003A0747" w:rsidP="003A0747">
      <w:pPr>
        <w:adjustRightInd w:val="0"/>
        <w:spacing w:after="0" w:line="280" w:lineRule="exact"/>
        <w:rPr>
          <w:rFonts w:ascii="Aptos" w:hAnsi="Aptos" w:cs="Lato"/>
        </w:rPr>
      </w:pPr>
      <w:r w:rsidRPr="000456A9">
        <w:rPr>
          <w:rFonts w:ascii="Aptos" w:hAnsi="Aptos" w:cs="Lato"/>
        </w:rPr>
        <w:t>będąc upoważnionym(/mi) do reprezentowania:</w:t>
      </w:r>
    </w:p>
    <w:p w14:paraId="1934E1E7" w14:textId="4353F16E" w:rsidR="003A0747" w:rsidRPr="000456A9" w:rsidRDefault="003A0747" w:rsidP="003A0747">
      <w:pPr>
        <w:adjustRightInd w:val="0"/>
        <w:spacing w:after="0" w:line="280" w:lineRule="exact"/>
        <w:rPr>
          <w:rFonts w:ascii="Aptos" w:hAnsi="Aptos" w:cs="Lato"/>
        </w:rPr>
      </w:pPr>
      <w:r w:rsidRPr="000456A9">
        <w:rPr>
          <w:rFonts w:ascii="Aptos" w:hAnsi="Aptos" w:cs="Lato"/>
        </w:rPr>
        <w:t>……………………………………………………………………………………………………………………………………</w:t>
      </w:r>
    </w:p>
    <w:p w14:paraId="1CCB29F8" w14:textId="5932C9AF" w:rsidR="003A0747" w:rsidRPr="000456A9" w:rsidRDefault="003A0747" w:rsidP="003A0747">
      <w:pPr>
        <w:adjustRightInd w:val="0"/>
        <w:spacing w:after="0" w:line="280" w:lineRule="exact"/>
        <w:rPr>
          <w:rFonts w:ascii="Aptos" w:hAnsi="Aptos" w:cs="Lato"/>
        </w:rPr>
      </w:pPr>
      <w:r w:rsidRPr="000456A9">
        <w:rPr>
          <w:rFonts w:ascii="Aptos" w:hAnsi="Aptos" w:cs="Lato"/>
        </w:rPr>
        <w:t>……………………………………………………………………………………………………………………………………</w:t>
      </w:r>
    </w:p>
    <w:p w14:paraId="3915DAC6" w14:textId="77777777" w:rsidR="003A0747" w:rsidRPr="000456A9" w:rsidRDefault="003A0747" w:rsidP="003A0747">
      <w:pPr>
        <w:adjustRightInd w:val="0"/>
        <w:jc w:val="center"/>
        <w:rPr>
          <w:rFonts w:ascii="Aptos" w:hAnsi="Aptos" w:cs="Lato"/>
          <w:sz w:val="20"/>
          <w:szCs w:val="20"/>
        </w:rPr>
      </w:pPr>
      <w:r w:rsidRPr="000456A9">
        <w:rPr>
          <w:rFonts w:ascii="Aptos" w:hAnsi="Aptos" w:cs="Lato"/>
          <w:i/>
          <w:sz w:val="20"/>
          <w:szCs w:val="20"/>
        </w:rPr>
        <w:t>(nazwa i adres podmiotu oddającego do dyspozycji zasoby)</w:t>
      </w:r>
    </w:p>
    <w:p w14:paraId="1676A2F1" w14:textId="77777777" w:rsidR="003A0747" w:rsidRPr="000456A9" w:rsidRDefault="003A0747" w:rsidP="003A0747">
      <w:pPr>
        <w:spacing w:after="120"/>
        <w:jc w:val="center"/>
        <w:rPr>
          <w:rFonts w:ascii="Aptos" w:hAnsi="Aptos" w:cs="Lato"/>
          <w:b/>
          <w:bCs/>
        </w:rPr>
      </w:pPr>
    </w:p>
    <w:p w14:paraId="6055B630" w14:textId="77777777" w:rsidR="003A0747" w:rsidRPr="000456A9" w:rsidRDefault="003A0747" w:rsidP="003A0747">
      <w:pPr>
        <w:spacing w:after="120"/>
        <w:jc w:val="center"/>
        <w:rPr>
          <w:rFonts w:ascii="Aptos" w:hAnsi="Aptos" w:cs="Lato"/>
          <w:sz w:val="24"/>
          <w:szCs w:val="24"/>
        </w:rPr>
      </w:pPr>
      <w:r w:rsidRPr="000456A9">
        <w:rPr>
          <w:rFonts w:ascii="Aptos" w:hAnsi="Aptos" w:cs="Lato"/>
          <w:b/>
          <w:bCs/>
          <w:sz w:val="24"/>
          <w:szCs w:val="24"/>
        </w:rPr>
        <w:t>o ś w i a d c z a m (y)</w:t>
      </w:r>
      <w:r w:rsidRPr="000456A9">
        <w:rPr>
          <w:rFonts w:ascii="Aptos" w:hAnsi="Aptos" w:cs="Lato"/>
          <w:sz w:val="24"/>
          <w:szCs w:val="24"/>
        </w:rPr>
        <w:t>,</w:t>
      </w:r>
    </w:p>
    <w:p w14:paraId="533B49F2" w14:textId="2BAB4239" w:rsidR="003A0747" w:rsidRPr="000456A9" w:rsidRDefault="003A0747" w:rsidP="003A0747">
      <w:pPr>
        <w:spacing w:after="120"/>
        <w:jc w:val="both"/>
        <w:rPr>
          <w:rFonts w:ascii="Aptos" w:hAnsi="Aptos" w:cs="Lato"/>
          <w:i/>
        </w:rPr>
      </w:pPr>
      <w:r w:rsidRPr="000456A9">
        <w:rPr>
          <w:rFonts w:ascii="Aptos" w:hAnsi="Aptos" w:cs="Lato"/>
        </w:rPr>
        <w:t>że wyżej wymieniony podmiot, stosownie do art. 118 ust. 4 ustawy z dnia 11 września 2019 r. - Prawo zamówień publicznych (</w:t>
      </w:r>
      <w:r w:rsidR="009D4472" w:rsidRPr="00887D58">
        <w:rPr>
          <w:rFonts w:ascii="Aptos" w:hAnsi="Aptos"/>
        </w:rPr>
        <w:t>Dz. U. z 2024 r., poz. 1320 ze zm</w:t>
      </w:r>
      <w:r w:rsidR="009D4472">
        <w:rPr>
          <w:rFonts w:ascii="Aptos" w:hAnsi="Aptos"/>
        </w:rPr>
        <w:t>.</w:t>
      </w:r>
      <w:r w:rsidRPr="000456A9">
        <w:rPr>
          <w:rFonts w:ascii="Aptos" w:hAnsi="Aptos" w:cs="Lato"/>
        </w:rPr>
        <w:t>), gwarantuje wykonawcy rzeczywisty dostęp do nw. zasobów i odda wykonawcy:</w:t>
      </w:r>
    </w:p>
    <w:p w14:paraId="628B086F" w14:textId="77777777" w:rsidR="003A0747" w:rsidRPr="000456A9" w:rsidRDefault="003A0747" w:rsidP="003A0747">
      <w:pPr>
        <w:adjustRightInd w:val="0"/>
        <w:spacing w:after="0" w:line="280" w:lineRule="exact"/>
        <w:rPr>
          <w:rFonts w:ascii="Aptos" w:hAnsi="Aptos" w:cs="Lato"/>
        </w:rPr>
      </w:pPr>
      <w:r w:rsidRPr="000456A9">
        <w:rPr>
          <w:rFonts w:ascii="Aptos" w:hAnsi="Aptos" w:cs="Lato"/>
        </w:rPr>
        <w:t>……………………………………………………………………………………………………………………………………</w:t>
      </w:r>
    </w:p>
    <w:p w14:paraId="0ACF6F2E" w14:textId="77777777" w:rsidR="003A0747" w:rsidRPr="000456A9" w:rsidRDefault="003A0747" w:rsidP="003A0747">
      <w:pPr>
        <w:adjustRightInd w:val="0"/>
        <w:spacing w:after="0" w:line="280" w:lineRule="exact"/>
        <w:rPr>
          <w:rFonts w:ascii="Aptos" w:hAnsi="Aptos" w:cs="Lato"/>
        </w:rPr>
      </w:pPr>
      <w:r w:rsidRPr="000456A9">
        <w:rPr>
          <w:rFonts w:ascii="Aptos" w:hAnsi="Aptos" w:cs="Lato"/>
        </w:rPr>
        <w:t>……………………………………………………………………………………………………………………………………</w:t>
      </w:r>
    </w:p>
    <w:p w14:paraId="26121A65" w14:textId="77777777" w:rsidR="003A0747" w:rsidRPr="000456A9" w:rsidRDefault="003A0747" w:rsidP="003A0747">
      <w:pPr>
        <w:spacing w:after="120"/>
        <w:jc w:val="center"/>
        <w:rPr>
          <w:rFonts w:ascii="Aptos" w:hAnsi="Aptos" w:cs="Lato"/>
        </w:rPr>
      </w:pPr>
      <w:r w:rsidRPr="000456A9">
        <w:rPr>
          <w:rFonts w:ascii="Aptos" w:hAnsi="Aptos" w:cs="Lato"/>
          <w:i/>
        </w:rPr>
        <w:t>(nazwa i adres Wykonawcy składającego ofertę)</w:t>
      </w:r>
    </w:p>
    <w:p w14:paraId="1F8B5F8C" w14:textId="69B6C888" w:rsidR="003A0747" w:rsidRPr="000456A9" w:rsidRDefault="003A0747" w:rsidP="003A0747">
      <w:pPr>
        <w:spacing w:after="120" w:line="280" w:lineRule="exact"/>
        <w:jc w:val="both"/>
        <w:rPr>
          <w:rFonts w:ascii="Aptos" w:hAnsi="Aptos" w:cs="Lato"/>
        </w:rPr>
      </w:pPr>
      <w:r w:rsidRPr="000456A9">
        <w:rPr>
          <w:rFonts w:ascii="Aptos" w:hAnsi="Aptos" w:cs="Lato"/>
        </w:rPr>
        <w:t xml:space="preserve">do dyspozycji niezbędne zasoby na potrzeby wykonania zamówienia pn. </w:t>
      </w:r>
      <w:r w:rsidR="00393F61">
        <w:rPr>
          <w:rFonts w:ascii="Aptos" w:hAnsi="Aptos" w:cstheme="minorHAnsi"/>
          <w:b/>
          <w:bCs/>
        </w:rPr>
        <w:t xml:space="preserve">Rozbudowa systemu - Baza IRJP, </w:t>
      </w:r>
      <w:r w:rsidR="00393F61" w:rsidRPr="00393F61">
        <w:rPr>
          <w:rFonts w:ascii="Aptos" w:hAnsi="Aptos" w:cstheme="minorHAnsi"/>
          <w:b/>
          <w:bCs/>
        </w:rPr>
        <w:t xml:space="preserve">numer postępowania: </w:t>
      </w:r>
      <w:r w:rsidR="00393F61" w:rsidRPr="00393F61">
        <w:rPr>
          <w:rFonts w:ascii="Aptos" w:hAnsi="Aptos"/>
          <w:b/>
          <w:bCs/>
        </w:rPr>
        <w:t>DAO.261.1.2026</w:t>
      </w:r>
      <w:r w:rsidRPr="000456A9">
        <w:rPr>
          <w:rFonts w:ascii="Aptos" w:eastAsia="TimesNewRoman" w:hAnsi="Aptos" w:cs="Lato"/>
          <w:bCs/>
          <w:lang w:eastAsia="x-none"/>
        </w:rPr>
        <w:t xml:space="preserve">, </w:t>
      </w:r>
      <w:r w:rsidRPr="000456A9">
        <w:rPr>
          <w:rFonts w:ascii="Aptos" w:hAnsi="Aptos" w:cs="Lato"/>
        </w:rPr>
        <w:t>w związku</w:t>
      </w:r>
      <w:r w:rsidRPr="000456A9">
        <w:rPr>
          <w:rFonts w:ascii="Aptos" w:hAnsi="Aptos" w:cs="Lato"/>
          <w:b/>
        </w:rPr>
        <w:t xml:space="preserve"> </w:t>
      </w:r>
      <w:r w:rsidRPr="000456A9">
        <w:rPr>
          <w:rFonts w:ascii="Aptos" w:hAnsi="Aptos" w:cs="Lato"/>
        </w:rPr>
        <w:t>z powołaniem się na te zasoby w celu spełniania warunku udziału w postępowaniu o których mowa w Rozdziale 7, ust. 1, pkt 1.1</w:t>
      </w:r>
      <w:r w:rsidR="00471B2B">
        <w:rPr>
          <w:rFonts w:ascii="Aptos" w:hAnsi="Aptos" w:cs="Lato"/>
        </w:rPr>
        <w:t>, pkt 1.2</w:t>
      </w:r>
      <w:r w:rsidRPr="000456A9">
        <w:rPr>
          <w:rFonts w:ascii="Aptos" w:hAnsi="Aptos" w:cs="Lato"/>
        </w:rPr>
        <w:t>*, zgodnie z wymaganiami określonymi w Rozdziale 1</w:t>
      </w:r>
      <w:r w:rsidR="00CD5331">
        <w:rPr>
          <w:rFonts w:ascii="Aptos" w:hAnsi="Aptos" w:cs="Lato"/>
        </w:rPr>
        <w:t>4</w:t>
      </w:r>
      <w:r w:rsidRPr="000456A9">
        <w:rPr>
          <w:rFonts w:ascii="Aptos" w:hAnsi="Aptos" w:cs="Lato"/>
        </w:rPr>
        <w:t xml:space="preserve"> ust. 4 pkt 2 SWZ, tj.:</w:t>
      </w:r>
    </w:p>
    <w:p w14:paraId="40DD42F2" w14:textId="77777777" w:rsidR="003A0747" w:rsidRPr="000456A9" w:rsidRDefault="003A0747" w:rsidP="008449F2">
      <w:pPr>
        <w:pStyle w:val="Akapitzlist"/>
        <w:numPr>
          <w:ilvl w:val="1"/>
          <w:numId w:val="54"/>
        </w:numPr>
        <w:adjustRightInd w:val="0"/>
        <w:spacing w:after="120" w:line="276" w:lineRule="auto"/>
        <w:ind w:left="414" w:hanging="357"/>
        <w:jc w:val="both"/>
        <w:rPr>
          <w:rFonts w:ascii="Aptos" w:eastAsia="TimesNewRoman" w:hAnsi="Aptos" w:cs="Lato"/>
        </w:rPr>
      </w:pPr>
      <w:r w:rsidRPr="000456A9">
        <w:rPr>
          <w:rFonts w:ascii="Aptos" w:eastAsia="TimesNewRoman" w:hAnsi="Aptos" w:cs="Lato"/>
        </w:rPr>
        <w:t>zakres dostępnych Wykonawcy zasobów podmiotu udostępniającego zasoby jest następujący:</w:t>
      </w:r>
    </w:p>
    <w:p w14:paraId="6FDFA2ED" w14:textId="77777777" w:rsidR="00B24C75" w:rsidRPr="000456A9" w:rsidRDefault="003A0747" w:rsidP="00F6096A">
      <w:pPr>
        <w:pStyle w:val="Akapitzlist"/>
        <w:adjustRightInd w:val="0"/>
        <w:spacing w:after="120"/>
        <w:ind w:left="414"/>
        <w:jc w:val="both"/>
        <w:rPr>
          <w:rFonts w:ascii="Aptos" w:eastAsia="TimesNewRoman" w:hAnsi="Aptos" w:cs="Lato"/>
        </w:rPr>
      </w:pPr>
      <w:r w:rsidRPr="000456A9">
        <w:rPr>
          <w:rFonts w:ascii="Aptos" w:eastAsia="TimesNewRoman" w:hAnsi="Aptos" w:cs="La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838D19" w14:textId="77777777" w:rsidR="00B24C75" w:rsidRPr="000456A9" w:rsidRDefault="00B24C75" w:rsidP="00F6096A">
      <w:pPr>
        <w:pStyle w:val="Akapitzlist"/>
        <w:adjustRightInd w:val="0"/>
        <w:spacing w:after="120"/>
        <w:ind w:left="414"/>
        <w:jc w:val="both"/>
        <w:rPr>
          <w:rFonts w:ascii="Aptos" w:eastAsia="TimesNewRoman" w:hAnsi="Aptos" w:cs="Lato"/>
        </w:rPr>
      </w:pPr>
    </w:p>
    <w:p w14:paraId="48B9FBB4" w14:textId="1FFF7F16" w:rsidR="003A0747" w:rsidRPr="000456A9" w:rsidRDefault="003A0747" w:rsidP="008449F2">
      <w:pPr>
        <w:pStyle w:val="Akapitzlist"/>
        <w:numPr>
          <w:ilvl w:val="1"/>
          <w:numId w:val="54"/>
        </w:numPr>
        <w:adjustRightInd w:val="0"/>
        <w:spacing w:after="120" w:line="276" w:lineRule="auto"/>
        <w:ind w:left="414" w:hanging="357"/>
        <w:jc w:val="both"/>
        <w:rPr>
          <w:rFonts w:ascii="Aptos" w:eastAsia="TimesNewRoman" w:hAnsi="Aptos" w:cs="Lato"/>
        </w:rPr>
      </w:pPr>
      <w:r w:rsidRPr="000456A9">
        <w:rPr>
          <w:rFonts w:ascii="Aptos" w:eastAsia="TimesNewRoman" w:hAnsi="Aptos" w:cs="Lato"/>
        </w:rPr>
        <w:t xml:space="preserve">sposób i okres udostępniania Wykonawcy i wykorzystania przez niego zasobów  podmiotu udostępniającego te zasoby przy wykonywaniu zamówienia jest następujący: </w:t>
      </w:r>
      <w:r w:rsidRPr="000456A9">
        <w:rPr>
          <w:rFonts w:ascii="Aptos" w:hAnsi="Aptos" w:cs="Lato"/>
        </w:rPr>
        <w:t xml:space="preserve"> </w:t>
      </w:r>
    </w:p>
    <w:p w14:paraId="558CF492" w14:textId="77777777" w:rsidR="00B24C75" w:rsidRPr="000456A9" w:rsidRDefault="003A0747" w:rsidP="00F6096A">
      <w:pPr>
        <w:pStyle w:val="Akapitzlist"/>
        <w:adjustRightInd w:val="0"/>
        <w:spacing w:after="120"/>
        <w:ind w:left="414"/>
        <w:jc w:val="both"/>
        <w:rPr>
          <w:rFonts w:ascii="Aptos" w:eastAsia="TimesNewRoman" w:hAnsi="Aptos" w:cs="Lato"/>
        </w:rPr>
      </w:pPr>
      <w:r w:rsidRPr="000456A9">
        <w:rPr>
          <w:rFonts w:ascii="Aptos" w:eastAsia="TimesNewRoman" w:hAnsi="Aptos" w:cs="La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8E3A0" w14:textId="1C665B8A" w:rsidR="003A0747" w:rsidRPr="000456A9" w:rsidRDefault="003A0747" w:rsidP="008449F2">
      <w:pPr>
        <w:pStyle w:val="Akapitzlist"/>
        <w:numPr>
          <w:ilvl w:val="1"/>
          <w:numId w:val="54"/>
        </w:numPr>
        <w:adjustRightInd w:val="0"/>
        <w:spacing w:after="120" w:line="276" w:lineRule="auto"/>
        <w:ind w:left="414" w:hanging="357"/>
        <w:jc w:val="both"/>
        <w:rPr>
          <w:rFonts w:ascii="Aptos" w:eastAsia="TimesNewRoman" w:hAnsi="Aptos" w:cs="Lato"/>
        </w:rPr>
      </w:pPr>
      <w:r w:rsidRPr="000456A9">
        <w:rPr>
          <w:rFonts w:ascii="Aptos" w:eastAsia="TimesNewRoman" w:hAnsi="Aptos" w:cs="Lato"/>
        </w:rPr>
        <w:t xml:space="preserve">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dotyczą: </w:t>
      </w:r>
    </w:p>
    <w:p w14:paraId="2EB134A3" w14:textId="1DD28B49" w:rsidR="003A0747" w:rsidRPr="000456A9" w:rsidRDefault="003A0747" w:rsidP="003A0747">
      <w:pPr>
        <w:pStyle w:val="Akapitzlist"/>
        <w:adjustRightInd w:val="0"/>
        <w:spacing w:after="120"/>
        <w:ind w:left="414"/>
        <w:jc w:val="both"/>
        <w:rPr>
          <w:rFonts w:ascii="Aptos" w:eastAsia="TimesNewRoman" w:hAnsi="Aptos" w:cs="Lato"/>
        </w:rPr>
      </w:pPr>
      <w:r w:rsidRPr="000456A9">
        <w:rPr>
          <w:rFonts w:ascii="Aptos" w:eastAsia="TimesNewRoman" w:hAnsi="Aptos" w:cs="Lato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D1DF1" w14:textId="77777777" w:rsidR="003A0747" w:rsidRPr="000456A9" w:rsidRDefault="003A0747" w:rsidP="003A0747">
      <w:pPr>
        <w:ind w:left="284"/>
        <w:jc w:val="both"/>
        <w:rPr>
          <w:rFonts w:ascii="Aptos" w:eastAsia="TimesNewRoman" w:hAnsi="Aptos" w:cs="Lato"/>
          <w:sz w:val="20"/>
          <w:szCs w:val="20"/>
        </w:rPr>
      </w:pPr>
      <w:r w:rsidRPr="000456A9">
        <w:rPr>
          <w:rFonts w:ascii="Aptos" w:eastAsia="TimesNewRoman" w:hAnsi="Aptos" w:cs="Lato"/>
          <w:sz w:val="20"/>
          <w:szCs w:val="20"/>
        </w:rPr>
        <w:t>TAK*   NIE*</w:t>
      </w:r>
    </w:p>
    <w:p w14:paraId="46B28064" w14:textId="07E92980" w:rsidR="003A0747" w:rsidRPr="000456A9" w:rsidRDefault="003A0747" w:rsidP="003A0747">
      <w:pPr>
        <w:spacing w:after="120"/>
        <w:ind w:left="284"/>
        <w:jc w:val="both"/>
        <w:rPr>
          <w:rFonts w:ascii="Aptos" w:eastAsia="TimesNewRoman" w:hAnsi="Aptos" w:cs="Lato"/>
          <w:sz w:val="20"/>
          <w:szCs w:val="20"/>
        </w:rPr>
      </w:pPr>
      <w:r w:rsidRPr="000456A9">
        <w:rPr>
          <w:rFonts w:ascii="Aptos" w:eastAsia="TimesNewRoman" w:hAnsi="Aptos" w:cs="Lato"/>
          <w:sz w:val="20"/>
          <w:szCs w:val="20"/>
        </w:rPr>
        <w:t>UWAGA: punkt ten dotyczy warunku, o którym mowa w Rozdziale 7 ust. 1 pkt 1.1</w:t>
      </w:r>
      <w:r w:rsidR="00195BAF" w:rsidRPr="000456A9">
        <w:rPr>
          <w:rFonts w:ascii="Aptos" w:eastAsia="TimesNewRoman" w:hAnsi="Aptos" w:cs="Lato"/>
          <w:sz w:val="20"/>
          <w:szCs w:val="20"/>
        </w:rPr>
        <w:t xml:space="preserve"> </w:t>
      </w:r>
      <w:r w:rsidR="00B63DDC">
        <w:rPr>
          <w:rFonts w:ascii="Aptos" w:eastAsia="TimesNewRoman" w:hAnsi="Aptos" w:cs="Lato"/>
          <w:sz w:val="20"/>
          <w:szCs w:val="20"/>
        </w:rPr>
        <w:t xml:space="preserve">, 1.2 </w:t>
      </w:r>
      <w:r w:rsidRPr="000456A9">
        <w:rPr>
          <w:rFonts w:ascii="Aptos" w:eastAsia="TimesNewRoman" w:hAnsi="Aptos" w:cs="Lato"/>
          <w:sz w:val="20"/>
          <w:szCs w:val="20"/>
        </w:rPr>
        <w:t>SWZ</w:t>
      </w:r>
    </w:p>
    <w:p w14:paraId="48F44E00" w14:textId="77777777" w:rsidR="003A0747" w:rsidRPr="000456A9" w:rsidRDefault="003A0747" w:rsidP="003A0747">
      <w:pPr>
        <w:ind w:left="284"/>
        <w:jc w:val="both"/>
        <w:rPr>
          <w:rFonts w:ascii="Aptos" w:eastAsia="TimesNewRoman" w:hAnsi="Aptos" w:cs="Lato"/>
          <w:sz w:val="20"/>
          <w:szCs w:val="20"/>
        </w:rPr>
      </w:pPr>
      <w:r w:rsidRPr="000456A9">
        <w:rPr>
          <w:rFonts w:ascii="Aptos" w:eastAsia="TimesNewRomanPSMT" w:hAnsi="Aptos" w:cs="Lato"/>
          <w:b/>
          <w:sz w:val="20"/>
          <w:szCs w:val="20"/>
        </w:rPr>
        <w:t>*</w:t>
      </w:r>
      <w:r w:rsidRPr="000456A9">
        <w:rPr>
          <w:rFonts w:ascii="Aptos" w:eastAsia="TimesNewRomanPSMT" w:hAnsi="Aptos" w:cs="Lato"/>
          <w:sz w:val="20"/>
          <w:szCs w:val="20"/>
        </w:rPr>
        <w:t xml:space="preserve"> </w:t>
      </w:r>
      <w:r w:rsidRPr="000456A9">
        <w:rPr>
          <w:rFonts w:ascii="Aptos" w:eastAsia="TimesNewRomanPSMT" w:hAnsi="Aptos" w:cs="Lato"/>
          <w:i/>
          <w:sz w:val="20"/>
          <w:szCs w:val="20"/>
        </w:rPr>
        <w:t>niepotrzebne skreślić</w:t>
      </w:r>
    </w:p>
    <w:p w14:paraId="5F612F63" w14:textId="77777777" w:rsidR="003A0747" w:rsidRPr="000456A9" w:rsidRDefault="003A0747" w:rsidP="003A0747">
      <w:pPr>
        <w:ind w:left="284"/>
        <w:jc w:val="both"/>
        <w:rPr>
          <w:rFonts w:ascii="Aptos" w:hAnsi="Aptos" w:cs="Lato"/>
          <w:i/>
          <w:sz w:val="20"/>
          <w:szCs w:val="20"/>
          <w:u w:val="single"/>
        </w:rPr>
      </w:pPr>
    </w:p>
    <w:p w14:paraId="2E63DD8E" w14:textId="77777777" w:rsidR="003A0747" w:rsidRPr="000456A9" w:rsidRDefault="003A0747" w:rsidP="003A0747">
      <w:pPr>
        <w:ind w:left="284"/>
        <w:jc w:val="both"/>
        <w:rPr>
          <w:rFonts w:ascii="Aptos" w:eastAsia="TimesNewRoman" w:hAnsi="Aptos" w:cs="Lato"/>
          <w:sz w:val="20"/>
          <w:szCs w:val="20"/>
        </w:rPr>
      </w:pPr>
      <w:r w:rsidRPr="000456A9">
        <w:rPr>
          <w:rFonts w:ascii="Aptos" w:hAnsi="Aptos" w:cs="Lato"/>
          <w:i/>
          <w:sz w:val="20"/>
          <w:szCs w:val="20"/>
          <w:u w:val="single"/>
        </w:rPr>
        <w:t>UWAGA</w:t>
      </w:r>
      <w:r w:rsidRPr="000456A9">
        <w:rPr>
          <w:rFonts w:ascii="Aptos" w:hAnsi="Aptos" w:cs="Lato"/>
          <w:i/>
          <w:sz w:val="20"/>
          <w:szCs w:val="20"/>
        </w:rPr>
        <w:t>: W przypadku korzystania z doświadczenia więcej niż jednej firmy, powyższe zobowiązanie jest drukiem do wielokrotnego wykorzystania.</w:t>
      </w:r>
    </w:p>
    <w:p w14:paraId="35A59561" w14:textId="77777777" w:rsidR="003A0747" w:rsidRPr="000456A9" w:rsidRDefault="003A0747" w:rsidP="0032371E">
      <w:pPr>
        <w:autoSpaceDE w:val="0"/>
        <w:autoSpaceDN w:val="0"/>
        <w:adjustRightInd w:val="0"/>
        <w:jc w:val="right"/>
        <w:rPr>
          <w:rFonts w:ascii="Aptos" w:eastAsia="Calibri" w:hAnsi="Aptos" w:cstheme="minorHAnsi"/>
          <w:b/>
        </w:rPr>
      </w:pPr>
    </w:p>
    <w:p w14:paraId="298411B0" w14:textId="48ADE726" w:rsidR="003A0747" w:rsidRPr="000456A9" w:rsidRDefault="00C469FD" w:rsidP="00CD5331">
      <w:pPr>
        <w:suppressAutoHyphens/>
        <w:spacing w:after="0" w:line="240" w:lineRule="auto"/>
        <w:jc w:val="center"/>
        <w:rPr>
          <w:rFonts w:ascii="Aptos" w:eastAsia="Calibri" w:hAnsi="Aptos" w:cstheme="minorHAnsi"/>
          <w:b/>
        </w:rPr>
      </w:pPr>
      <w:r w:rsidRPr="0099280A">
        <w:rPr>
          <w:rFonts w:ascii="Aptos" w:hAnsi="Aptos" w:cstheme="minorHAnsi"/>
          <w:b/>
          <w:color w:val="5B9BD5" w:themeColor="accent1"/>
          <w:sz w:val="20"/>
          <w:szCs w:val="20"/>
        </w:rPr>
        <w:t>Oświadczenie musi być opatrzone przez osobę lub osoby uprawnione do reprezentowania Wykonawcy kwalifikowanym podpisem elektronicznym, podpisem zaufanym lub podpisem osobistym</w:t>
      </w:r>
      <w:r w:rsidR="003A0747" w:rsidRPr="000456A9">
        <w:rPr>
          <w:rFonts w:ascii="Aptos" w:eastAsia="Calibri" w:hAnsi="Aptos" w:cstheme="minorHAnsi"/>
          <w:b/>
        </w:rPr>
        <w:br w:type="page"/>
      </w:r>
    </w:p>
    <w:p w14:paraId="26675F83" w14:textId="2BF55530" w:rsidR="00A56B2B" w:rsidRPr="000456A9" w:rsidRDefault="00A56B2B" w:rsidP="0047720C">
      <w:pPr>
        <w:shd w:val="clear" w:color="auto" w:fill="D9D9D9" w:themeFill="background1" w:themeFillShade="D9"/>
        <w:autoSpaceDE w:val="0"/>
        <w:autoSpaceDN w:val="0"/>
        <w:adjustRightInd w:val="0"/>
        <w:jc w:val="right"/>
        <w:rPr>
          <w:rFonts w:ascii="Aptos" w:eastAsia="Calibri" w:hAnsi="Aptos" w:cstheme="minorHAnsi"/>
          <w:b/>
        </w:rPr>
      </w:pPr>
      <w:r w:rsidRPr="000456A9">
        <w:rPr>
          <w:rFonts w:ascii="Aptos" w:eastAsia="Calibri" w:hAnsi="Aptos" w:cstheme="minorHAnsi"/>
          <w:b/>
        </w:rPr>
        <w:lastRenderedPageBreak/>
        <w:t xml:space="preserve">Załącznik nr </w:t>
      </w:r>
      <w:r w:rsidR="00CD5331">
        <w:rPr>
          <w:rFonts w:ascii="Aptos" w:eastAsia="Calibri" w:hAnsi="Aptos" w:cstheme="minorHAnsi"/>
          <w:b/>
        </w:rPr>
        <w:t>7</w:t>
      </w:r>
      <w:r w:rsidR="00763305" w:rsidRPr="000456A9">
        <w:rPr>
          <w:rFonts w:ascii="Aptos" w:eastAsia="Calibri" w:hAnsi="Aptos" w:cstheme="minorHAnsi"/>
          <w:b/>
        </w:rPr>
        <w:t xml:space="preserve"> </w:t>
      </w:r>
      <w:r w:rsidRPr="000456A9">
        <w:rPr>
          <w:rFonts w:ascii="Aptos" w:eastAsia="Calibri" w:hAnsi="Aptos" w:cstheme="minorHAnsi"/>
          <w:b/>
        </w:rPr>
        <w:t xml:space="preserve">do SWZ </w:t>
      </w:r>
    </w:p>
    <w:p w14:paraId="66C7E194" w14:textId="77777777" w:rsidR="00A56B2B" w:rsidRPr="000456A9" w:rsidRDefault="00A56B2B" w:rsidP="00A56B2B">
      <w:pPr>
        <w:autoSpaceDE w:val="0"/>
        <w:autoSpaceDN w:val="0"/>
        <w:adjustRightInd w:val="0"/>
        <w:spacing w:after="0" w:line="240" w:lineRule="auto"/>
        <w:jc w:val="right"/>
        <w:rPr>
          <w:rFonts w:ascii="Aptos" w:eastAsia="Calibri" w:hAnsi="Aptos" w:cstheme="minorHAnsi"/>
          <w:b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0456A9" w:rsidRPr="000456A9" w14:paraId="5E54AA02" w14:textId="77777777" w:rsidTr="00B50BC4">
        <w:tc>
          <w:tcPr>
            <w:tcW w:w="9209" w:type="dxa"/>
            <w:shd w:val="clear" w:color="auto" w:fill="D9D9D9" w:themeFill="background1" w:themeFillShade="D9"/>
          </w:tcPr>
          <w:p w14:paraId="1D25E56D" w14:textId="77777777" w:rsidR="00A56B2B" w:rsidRPr="000456A9" w:rsidRDefault="00A56B2B" w:rsidP="00B50BC4">
            <w:pPr>
              <w:spacing w:before="120" w:line="276" w:lineRule="auto"/>
              <w:jc w:val="center"/>
              <w:rPr>
                <w:rFonts w:ascii="Aptos" w:eastAsia="Calibri" w:hAnsi="Aptos" w:cstheme="minorHAnsi"/>
                <w:b/>
                <w:bCs/>
              </w:rPr>
            </w:pPr>
            <w:r w:rsidRPr="000456A9">
              <w:rPr>
                <w:rFonts w:ascii="Aptos" w:eastAsia="Calibri" w:hAnsi="Aptos" w:cstheme="minorHAnsi"/>
                <w:b/>
                <w:bCs/>
              </w:rPr>
              <w:t xml:space="preserve">Oświadczenie </w:t>
            </w:r>
          </w:p>
          <w:p w14:paraId="51DF4756" w14:textId="77777777" w:rsidR="00A56B2B" w:rsidRPr="000456A9" w:rsidRDefault="00A56B2B" w:rsidP="00B50BC4">
            <w:pPr>
              <w:spacing w:line="276" w:lineRule="auto"/>
              <w:jc w:val="center"/>
              <w:rPr>
                <w:rFonts w:ascii="Aptos" w:eastAsia="Calibri" w:hAnsi="Aptos" w:cstheme="minorHAnsi"/>
                <w:b/>
                <w:bCs/>
              </w:rPr>
            </w:pPr>
            <w:r w:rsidRPr="000456A9">
              <w:rPr>
                <w:rFonts w:ascii="Aptos" w:eastAsia="Calibri" w:hAnsi="Aptos" w:cstheme="minorHAnsi"/>
                <w:b/>
                <w:bCs/>
              </w:rPr>
              <w:t xml:space="preserve">Wykonawców wspólnie ubiegających się o udzielenie zamówienia  </w:t>
            </w:r>
          </w:p>
          <w:p w14:paraId="7DC085AE" w14:textId="77777777" w:rsidR="00A56B2B" w:rsidRPr="000456A9" w:rsidRDefault="00A56B2B" w:rsidP="00B50BC4">
            <w:pPr>
              <w:spacing w:line="276" w:lineRule="auto"/>
              <w:jc w:val="center"/>
              <w:rPr>
                <w:rFonts w:ascii="Aptos" w:eastAsia="Calibri" w:hAnsi="Aptos" w:cstheme="minorHAnsi"/>
                <w:b/>
                <w:bCs/>
              </w:rPr>
            </w:pPr>
            <w:r w:rsidRPr="000456A9">
              <w:rPr>
                <w:rFonts w:ascii="Aptos" w:eastAsia="Calibri" w:hAnsi="Aptos" w:cstheme="minorHAnsi"/>
                <w:b/>
                <w:bCs/>
              </w:rPr>
              <w:t>z art. 117 ust. 4 ustawy z dnia 11 września 2019 r. Prawo zamówień publicznych</w:t>
            </w:r>
          </w:p>
          <w:p w14:paraId="5DD56370" w14:textId="77777777" w:rsidR="00A56B2B" w:rsidRPr="000456A9" w:rsidRDefault="00A56B2B" w:rsidP="00B50B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710B0543" w14:textId="77777777" w:rsidR="00A56B2B" w:rsidRPr="000456A9" w:rsidRDefault="00A56B2B" w:rsidP="00A56B2B">
      <w:pPr>
        <w:autoSpaceDE w:val="0"/>
        <w:autoSpaceDN w:val="0"/>
        <w:adjustRightInd w:val="0"/>
        <w:spacing w:line="276" w:lineRule="auto"/>
        <w:jc w:val="both"/>
        <w:rPr>
          <w:rFonts w:ascii="Aptos" w:hAnsi="Aptos" w:cstheme="minorHAnsi"/>
        </w:rPr>
      </w:pPr>
    </w:p>
    <w:p w14:paraId="4ED5C2D1" w14:textId="7F7ECA3C" w:rsidR="00A56B2B" w:rsidRPr="000456A9" w:rsidRDefault="00A56B2B" w:rsidP="00A56B2B">
      <w:pPr>
        <w:autoSpaceDE w:val="0"/>
        <w:autoSpaceDN w:val="0"/>
        <w:adjustRightInd w:val="0"/>
        <w:jc w:val="both"/>
        <w:rPr>
          <w:rFonts w:ascii="Aptos" w:hAnsi="Aptos" w:cstheme="minorHAnsi"/>
        </w:rPr>
      </w:pPr>
      <w:r w:rsidRPr="000456A9">
        <w:rPr>
          <w:rFonts w:ascii="Aptos" w:hAnsi="Aptos" w:cstheme="minorHAnsi"/>
        </w:rPr>
        <w:t xml:space="preserve">Dotyczy postępowania o udzielenie zamówienia publicznego pn. </w:t>
      </w:r>
      <w:r w:rsidR="00393F61">
        <w:rPr>
          <w:rFonts w:ascii="Aptos" w:hAnsi="Aptos" w:cstheme="minorHAnsi"/>
          <w:b/>
          <w:bCs/>
        </w:rPr>
        <w:t xml:space="preserve">Rozbudowa systemu - Baza IRJP, </w:t>
      </w:r>
      <w:r w:rsidR="00393F61" w:rsidRPr="00393F61">
        <w:rPr>
          <w:rFonts w:ascii="Aptos" w:hAnsi="Aptos" w:cstheme="minorHAnsi"/>
          <w:b/>
          <w:bCs/>
        </w:rPr>
        <w:t xml:space="preserve">numer postępowania: </w:t>
      </w:r>
      <w:r w:rsidR="00393F61" w:rsidRPr="00393F61">
        <w:rPr>
          <w:rFonts w:ascii="Aptos" w:hAnsi="Aptos"/>
          <w:b/>
          <w:bCs/>
        </w:rPr>
        <w:t>DAO.261.1.2026</w:t>
      </w:r>
    </w:p>
    <w:p w14:paraId="799F9FEB" w14:textId="55A95EC0" w:rsidR="00A56B2B" w:rsidRPr="000456A9" w:rsidRDefault="00A56B2B" w:rsidP="00A56B2B">
      <w:pPr>
        <w:spacing w:after="0" w:line="240" w:lineRule="auto"/>
        <w:rPr>
          <w:rFonts w:ascii="Aptos" w:hAnsi="Aptos" w:cstheme="minorHAnsi"/>
        </w:rPr>
      </w:pPr>
      <w:r w:rsidRPr="000456A9">
        <w:rPr>
          <w:rStyle w:val="markedcontent"/>
          <w:rFonts w:ascii="Aptos" w:eastAsia="Calibri" w:hAnsi="Aptos" w:cstheme="minorHAnsi"/>
        </w:rPr>
        <w:t xml:space="preserve">Nazwa i adres Wykonawców wspólnie ubiegających się o udzielenie zamówienia: </w:t>
      </w:r>
      <w:r w:rsidRPr="000456A9">
        <w:rPr>
          <w:rFonts w:ascii="Aptos" w:hAnsi="Aptos" w:cstheme="minorHAnsi"/>
        </w:rPr>
        <w:t>……………………………………………….…………………………………………………………………………………</w:t>
      </w:r>
    </w:p>
    <w:p w14:paraId="7BC6EBF6" w14:textId="5DA4D7F2" w:rsidR="00A56B2B" w:rsidRPr="000456A9" w:rsidRDefault="00A56B2B" w:rsidP="00B02128">
      <w:pPr>
        <w:spacing w:after="120" w:line="240" w:lineRule="auto"/>
        <w:rPr>
          <w:rFonts w:ascii="Aptos" w:hAnsi="Aptos" w:cstheme="minorHAnsi"/>
        </w:rPr>
      </w:pPr>
      <w:r w:rsidRPr="000456A9">
        <w:rPr>
          <w:rFonts w:ascii="Aptos" w:hAnsi="Aptos" w:cstheme="minorHAnsi"/>
        </w:rPr>
        <w:t>……………………………………………….…………………………………………………………………………………</w:t>
      </w:r>
    </w:p>
    <w:p w14:paraId="1957244C" w14:textId="592AC545" w:rsidR="00A56B2B" w:rsidRPr="000456A9" w:rsidRDefault="00A56B2B" w:rsidP="00A56B2B">
      <w:pPr>
        <w:jc w:val="both"/>
        <w:rPr>
          <w:rStyle w:val="markedcontent"/>
          <w:rFonts w:ascii="Aptos" w:eastAsia="Calibri" w:hAnsi="Aptos" w:cstheme="minorHAnsi"/>
        </w:rPr>
      </w:pPr>
      <w:r w:rsidRPr="000456A9">
        <w:rPr>
          <w:rStyle w:val="markedcontent"/>
          <w:rFonts w:ascii="Aptos" w:eastAsia="Calibri" w:hAnsi="Aptos" w:cstheme="minorHAnsi"/>
        </w:rPr>
        <w:t xml:space="preserve">Zgodnie z art. 117 ust. 3 ustawy Pzp w odniesieniu do warunków dotyczących wykształcenia, kwalifikacji zawodowych lub doświadczenia, wykonawcy wspólnie ubiegający się o udzielenie zamówienia mogą polegać na zdolnościach tych z wykonawców, którzy wykonają </w:t>
      </w:r>
      <w:r w:rsidR="00552891" w:rsidRPr="000456A9">
        <w:rPr>
          <w:rStyle w:val="markedcontent"/>
          <w:rFonts w:ascii="Aptos" w:eastAsia="Calibri" w:hAnsi="Aptos" w:cstheme="minorHAnsi"/>
        </w:rPr>
        <w:t>usługi</w:t>
      </w:r>
      <w:r w:rsidRPr="000456A9">
        <w:rPr>
          <w:rStyle w:val="markedcontent"/>
          <w:rFonts w:ascii="Aptos" w:eastAsia="Calibri" w:hAnsi="Aptos" w:cstheme="minorHAnsi"/>
        </w:rPr>
        <w:t>, do realizacji których te zdolności są wymagane. W takim przypadku wykonawcy wspólnie ubiegający się o udzielenie zamówienia dołączają do oferty oświadczenie, o którym mowa w art. 117 ust. 4 ustawy, z którego wynika, które usługi wykonają poszczególni wykonawcy.</w:t>
      </w:r>
    </w:p>
    <w:p w14:paraId="3F1828B0" w14:textId="2E597B82" w:rsidR="00A56B2B" w:rsidRPr="000456A9" w:rsidRDefault="00A56B2B" w:rsidP="00A56B2B">
      <w:pPr>
        <w:spacing w:after="0" w:line="280" w:lineRule="exact"/>
        <w:rPr>
          <w:rFonts w:ascii="Aptos" w:hAnsi="Aptos" w:cstheme="minorHAnsi"/>
        </w:rPr>
      </w:pPr>
      <w:r w:rsidRPr="000456A9">
        <w:rPr>
          <w:rStyle w:val="markedcontent"/>
          <w:rFonts w:ascii="Aptos" w:eastAsia="Calibri" w:hAnsi="Aptos" w:cstheme="minorHAnsi"/>
        </w:rPr>
        <w:t xml:space="preserve">*Wykonawca </w:t>
      </w:r>
      <w:r w:rsidRPr="000456A9">
        <w:rPr>
          <w:rFonts w:ascii="Aptos" w:hAnsi="Aptos" w:cstheme="minorHAnsi"/>
        </w:rPr>
        <w:t>(wspólnik konsorcjum/spółki cywilnej) ……………………………………………….…………………………………………………………………………………</w:t>
      </w:r>
    </w:p>
    <w:p w14:paraId="1CDDC0CE" w14:textId="77777777" w:rsidR="00A56B2B" w:rsidRPr="000456A9" w:rsidRDefault="00A56B2B" w:rsidP="00B02128">
      <w:pPr>
        <w:spacing w:after="120" w:line="280" w:lineRule="exact"/>
        <w:jc w:val="center"/>
        <w:rPr>
          <w:rStyle w:val="markedcontent"/>
          <w:rFonts w:ascii="Aptos" w:eastAsia="Calibri" w:hAnsi="Aptos" w:cstheme="minorHAnsi"/>
          <w:i/>
          <w:sz w:val="20"/>
          <w:szCs w:val="20"/>
        </w:rPr>
      </w:pPr>
      <w:r w:rsidRPr="000456A9">
        <w:rPr>
          <w:rStyle w:val="markedcontent"/>
          <w:rFonts w:ascii="Aptos" w:eastAsia="Calibri" w:hAnsi="Aptos" w:cstheme="minorHAnsi"/>
          <w:i/>
          <w:sz w:val="20"/>
          <w:szCs w:val="20"/>
        </w:rPr>
        <w:t>(nazwa i adres Wykonawcy)</w:t>
      </w:r>
    </w:p>
    <w:p w14:paraId="023A62A6" w14:textId="5CC49F2B" w:rsidR="00A56B2B" w:rsidRPr="000456A9" w:rsidRDefault="00A56B2B" w:rsidP="00A56B2B">
      <w:pPr>
        <w:spacing w:after="0" w:line="280" w:lineRule="exact"/>
        <w:rPr>
          <w:rStyle w:val="markedcontent"/>
          <w:rFonts w:ascii="Aptos" w:eastAsia="Calibri" w:hAnsi="Aptos" w:cstheme="minorHAnsi"/>
        </w:rPr>
      </w:pPr>
      <w:r w:rsidRPr="000456A9">
        <w:rPr>
          <w:rStyle w:val="markedcontent"/>
          <w:rFonts w:ascii="Aptos" w:eastAsia="Calibri" w:hAnsi="Aptos" w:cstheme="minorHAnsi"/>
        </w:rPr>
        <w:t xml:space="preserve">zrealizuje następujące </w:t>
      </w:r>
      <w:r w:rsidR="00B02128" w:rsidRPr="000456A9">
        <w:rPr>
          <w:rStyle w:val="markedcontent"/>
          <w:rFonts w:ascii="Aptos" w:eastAsia="Calibri" w:hAnsi="Aptos" w:cstheme="minorHAnsi"/>
        </w:rPr>
        <w:t>usługi</w:t>
      </w:r>
      <w:r w:rsidRPr="000456A9">
        <w:rPr>
          <w:rStyle w:val="markedcontent"/>
          <w:rFonts w:ascii="Aptos" w:eastAsia="Calibri" w:hAnsi="Aptos" w:cstheme="minorHAnsi"/>
        </w:rPr>
        <w:t>**:</w:t>
      </w:r>
    </w:p>
    <w:p w14:paraId="14E73C8B" w14:textId="39E3EB1D" w:rsidR="00A56B2B" w:rsidRPr="000456A9" w:rsidRDefault="00A56B2B" w:rsidP="00A56B2B">
      <w:pPr>
        <w:spacing w:after="0" w:line="280" w:lineRule="exact"/>
        <w:rPr>
          <w:rFonts w:ascii="Aptos" w:hAnsi="Aptos" w:cstheme="minorHAnsi"/>
        </w:rPr>
      </w:pPr>
      <w:r w:rsidRPr="000456A9">
        <w:rPr>
          <w:rFonts w:ascii="Aptos" w:hAnsi="Aptos" w:cstheme="minorHAnsi"/>
        </w:rPr>
        <w:t>……………………………………………….…………………………………………………………………………………</w:t>
      </w:r>
    </w:p>
    <w:p w14:paraId="060A69DB" w14:textId="77777777" w:rsidR="00A56B2B" w:rsidRPr="000456A9" w:rsidRDefault="00A56B2B" w:rsidP="00A56B2B">
      <w:pPr>
        <w:spacing w:after="0" w:line="280" w:lineRule="exact"/>
        <w:rPr>
          <w:rStyle w:val="markedcontent"/>
          <w:rFonts w:ascii="Aptos" w:eastAsia="Calibri" w:hAnsi="Aptos" w:cstheme="minorHAnsi"/>
        </w:rPr>
      </w:pPr>
    </w:p>
    <w:p w14:paraId="588BBA5E" w14:textId="77BF9CE9" w:rsidR="00A56B2B" w:rsidRPr="000456A9" w:rsidRDefault="00A56B2B" w:rsidP="00A56B2B">
      <w:pPr>
        <w:spacing w:after="0" w:line="280" w:lineRule="exact"/>
        <w:rPr>
          <w:rFonts w:ascii="Aptos" w:hAnsi="Aptos" w:cstheme="minorHAnsi"/>
        </w:rPr>
      </w:pPr>
      <w:r w:rsidRPr="000456A9">
        <w:rPr>
          <w:rStyle w:val="markedcontent"/>
          <w:rFonts w:ascii="Aptos" w:eastAsia="Calibri" w:hAnsi="Aptos" w:cstheme="minorHAnsi"/>
        </w:rPr>
        <w:t xml:space="preserve">*Wykonawca </w:t>
      </w:r>
      <w:r w:rsidRPr="000456A9">
        <w:rPr>
          <w:rFonts w:ascii="Aptos" w:hAnsi="Aptos" w:cstheme="minorHAnsi"/>
        </w:rPr>
        <w:t>(wspólnik konsorcjum/spółki cywilnej) ……………………………………………….…………………………………………………………………………………</w:t>
      </w:r>
    </w:p>
    <w:p w14:paraId="037990C1" w14:textId="77777777" w:rsidR="00A56B2B" w:rsidRPr="000456A9" w:rsidRDefault="00A56B2B" w:rsidP="00B02128">
      <w:pPr>
        <w:spacing w:after="120" w:line="280" w:lineRule="exact"/>
        <w:jc w:val="center"/>
        <w:rPr>
          <w:rStyle w:val="markedcontent"/>
          <w:rFonts w:ascii="Aptos" w:eastAsia="Calibri" w:hAnsi="Aptos" w:cstheme="minorHAnsi"/>
          <w:i/>
          <w:sz w:val="20"/>
          <w:szCs w:val="20"/>
        </w:rPr>
      </w:pPr>
      <w:r w:rsidRPr="000456A9">
        <w:rPr>
          <w:rStyle w:val="markedcontent"/>
          <w:rFonts w:ascii="Aptos" w:eastAsia="Calibri" w:hAnsi="Aptos" w:cstheme="minorHAnsi"/>
          <w:i/>
          <w:sz w:val="20"/>
          <w:szCs w:val="20"/>
        </w:rPr>
        <w:t>(nazwa i adres Wykonawcy)</w:t>
      </w:r>
    </w:p>
    <w:p w14:paraId="69B2DF1A" w14:textId="5E85A276" w:rsidR="00A56B2B" w:rsidRPr="000456A9" w:rsidRDefault="00A56B2B" w:rsidP="00A56B2B">
      <w:pPr>
        <w:spacing w:after="0" w:line="280" w:lineRule="exact"/>
        <w:rPr>
          <w:rStyle w:val="markedcontent"/>
          <w:rFonts w:ascii="Aptos" w:eastAsia="Calibri" w:hAnsi="Aptos" w:cstheme="minorHAnsi"/>
        </w:rPr>
      </w:pPr>
      <w:r w:rsidRPr="000456A9">
        <w:rPr>
          <w:rStyle w:val="markedcontent"/>
          <w:rFonts w:ascii="Aptos" w:eastAsia="Calibri" w:hAnsi="Aptos" w:cstheme="minorHAnsi"/>
        </w:rPr>
        <w:t xml:space="preserve">zrealizuje następujące </w:t>
      </w:r>
      <w:r w:rsidR="00B02128" w:rsidRPr="000456A9">
        <w:rPr>
          <w:rStyle w:val="markedcontent"/>
          <w:rFonts w:ascii="Aptos" w:eastAsia="Calibri" w:hAnsi="Aptos" w:cstheme="minorHAnsi"/>
        </w:rPr>
        <w:t>usługi</w:t>
      </w:r>
      <w:r w:rsidRPr="000456A9">
        <w:rPr>
          <w:rStyle w:val="markedcontent"/>
          <w:rFonts w:ascii="Aptos" w:eastAsia="Calibri" w:hAnsi="Aptos" w:cstheme="minorHAnsi"/>
        </w:rPr>
        <w:t>**:</w:t>
      </w:r>
    </w:p>
    <w:p w14:paraId="0E25E1FB" w14:textId="0CF38DA2" w:rsidR="00A56B2B" w:rsidRPr="000456A9" w:rsidRDefault="00A56B2B" w:rsidP="00A56B2B">
      <w:pPr>
        <w:spacing w:after="0" w:line="240" w:lineRule="auto"/>
        <w:rPr>
          <w:rFonts w:ascii="Aptos" w:hAnsi="Aptos" w:cstheme="minorHAnsi"/>
        </w:rPr>
      </w:pPr>
      <w:r w:rsidRPr="000456A9">
        <w:rPr>
          <w:rFonts w:ascii="Aptos" w:hAnsi="Aptos" w:cstheme="minorHAnsi"/>
        </w:rPr>
        <w:t>……………………………………………….…………………………………………………………………………………</w:t>
      </w:r>
    </w:p>
    <w:p w14:paraId="5E5B257C" w14:textId="77777777" w:rsidR="00A56B2B" w:rsidRPr="000456A9" w:rsidRDefault="00A56B2B" w:rsidP="00552891">
      <w:pPr>
        <w:spacing w:after="0"/>
        <w:jc w:val="both"/>
        <w:rPr>
          <w:rStyle w:val="markedcontent"/>
          <w:rFonts w:ascii="Aptos" w:eastAsia="Calibri" w:hAnsi="Aptos" w:cstheme="minorHAnsi"/>
          <w:i/>
          <w:iCs/>
          <w:sz w:val="20"/>
          <w:szCs w:val="20"/>
        </w:rPr>
      </w:pPr>
      <w:r w:rsidRPr="000456A9">
        <w:rPr>
          <w:rStyle w:val="markedcontent"/>
          <w:rFonts w:ascii="Aptos" w:eastAsia="Calibri" w:hAnsi="Aptos" w:cstheme="minorHAnsi"/>
          <w:i/>
          <w:iCs/>
          <w:sz w:val="20"/>
          <w:szCs w:val="20"/>
        </w:rPr>
        <w:t xml:space="preserve">* Należy wypełnić tylko w sytuacji, gdy zachodzą okoliczności, o których mowa w art. 117 ust. 3 ustawy, tyle razy ile to konieczne. </w:t>
      </w:r>
    </w:p>
    <w:p w14:paraId="69B9F4F0" w14:textId="77777777" w:rsidR="00A56B2B" w:rsidRPr="000456A9" w:rsidRDefault="00A56B2B" w:rsidP="00A56B2B">
      <w:pPr>
        <w:jc w:val="both"/>
        <w:rPr>
          <w:rStyle w:val="markedcontent"/>
          <w:rFonts w:ascii="Aptos" w:eastAsia="Calibri" w:hAnsi="Aptos" w:cstheme="minorHAnsi"/>
          <w:i/>
          <w:iCs/>
          <w:sz w:val="20"/>
          <w:szCs w:val="20"/>
        </w:rPr>
      </w:pPr>
      <w:r w:rsidRPr="000456A9">
        <w:rPr>
          <w:rStyle w:val="markedcontent"/>
          <w:rFonts w:ascii="Aptos" w:eastAsia="Calibri" w:hAnsi="Aptos" w:cstheme="minorHAnsi"/>
          <w:i/>
          <w:iCs/>
          <w:sz w:val="20"/>
          <w:szCs w:val="20"/>
        </w:rPr>
        <w:t>**</w:t>
      </w:r>
      <w:r w:rsidRPr="000456A9">
        <w:rPr>
          <w:rFonts w:ascii="Aptos" w:eastAsia="Calibri" w:hAnsi="Aptos" w:cstheme="minorHAnsi"/>
          <w:i/>
          <w:iCs/>
          <w:sz w:val="20"/>
          <w:szCs w:val="20"/>
        </w:rPr>
        <w:t xml:space="preserve"> Wskazać dokładny zakres zgodny z opisem wynikającym z SWZ.</w:t>
      </w:r>
    </w:p>
    <w:p w14:paraId="1DF694CC" w14:textId="77777777" w:rsidR="00A56B2B" w:rsidRPr="000456A9" w:rsidRDefault="00A56B2B" w:rsidP="00A56B2B">
      <w:pPr>
        <w:jc w:val="both"/>
        <w:rPr>
          <w:rFonts w:ascii="Aptos" w:hAnsi="Aptos" w:cstheme="minorHAnsi"/>
          <w:b/>
          <w:i/>
        </w:rPr>
      </w:pPr>
      <w:r w:rsidRPr="000456A9">
        <w:rPr>
          <w:rStyle w:val="markedcontent"/>
          <w:rFonts w:ascii="Aptos" w:eastAsia="Calibri" w:hAnsi="Aptos" w:cstheme="minorHAnsi"/>
        </w:rPr>
        <w:t>Oświadczam/y, że wszystkie informacje podane w niniejszym oświadczeniu są aktualne i zgodne z prawdą oraz zostały przedstawione z pełną świadomością konsekwencji wprowadzenia Zamawiającego w błąd przy przedstawianiu informacji.</w:t>
      </w:r>
      <w:r w:rsidRPr="000456A9">
        <w:rPr>
          <w:rFonts w:ascii="Aptos" w:hAnsi="Aptos" w:cstheme="minorHAnsi"/>
          <w:b/>
          <w:i/>
        </w:rPr>
        <w:t xml:space="preserve"> </w:t>
      </w:r>
    </w:p>
    <w:p w14:paraId="3BE3BC9B" w14:textId="77777777" w:rsidR="00250D05" w:rsidRPr="0099280A" w:rsidRDefault="00B02128" w:rsidP="00CD5331">
      <w:pPr>
        <w:suppressAutoHyphens/>
        <w:spacing w:after="0" w:line="240" w:lineRule="auto"/>
        <w:jc w:val="center"/>
        <w:rPr>
          <w:rFonts w:ascii="Aptos" w:hAnsi="Aptos" w:cstheme="minorHAnsi"/>
          <w:b/>
          <w:color w:val="5B9BD5" w:themeColor="accent1"/>
          <w:sz w:val="20"/>
          <w:szCs w:val="20"/>
        </w:rPr>
        <w:sectPr w:rsidR="00250D05" w:rsidRPr="0099280A" w:rsidSect="00C615BD">
          <w:headerReference w:type="default" r:id="rId12"/>
          <w:footerReference w:type="default" r:id="rId13"/>
          <w:pgSz w:w="11906" w:h="16838"/>
          <w:pgMar w:top="2342" w:right="1440" w:bottom="1440" w:left="1440" w:header="510" w:footer="510" w:gutter="0"/>
          <w:cols w:space="708"/>
          <w:docGrid w:linePitch="360"/>
        </w:sectPr>
      </w:pPr>
      <w:r w:rsidRPr="0099280A">
        <w:rPr>
          <w:rFonts w:ascii="Aptos" w:hAnsi="Aptos" w:cstheme="minorHAnsi"/>
          <w:b/>
          <w:color w:val="5B9BD5" w:themeColor="accent1"/>
          <w:sz w:val="20"/>
          <w:szCs w:val="20"/>
        </w:rPr>
        <w:t xml:space="preserve">Oświadczenie musi być </w:t>
      </w:r>
      <w:r w:rsidR="00A56B2B" w:rsidRPr="0099280A">
        <w:rPr>
          <w:rFonts w:ascii="Aptos" w:hAnsi="Aptos" w:cstheme="minorHAnsi"/>
          <w:b/>
          <w:color w:val="5B9BD5" w:themeColor="accent1"/>
          <w:sz w:val="20"/>
          <w:szCs w:val="20"/>
        </w:rPr>
        <w:t>opatrzon</w:t>
      </w:r>
      <w:r w:rsidRPr="0099280A">
        <w:rPr>
          <w:rFonts w:ascii="Aptos" w:hAnsi="Aptos" w:cstheme="minorHAnsi"/>
          <w:b/>
          <w:color w:val="5B9BD5" w:themeColor="accent1"/>
          <w:sz w:val="20"/>
          <w:szCs w:val="20"/>
        </w:rPr>
        <w:t>e</w:t>
      </w:r>
      <w:r w:rsidR="00A56B2B" w:rsidRPr="0099280A">
        <w:rPr>
          <w:rFonts w:ascii="Aptos" w:hAnsi="Aptos" w:cstheme="minorHAnsi"/>
          <w:b/>
          <w:color w:val="5B9BD5" w:themeColor="accent1"/>
          <w:sz w:val="20"/>
          <w:szCs w:val="20"/>
        </w:rPr>
        <w:t xml:space="preserve"> przez osobę lub osoby uprawnione do reprezentowania Wykonawcy kwalifikowanym podpisem elektronicznym, podpisem zaufanym lub podpisem osobistym</w:t>
      </w:r>
    </w:p>
    <w:p w14:paraId="011A37CC" w14:textId="75713EDB" w:rsidR="00935902" w:rsidRPr="000456A9" w:rsidRDefault="00935902" w:rsidP="00935902">
      <w:pPr>
        <w:shd w:val="clear" w:color="auto" w:fill="D9D9D9" w:themeFill="background1" w:themeFillShade="D9"/>
        <w:autoSpaceDE w:val="0"/>
        <w:autoSpaceDN w:val="0"/>
        <w:adjustRightInd w:val="0"/>
        <w:spacing w:after="0" w:line="280" w:lineRule="exact"/>
        <w:jc w:val="right"/>
        <w:rPr>
          <w:rFonts w:ascii="Aptos" w:hAnsi="Aptos" w:cs="Lato"/>
          <w:b/>
        </w:rPr>
      </w:pPr>
      <w:r w:rsidRPr="000456A9">
        <w:rPr>
          <w:rFonts w:ascii="Aptos" w:hAnsi="Aptos" w:cstheme="minorHAnsi"/>
          <w:b/>
          <w:sz w:val="20"/>
          <w:szCs w:val="20"/>
        </w:rPr>
        <w:lastRenderedPageBreak/>
        <w:tab/>
      </w:r>
      <w:r w:rsidRPr="000456A9">
        <w:rPr>
          <w:rFonts w:ascii="Aptos" w:eastAsia="Calibri" w:hAnsi="Aptos" w:cs="Lato"/>
          <w:b/>
        </w:rPr>
        <w:t xml:space="preserve">Załącznik nr </w:t>
      </w:r>
      <w:r w:rsidR="00CD5331">
        <w:rPr>
          <w:rFonts w:ascii="Aptos" w:eastAsia="Calibri" w:hAnsi="Aptos" w:cs="Lato"/>
          <w:b/>
        </w:rPr>
        <w:t>8</w:t>
      </w:r>
      <w:r w:rsidRPr="000456A9">
        <w:rPr>
          <w:rFonts w:ascii="Aptos" w:eastAsia="Calibri" w:hAnsi="Aptos" w:cs="Lato"/>
          <w:b/>
        </w:rPr>
        <w:t xml:space="preserve"> do SWZ</w:t>
      </w:r>
    </w:p>
    <w:p w14:paraId="65DB4B13" w14:textId="77777777" w:rsidR="00935902" w:rsidRPr="000456A9" w:rsidRDefault="00935902" w:rsidP="00935902">
      <w:pPr>
        <w:spacing w:after="0" w:line="280" w:lineRule="exact"/>
        <w:jc w:val="center"/>
        <w:rPr>
          <w:rFonts w:ascii="Aptos" w:hAnsi="Aptos" w:cs="Lato"/>
          <w:b/>
          <w:sz w:val="20"/>
          <w:szCs w:val="20"/>
        </w:rPr>
      </w:pPr>
    </w:p>
    <w:p w14:paraId="28DBFA10" w14:textId="7FB8F10C" w:rsidR="00935902" w:rsidRPr="000456A9" w:rsidRDefault="00935902" w:rsidP="00935902">
      <w:pPr>
        <w:autoSpaceDN w:val="0"/>
        <w:spacing w:after="0" w:line="280" w:lineRule="exact"/>
        <w:ind w:hanging="11"/>
        <w:jc w:val="both"/>
        <w:textAlignment w:val="baseline"/>
        <w:rPr>
          <w:rFonts w:ascii="Aptos" w:eastAsia="Verdana" w:hAnsi="Aptos" w:cs="Lato"/>
          <w:b/>
          <w:kern w:val="3"/>
          <w:lang w:bidi="en-US"/>
        </w:rPr>
      </w:pPr>
      <w:r w:rsidRPr="000456A9">
        <w:rPr>
          <w:rFonts w:ascii="Aptos" w:eastAsia="Verdana" w:hAnsi="Aptos" w:cs="Lato"/>
          <w:b/>
          <w:kern w:val="3"/>
          <w:lang w:bidi="en-US"/>
        </w:rPr>
        <w:t xml:space="preserve">Nazwa i adres podmiotu spełniającego warunek udziału w postępowaniu – Rozdział 7 ust. 1 pkt </w:t>
      </w:r>
      <w:r w:rsidR="003B6C54" w:rsidRPr="000456A9">
        <w:rPr>
          <w:rFonts w:ascii="Aptos" w:eastAsia="Verdana" w:hAnsi="Aptos" w:cs="Lato"/>
          <w:b/>
          <w:kern w:val="3"/>
          <w:lang w:bidi="en-US"/>
        </w:rPr>
        <w:t>1</w:t>
      </w:r>
      <w:r w:rsidRPr="000456A9">
        <w:rPr>
          <w:rFonts w:ascii="Aptos" w:eastAsia="Verdana" w:hAnsi="Aptos" w:cs="Lato"/>
          <w:b/>
          <w:kern w:val="3"/>
          <w:lang w:bidi="en-US"/>
        </w:rPr>
        <w:t>.1 SWZ:</w:t>
      </w:r>
    </w:p>
    <w:p w14:paraId="1A14F4CF" w14:textId="77777777" w:rsidR="00935902" w:rsidRPr="000456A9" w:rsidRDefault="00935902" w:rsidP="00935902">
      <w:pPr>
        <w:spacing w:after="0" w:line="280" w:lineRule="exact"/>
        <w:rPr>
          <w:rFonts w:ascii="Aptos" w:eastAsia="Verdana" w:hAnsi="Aptos" w:cs="Lato"/>
          <w:kern w:val="3"/>
          <w:lang w:bidi="en-US"/>
        </w:rPr>
      </w:pPr>
      <w:r w:rsidRPr="000456A9">
        <w:rPr>
          <w:rFonts w:ascii="Aptos" w:eastAsia="Verdana" w:hAnsi="Aptos" w:cs="Lato"/>
          <w:kern w:val="3"/>
          <w:lang w:bidi="en-US"/>
        </w:rPr>
        <w:t xml:space="preserve">...................................................                                                                                            </w:t>
      </w:r>
    </w:p>
    <w:p w14:paraId="31005722" w14:textId="77777777" w:rsidR="00935902" w:rsidRPr="000456A9" w:rsidRDefault="00935902" w:rsidP="00935902">
      <w:pPr>
        <w:spacing w:after="0" w:line="280" w:lineRule="exact"/>
        <w:rPr>
          <w:rFonts w:ascii="Aptos" w:eastAsia="Verdana" w:hAnsi="Aptos" w:cs="Lato"/>
          <w:kern w:val="3"/>
          <w:lang w:bidi="en-US"/>
        </w:rPr>
      </w:pPr>
      <w:r w:rsidRPr="000456A9">
        <w:rPr>
          <w:rFonts w:ascii="Aptos" w:eastAsia="Verdana" w:hAnsi="Aptos" w:cs="Lato"/>
          <w:kern w:val="3"/>
          <w:lang w:bidi="en-US"/>
        </w:rPr>
        <w:t xml:space="preserve">...................................................    </w:t>
      </w:r>
    </w:p>
    <w:p w14:paraId="751B7416" w14:textId="77777777" w:rsidR="00935902" w:rsidRPr="000456A9" w:rsidRDefault="00935902" w:rsidP="00935902">
      <w:pPr>
        <w:spacing w:after="0" w:line="280" w:lineRule="exact"/>
        <w:rPr>
          <w:rFonts w:ascii="Aptos" w:eastAsia="Verdana" w:hAnsi="Aptos" w:cs="Lato"/>
          <w:b/>
          <w:kern w:val="3"/>
          <w:sz w:val="16"/>
          <w:szCs w:val="16"/>
          <w:lang w:bidi="en-US"/>
        </w:rPr>
      </w:pPr>
      <w:r w:rsidRPr="000456A9">
        <w:rPr>
          <w:rFonts w:ascii="Aptos" w:eastAsia="Verdana" w:hAnsi="Aptos" w:cs="Lato"/>
          <w:b/>
          <w:kern w:val="3"/>
          <w:lang w:bidi="en-US"/>
        </w:rPr>
        <w:t xml:space="preserve">  </w:t>
      </w:r>
      <w:r w:rsidRPr="000456A9">
        <w:rPr>
          <w:rFonts w:ascii="Aptos" w:hAnsi="Aptos" w:cs="Lato"/>
          <w:i/>
          <w:sz w:val="16"/>
          <w:szCs w:val="16"/>
        </w:rPr>
        <w:t xml:space="preserve"> (</w:t>
      </w:r>
      <w:r w:rsidRPr="000456A9">
        <w:rPr>
          <w:rFonts w:ascii="Aptos" w:hAnsi="Aptos" w:cs="Lato"/>
          <w:i/>
          <w:iCs/>
          <w:sz w:val="16"/>
          <w:szCs w:val="16"/>
        </w:rPr>
        <w:t>nazwa</w:t>
      </w:r>
      <w:r w:rsidRPr="000456A9">
        <w:rPr>
          <w:rFonts w:ascii="Aptos" w:hAnsi="Aptos" w:cs="Lato"/>
          <w:i/>
          <w:sz w:val="16"/>
          <w:szCs w:val="16"/>
        </w:rPr>
        <w:t xml:space="preserve"> Wykonawcy/ Wykonawców*)</w:t>
      </w:r>
      <w:r w:rsidRPr="000456A9">
        <w:rPr>
          <w:rFonts w:ascii="Aptos" w:eastAsia="Verdana" w:hAnsi="Aptos" w:cs="Lato"/>
          <w:b/>
          <w:kern w:val="3"/>
          <w:sz w:val="16"/>
          <w:szCs w:val="16"/>
          <w:lang w:bidi="en-US"/>
        </w:rPr>
        <w:t xml:space="preserve"> </w:t>
      </w:r>
    </w:p>
    <w:p w14:paraId="1E1E040D" w14:textId="666821A0" w:rsidR="00935902" w:rsidRPr="000456A9" w:rsidRDefault="00935902" w:rsidP="00935902">
      <w:pPr>
        <w:autoSpaceDN w:val="0"/>
        <w:spacing w:after="0" w:line="280" w:lineRule="exact"/>
        <w:ind w:hanging="13"/>
        <w:jc w:val="center"/>
        <w:textAlignment w:val="baseline"/>
        <w:rPr>
          <w:rFonts w:ascii="Aptos" w:hAnsi="Aptos" w:cs="Lato"/>
          <w:b/>
        </w:rPr>
      </w:pPr>
      <w:r w:rsidRPr="000456A9">
        <w:rPr>
          <w:rFonts w:ascii="Aptos" w:hAnsi="Aptos" w:cs="Lato"/>
          <w:b/>
        </w:rPr>
        <w:t xml:space="preserve">WYKAZ </w:t>
      </w:r>
      <w:r w:rsidR="003B6C54" w:rsidRPr="000456A9">
        <w:rPr>
          <w:rFonts w:ascii="Aptos" w:hAnsi="Aptos" w:cs="Lato"/>
          <w:b/>
        </w:rPr>
        <w:t>USŁUG</w:t>
      </w:r>
      <w:r w:rsidR="00830E44" w:rsidRPr="000456A9">
        <w:rPr>
          <w:rFonts w:ascii="Aptos" w:hAnsi="Aptos" w:cs="Lato"/>
          <w:b/>
        </w:rPr>
        <w:t xml:space="preserve"> </w:t>
      </w:r>
    </w:p>
    <w:p w14:paraId="008E3181" w14:textId="77777777" w:rsidR="00935902" w:rsidRPr="000456A9" w:rsidRDefault="00935902" w:rsidP="00935902">
      <w:pPr>
        <w:autoSpaceDN w:val="0"/>
        <w:spacing w:after="0" w:line="280" w:lineRule="exact"/>
        <w:ind w:hanging="11"/>
        <w:jc w:val="center"/>
        <w:textAlignment w:val="baseline"/>
        <w:rPr>
          <w:rFonts w:ascii="Aptos" w:eastAsia="Verdana" w:hAnsi="Aptos" w:cs="Lato"/>
          <w:b/>
          <w:kern w:val="3"/>
          <w:lang w:bidi="en-US"/>
        </w:rPr>
      </w:pPr>
      <w:r w:rsidRPr="000456A9">
        <w:rPr>
          <w:rFonts w:ascii="Aptos" w:eastAsia="Calibri" w:hAnsi="Aptos" w:cs="Lato"/>
          <w:b/>
        </w:rPr>
        <w:t>w postępowaniu o udzielenie zamówienia publicznego pn.:</w:t>
      </w:r>
    </w:p>
    <w:p w14:paraId="5B2A111F" w14:textId="7A364E68" w:rsidR="00935902" w:rsidRDefault="00393F61" w:rsidP="00935902">
      <w:pPr>
        <w:autoSpaceDE w:val="0"/>
        <w:autoSpaceDN w:val="0"/>
        <w:adjustRightInd w:val="0"/>
        <w:spacing w:after="0" w:line="280" w:lineRule="exact"/>
        <w:jc w:val="center"/>
        <w:rPr>
          <w:rFonts w:ascii="Aptos" w:hAnsi="Aptos"/>
          <w:b/>
          <w:bCs/>
        </w:rPr>
      </w:pPr>
      <w:r>
        <w:rPr>
          <w:rFonts w:ascii="Aptos" w:hAnsi="Aptos" w:cstheme="minorHAnsi"/>
          <w:b/>
          <w:bCs/>
        </w:rPr>
        <w:t xml:space="preserve">Rozbudowa systemu - Baza IRJP, </w:t>
      </w:r>
      <w:r w:rsidRPr="00393F61">
        <w:rPr>
          <w:rFonts w:ascii="Aptos" w:hAnsi="Aptos" w:cstheme="minorHAnsi"/>
          <w:b/>
          <w:bCs/>
        </w:rPr>
        <w:t xml:space="preserve">numer postępowania: </w:t>
      </w:r>
      <w:r w:rsidRPr="00393F61">
        <w:rPr>
          <w:rFonts w:ascii="Aptos" w:hAnsi="Aptos"/>
          <w:b/>
          <w:bCs/>
        </w:rPr>
        <w:t>DAO.261.1.2026</w:t>
      </w:r>
    </w:p>
    <w:p w14:paraId="26AF0E65" w14:textId="77777777" w:rsidR="00393F61" w:rsidRPr="000456A9" w:rsidRDefault="00393F61" w:rsidP="00935902">
      <w:pPr>
        <w:autoSpaceDE w:val="0"/>
        <w:autoSpaceDN w:val="0"/>
        <w:adjustRightInd w:val="0"/>
        <w:spacing w:after="0" w:line="280" w:lineRule="exact"/>
        <w:jc w:val="center"/>
        <w:rPr>
          <w:rFonts w:ascii="Aptos" w:hAnsi="Aptos" w:cs="Lato"/>
          <w:sz w:val="20"/>
          <w:szCs w:val="20"/>
        </w:rPr>
      </w:pPr>
    </w:p>
    <w:p w14:paraId="77DFA74D" w14:textId="78236EE4" w:rsidR="00935902" w:rsidRPr="000456A9" w:rsidRDefault="00935902" w:rsidP="009E3B78">
      <w:pPr>
        <w:widowControl w:val="0"/>
        <w:tabs>
          <w:tab w:val="left" w:pos="3060"/>
          <w:tab w:val="left" w:leader="dot" w:pos="8460"/>
        </w:tabs>
        <w:spacing w:after="120" w:line="280" w:lineRule="exact"/>
        <w:ind w:right="-28"/>
        <w:rPr>
          <w:rFonts w:ascii="Aptos" w:eastAsia="Calibri" w:hAnsi="Aptos" w:cs="Lato"/>
        </w:rPr>
      </w:pPr>
      <w:r w:rsidRPr="000456A9">
        <w:rPr>
          <w:rFonts w:ascii="Aptos" w:eastAsia="Calibri" w:hAnsi="Aptos" w:cs="Lato"/>
        </w:rPr>
        <w:t>Przedstawiamy wykaz wykonanych</w:t>
      </w:r>
      <w:r w:rsidR="0008413D" w:rsidRPr="000456A9">
        <w:rPr>
          <w:rFonts w:ascii="Aptos" w:eastAsia="Calibri" w:hAnsi="Aptos" w:cs="Lato"/>
        </w:rPr>
        <w:t xml:space="preserve"> lub wykonywanych</w:t>
      </w:r>
      <w:r w:rsidRPr="000456A9">
        <w:rPr>
          <w:rFonts w:ascii="Aptos" w:eastAsia="Calibri" w:hAnsi="Aptos" w:cs="Lato"/>
        </w:rPr>
        <w:t xml:space="preserve"> usług (</w:t>
      </w:r>
      <w:r w:rsidRPr="000456A9">
        <w:rPr>
          <w:rFonts w:ascii="Aptos" w:eastAsia="Calibri" w:hAnsi="Aptos" w:cs="Lato"/>
          <w:i/>
        </w:rPr>
        <w:t>dla wykazania spełnienia warunku udziału w postępowaniu określonego w Rozdziale 7 ust. 1 pkt 1.</w:t>
      </w:r>
      <w:r w:rsidR="00B63DDC">
        <w:rPr>
          <w:rFonts w:ascii="Aptos" w:eastAsia="Calibri" w:hAnsi="Aptos" w:cs="Lato"/>
          <w:i/>
        </w:rPr>
        <w:t>2</w:t>
      </w:r>
      <w:r w:rsidRPr="000456A9">
        <w:rPr>
          <w:rFonts w:ascii="Aptos" w:eastAsia="Calibri" w:hAnsi="Aptos" w:cs="Lato"/>
          <w:i/>
        </w:rPr>
        <w:t xml:space="preserve"> SWZ</w:t>
      </w:r>
      <w:r w:rsidRPr="000456A9">
        <w:rPr>
          <w:rFonts w:ascii="Aptos" w:eastAsia="Calibri" w:hAnsi="Aptos" w:cs="Lato"/>
        </w:rPr>
        <w:t xml:space="preserve">): </w:t>
      </w:r>
    </w:p>
    <w:tbl>
      <w:tblPr>
        <w:tblW w:w="15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858"/>
        <w:gridCol w:w="1701"/>
        <w:gridCol w:w="1842"/>
        <w:gridCol w:w="1276"/>
        <w:gridCol w:w="1276"/>
        <w:gridCol w:w="1691"/>
        <w:gridCol w:w="1559"/>
        <w:gridCol w:w="1559"/>
      </w:tblGrid>
      <w:tr w:rsidR="000456A9" w:rsidRPr="000456A9" w14:paraId="4F5B8157" w14:textId="77777777" w:rsidTr="009E3B78">
        <w:trPr>
          <w:trHeight w:val="608"/>
          <w:jc w:val="center"/>
        </w:trPr>
        <w:tc>
          <w:tcPr>
            <w:tcW w:w="562" w:type="dxa"/>
            <w:vMerge w:val="restart"/>
            <w:shd w:val="clear" w:color="auto" w:fill="4BACC6"/>
            <w:vAlign w:val="center"/>
          </w:tcPr>
          <w:p w14:paraId="5A223B65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  <w:proofErr w:type="spellStart"/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858" w:type="dxa"/>
            <w:vMerge w:val="restart"/>
            <w:shd w:val="clear" w:color="auto" w:fill="4BACC6"/>
            <w:vAlign w:val="center"/>
          </w:tcPr>
          <w:p w14:paraId="09A58E5B" w14:textId="212BA13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 xml:space="preserve">Przedmiot wykonanych </w:t>
            </w:r>
            <w:r w:rsidR="00E971C2" w:rsidRPr="000456A9">
              <w:rPr>
                <w:rFonts w:ascii="Aptos" w:hAnsi="Aptos" w:cs="Lato"/>
                <w:b/>
                <w:bCs/>
                <w:sz w:val="20"/>
                <w:szCs w:val="20"/>
              </w:rPr>
              <w:t>usług</w:t>
            </w:r>
          </w:p>
          <w:p w14:paraId="30C5423E" w14:textId="1AAFD922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i/>
                <w:sz w:val="20"/>
                <w:szCs w:val="20"/>
              </w:rPr>
              <w:t xml:space="preserve"> (opis zakresu usług stosownie do wymaganego w treści SWZ warunku udziału w postępowaniu)</w:t>
            </w:r>
          </w:p>
        </w:tc>
        <w:tc>
          <w:tcPr>
            <w:tcW w:w="1701" w:type="dxa"/>
            <w:vMerge w:val="restart"/>
            <w:shd w:val="clear" w:color="auto" w:fill="4BACC6"/>
            <w:vAlign w:val="center"/>
          </w:tcPr>
          <w:p w14:paraId="3FDF3CAE" w14:textId="21D47640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Podmiot na rzecz, którego wykonano usługi</w:t>
            </w:r>
          </w:p>
          <w:p w14:paraId="7227ACC2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bCs/>
                <w:i/>
                <w:sz w:val="20"/>
                <w:szCs w:val="20"/>
              </w:rPr>
              <w:t>(nazwa i adres)</w:t>
            </w:r>
          </w:p>
        </w:tc>
        <w:tc>
          <w:tcPr>
            <w:tcW w:w="1842" w:type="dxa"/>
            <w:vMerge w:val="restart"/>
            <w:shd w:val="clear" w:color="auto" w:fill="4BACC6"/>
            <w:vAlign w:val="center"/>
          </w:tcPr>
          <w:p w14:paraId="771B8E9A" w14:textId="6EC942B9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Cs/>
                <w:i/>
                <w:sz w:val="20"/>
                <w:szCs w:val="20"/>
              </w:rPr>
            </w:pPr>
            <w:r w:rsidRPr="000456A9">
              <w:rPr>
                <w:rFonts w:ascii="Aptos" w:hAnsi="Aptos" w:cs="Lato"/>
                <w:bCs/>
                <w:i/>
                <w:sz w:val="20"/>
                <w:szCs w:val="20"/>
              </w:rPr>
              <w:t xml:space="preserve">Miejsce wykonania usług </w:t>
            </w:r>
          </w:p>
          <w:p w14:paraId="773A9B29" w14:textId="6F114275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Cs/>
                <w:i/>
                <w:sz w:val="20"/>
                <w:szCs w:val="20"/>
              </w:rPr>
            </w:pPr>
            <w:r w:rsidRPr="000456A9">
              <w:rPr>
                <w:rFonts w:ascii="Aptos" w:hAnsi="Aptos" w:cs="Lato"/>
                <w:bCs/>
                <w:i/>
                <w:sz w:val="20"/>
                <w:szCs w:val="20"/>
              </w:rPr>
              <w:t>(nazwa)</w:t>
            </w:r>
          </w:p>
        </w:tc>
        <w:tc>
          <w:tcPr>
            <w:tcW w:w="2552" w:type="dxa"/>
            <w:gridSpan w:val="2"/>
            <w:shd w:val="clear" w:color="auto" w:fill="4BACC6"/>
            <w:vAlign w:val="center"/>
          </w:tcPr>
          <w:p w14:paraId="1E5F5F6B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Daty wykonania</w:t>
            </w:r>
          </w:p>
          <w:p w14:paraId="4BDC5886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bCs/>
                <w:sz w:val="20"/>
                <w:szCs w:val="20"/>
              </w:rPr>
              <w:t xml:space="preserve">(od – do) </w:t>
            </w:r>
          </w:p>
        </w:tc>
        <w:tc>
          <w:tcPr>
            <w:tcW w:w="1691" w:type="dxa"/>
            <w:vMerge w:val="restart"/>
            <w:shd w:val="clear" w:color="auto" w:fill="4BACC6"/>
            <w:vAlign w:val="center"/>
          </w:tcPr>
          <w:p w14:paraId="5F3CDF8C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Dowody</w:t>
            </w:r>
          </w:p>
          <w:p w14:paraId="3D58FA04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4BACC6"/>
            <w:vAlign w:val="center"/>
          </w:tcPr>
          <w:p w14:paraId="197C4478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Cs/>
                <w:i/>
                <w:sz w:val="20"/>
                <w:szCs w:val="20"/>
              </w:rPr>
            </w:pPr>
            <w:r w:rsidRPr="000456A9">
              <w:rPr>
                <w:rFonts w:ascii="Aptos" w:hAnsi="Aptos" w:cs="Lato"/>
                <w:bCs/>
                <w:i/>
                <w:sz w:val="20"/>
                <w:szCs w:val="20"/>
              </w:rPr>
              <w:t>Informacje uzupełniające</w:t>
            </w:r>
          </w:p>
        </w:tc>
      </w:tr>
      <w:tr w:rsidR="000456A9" w:rsidRPr="000456A9" w14:paraId="083B8680" w14:textId="77777777" w:rsidTr="009E3B78">
        <w:trPr>
          <w:trHeight w:val="838"/>
          <w:jc w:val="center"/>
        </w:trPr>
        <w:tc>
          <w:tcPr>
            <w:tcW w:w="562" w:type="dxa"/>
            <w:vMerge/>
            <w:shd w:val="clear" w:color="auto" w:fill="4BACC6"/>
            <w:vAlign w:val="center"/>
          </w:tcPr>
          <w:p w14:paraId="047DC6F8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</w:p>
        </w:tc>
        <w:tc>
          <w:tcPr>
            <w:tcW w:w="3858" w:type="dxa"/>
            <w:vMerge/>
            <w:shd w:val="clear" w:color="auto" w:fill="4BACC6"/>
            <w:vAlign w:val="center"/>
          </w:tcPr>
          <w:p w14:paraId="7CA0CCDE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4BACC6"/>
            <w:vAlign w:val="center"/>
          </w:tcPr>
          <w:p w14:paraId="3FE04F78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4BACC6"/>
            <w:vAlign w:val="center"/>
          </w:tcPr>
          <w:p w14:paraId="1B557AF3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4BACC6"/>
            <w:vAlign w:val="center"/>
          </w:tcPr>
          <w:p w14:paraId="395A7347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od</w:t>
            </w:r>
          </w:p>
          <w:p w14:paraId="5E052AB5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b/>
                <w:bCs/>
                <w:sz w:val="20"/>
                <w:szCs w:val="20"/>
              </w:rPr>
            </w:pPr>
            <w:proofErr w:type="spellStart"/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dd</w:t>
            </w:r>
            <w:proofErr w:type="spellEnd"/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-mm-</w:t>
            </w:r>
            <w:proofErr w:type="spellStart"/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276" w:type="dxa"/>
            <w:shd w:val="clear" w:color="auto" w:fill="4BACC6"/>
            <w:vAlign w:val="center"/>
          </w:tcPr>
          <w:p w14:paraId="07443946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do</w:t>
            </w:r>
          </w:p>
          <w:p w14:paraId="5F55EBE6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b/>
                <w:bCs/>
                <w:sz w:val="20"/>
                <w:szCs w:val="20"/>
              </w:rPr>
            </w:pPr>
            <w:proofErr w:type="spellStart"/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dd</w:t>
            </w:r>
            <w:proofErr w:type="spellEnd"/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-mm-</w:t>
            </w:r>
            <w:proofErr w:type="spellStart"/>
            <w:r w:rsidRPr="000456A9">
              <w:rPr>
                <w:rFonts w:ascii="Aptos" w:hAnsi="Aptos" w:cs="Lato"/>
                <w:b/>
                <w:bCs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691" w:type="dxa"/>
            <w:vMerge/>
            <w:shd w:val="clear" w:color="auto" w:fill="4BACC6"/>
            <w:vAlign w:val="center"/>
          </w:tcPr>
          <w:p w14:paraId="7E47BC9B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4BACC6"/>
            <w:vAlign w:val="center"/>
          </w:tcPr>
          <w:p w14:paraId="211B6F49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Cs/>
                <w:i/>
                <w:sz w:val="20"/>
                <w:szCs w:val="20"/>
              </w:rPr>
            </w:pPr>
            <w:r w:rsidRPr="000456A9">
              <w:rPr>
                <w:rFonts w:ascii="Aptos" w:hAnsi="Aptos" w:cs="Lato"/>
                <w:bCs/>
                <w:i/>
                <w:sz w:val="20"/>
                <w:szCs w:val="20"/>
              </w:rPr>
              <w:t>Zasoby podmiotu udostepniającego zasoby</w:t>
            </w:r>
          </w:p>
        </w:tc>
        <w:tc>
          <w:tcPr>
            <w:tcW w:w="1559" w:type="dxa"/>
            <w:shd w:val="clear" w:color="auto" w:fill="4BACC6"/>
            <w:vAlign w:val="center"/>
          </w:tcPr>
          <w:p w14:paraId="3489096E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Cs/>
                <w:i/>
                <w:sz w:val="20"/>
                <w:szCs w:val="20"/>
              </w:rPr>
            </w:pPr>
            <w:r w:rsidRPr="000456A9">
              <w:rPr>
                <w:rFonts w:ascii="Aptos" w:hAnsi="Aptos" w:cs="Lato"/>
                <w:bCs/>
                <w:i/>
                <w:sz w:val="20"/>
                <w:szCs w:val="20"/>
              </w:rPr>
              <w:t>Nazwa podmiotu udostępniającego zasoby</w:t>
            </w:r>
          </w:p>
        </w:tc>
      </w:tr>
      <w:tr w:rsidR="000456A9" w:rsidRPr="000456A9" w14:paraId="18EBE0E0" w14:textId="77777777" w:rsidTr="009E3B78">
        <w:trPr>
          <w:trHeight w:val="177"/>
          <w:jc w:val="center"/>
        </w:trPr>
        <w:tc>
          <w:tcPr>
            <w:tcW w:w="562" w:type="dxa"/>
          </w:tcPr>
          <w:p w14:paraId="6EA37F30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1</w:t>
            </w:r>
          </w:p>
        </w:tc>
        <w:tc>
          <w:tcPr>
            <w:tcW w:w="3858" w:type="dxa"/>
            <w:vAlign w:val="center"/>
          </w:tcPr>
          <w:p w14:paraId="457582CE" w14:textId="0491EE55" w:rsidR="007711CB" w:rsidRPr="000456A9" w:rsidRDefault="007711CB" w:rsidP="007711CB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4827EDCE" w14:textId="62C6CC5F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3</w:t>
            </w:r>
          </w:p>
        </w:tc>
        <w:tc>
          <w:tcPr>
            <w:tcW w:w="1842" w:type="dxa"/>
            <w:vAlign w:val="center"/>
          </w:tcPr>
          <w:p w14:paraId="3EDAD0ED" w14:textId="022C1E3F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6B8DECCF" w14:textId="65F0D051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3EC2C3CD" w14:textId="3055CD98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6</w:t>
            </w:r>
          </w:p>
        </w:tc>
        <w:tc>
          <w:tcPr>
            <w:tcW w:w="1691" w:type="dxa"/>
            <w:vAlign w:val="center"/>
          </w:tcPr>
          <w:p w14:paraId="50DE5A07" w14:textId="7F6405B4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7</w:t>
            </w:r>
          </w:p>
        </w:tc>
        <w:tc>
          <w:tcPr>
            <w:tcW w:w="1559" w:type="dxa"/>
            <w:vAlign w:val="center"/>
          </w:tcPr>
          <w:p w14:paraId="7D308E1D" w14:textId="00A131EB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14:paraId="4AC8EAFE" w14:textId="250B48A8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jc w:val="center"/>
              <w:rPr>
                <w:rFonts w:ascii="Aptos" w:hAnsi="Aptos" w:cs="Lato"/>
                <w:b/>
                <w:sz w:val="16"/>
                <w:szCs w:val="16"/>
              </w:rPr>
            </w:pPr>
            <w:r w:rsidRPr="000456A9">
              <w:rPr>
                <w:rFonts w:ascii="Aptos" w:hAnsi="Aptos" w:cs="Lato"/>
                <w:b/>
                <w:sz w:val="16"/>
                <w:szCs w:val="16"/>
              </w:rPr>
              <w:t>9</w:t>
            </w:r>
          </w:p>
        </w:tc>
      </w:tr>
      <w:tr w:rsidR="000456A9" w:rsidRPr="000456A9" w14:paraId="31C34D0C" w14:textId="77777777">
        <w:trPr>
          <w:trHeight w:val="177"/>
          <w:jc w:val="center"/>
        </w:trPr>
        <w:tc>
          <w:tcPr>
            <w:tcW w:w="15324" w:type="dxa"/>
            <w:gridSpan w:val="9"/>
          </w:tcPr>
          <w:p w14:paraId="2C1EB99B" w14:textId="22FBC58D" w:rsidR="00935902" w:rsidRPr="000456A9" w:rsidRDefault="00935902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20"/>
                <w:szCs w:val="20"/>
              </w:rPr>
            </w:pPr>
            <w:r w:rsidRPr="000456A9">
              <w:rPr>
                <w:rFonts w:ascii="Aptos" w:hAnsi="Aptos" w:cs="Lato"/>
                <w:b/>
                <w:sz w:val="20"/>
                <w:szCs w:val="20"/>
              </w:rPr>
              <w:t>Dotyczy wykazania spełniania warunku określonego w Rozdziale 7 ust. 1 pkt 1.</w:t>
            </w:r>
            <w:r w:rsidR="00B63DDC">
              <w:rPr>
                <w:rFonts w:ascii="Aptos" w:hAnsi="Aptos" w:cs="Lato"/>
                <w:b/>
                <w:sz w:val="20"/>
                <w:szCs w:val="20"/>
              </w:rPr>
              <w:t>2</w:t>
            </w:r>
            <w:r w:rsidRPr="000456A9">
              <w:rPr>
                <w:rFonts w:ascii="Aptos" w:hAnsi="Aptos" w:cs="Lato"/>
                <w:b/>
                <w:sz w:val="20"/>
                <w:szCs w:val="20"/>
              </w:rPr>
              <w:t xml:space="preserve"> SWZ dla usług</w:t>
            </w:r>
          </w:p>
        </w:tc>
      </w:tr>
      <w:tr w:rsidR="007711CB" w:rsidRPr="000456A9" w14:paraId="7A3E502A" w14:textId="77777777" w:rsidTr="009E3B78">
        <w:trPr>
          <w:trHeight w:val="779"/>
          <w:jc w:val="center"/>
        </w:trPr>
        <w:tc>
          <w:tcPr>
            <w:tcW w:w="562" w:type="dxa"/>
            <w:vAlign w:val="center"/>
          </w:tcPr>
          <w:p w14:paraId="2C6F81C1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bCs/>
                <w:sz w:val="16"/>
                <w:szCs w:val="16"/>
              </w:rPr>
            </w:pPr>
            <w:r w:rsidRPr="000456A9">
              <w:rPr>
                <w:rFonts w:ascii="Aptos" w:hAnsi="Aptos" w:cs="Lato"/>
                <w:bCs/>
                <w:sz w:val="16"/>
                <w:szCs w:val="16"/>
              </w:rPr>
              <w:t>1</w:t>
            </w:r>
          </w:p>
        </w:tc>
        <w:tc>
          <w:tcPr>
            <w:tcW w:w="3858" w:type="dxa"/>
          </w:tcPr>
          <w:p w14:paraId="7D54FFD4" w14:textId="095FC448" w:rsidR="007711CB" w:rsidRPr="000456A9" w:rsidRDefault="007711CB" w:rsidP="00066106">
            <w:pPr>
              <w:autoSpaceDE w:val="0"/>
              <w:autoSpaceDN w:val="0"/>
              <w:adjustRightInd w:val="0"/>
              <w:spacing w:before="120" w:after="120" w:line="280" w:lineRule="exact"/>
              <w:rPr>
                <w:rFonts w:ascii="Aptos" w:hAnsi="Aptos" w:cs="Lato"/>
                <w:sz w:val="18"/>
                <w:szCs w:val="18"/>
              </w:rPr>
            </w:pPr>
            <w:r w:rsidRPr="000456A9">
              <w:rPr>
                <w:rFonts w:ascii="Aptos" w:hAnsi="Aptos" w:cs="Lato"/>
                <w:sz w:val="18"/>
                <w:szCs w:val="18"/>
              </w:rPr>
              <w:t>Nazwa wykonan</w:t>
            </w:r>
            <w:r w:rsidR="009D4472">
              <w:rPr>
                <w:rFonts w:ascii="Aptos" w:hAnsi="Aptos" w:cs="Lato"/>
                <w:sz w:val="18"/>
                <w:szCs w:val="18"/>
              </w:rPr>
              <w:t xml:space="preserve">ej </w:t>
            </w:r>
            <w:r w:rsidRPr="000456A9">
              <w:rPr>
                <w:rFonts w:ascii="Aptos" w:hAnsi="Aptos" w:cs="Lato"/>
                <w:sz w:val="18"/>
                <w:szCs w:val="18"/>
              </w:rPr>
              <w:t>usług</w:t>
            </w:r>
            <w:r w:rsidR="009D4472">
              <w:rPr>
                <w:rFonts w:ascii="Aptos" w:hAnsi="Aptos" w:cs="Lato"/>
                <w:sz w:val="18"/>
                <w:szCs w:val="18"/>
              </w:rPr>
              <w:t>i</w:t>
            </w:r>
            <w:r w:rsidRPr="000456A9">
              <w:rPr>
                <w:rFonts w:ascii="Aptos" w:hAnsi="Aptos" w:cs="Lato"/>
                <w:sz w:val="18"/>
                <w:szCs w:val="18"/>
              </w:rPr>
              <w:t xml:space="preserve">: ………………………….…………………………………………………………………………………………………… </w:t>
            </w:r>
          </w:p>
          <w:p w14:paraId="40E75C4E" w14:textId="39F9B3A8" w:rsidR="007711CB" w:rsidRPr="000456A9" w:rsidRDefault="007711CB" w:rsidP="00935902">
            <w:pPr>
              <w:autoSpaceDE w:val="0"/>
              <w:autoSpaceDN w:val="0"/>
              <w:adjustRightInd w:val="0"/>
              <w:spacing w:after="0" w:line="280" w:lineRule="exact"/>
              <w:rPr>
                <w:rFonts w:ascii="Aptos" w:hAnsi="Aptos" w:cs="Lato"/>
                <w:sz w:val="18"/>
                <w:szCs w:val="18"/>
              </w:rPr>
            </w:pPr>
            <w:r w:rsidRPr="000456A9">
              <w:rPr>
                <w:rFonts w:ascii="Aptos" w:hAnsi="Aptos" w:cs="Lato"/>
                <w:sz w:val="18"/>
                <w:szCs w:val="18"/>
              </w:rPr>
              <w:t xml:space="preserve">Zakres </w:t>
            </w:r>
            <w:r w:rsidR="00E124A7" w:rsidRPr="000456A9">
              <w:rPr>
                <w:rFonts w:ascii="Aptos" w:hAnsi="Aptos" w:cs="Lato"/>
                <w:sz w:val="18"/>
                <w:szCs w:val="18"/>
              </w:rPr>
              <w:t>usług</w:t>
            </w:r>
            <w:r w:rsidR="009D4472">
              <w:rPr>
                <w:rFonts w:ascii="Aptos" w:hAnsi="Aptos" w:cs="Lato"/>
                <w:sz w:val="18"/>
                <w:szCs w:val="18"/>
              </w:rPr>
              <w:t>i</w:t>
            </w:r>
            <w:r w:rsidRPr="000456A9">
              <w:rPr>
                <w:rFonts w:ascii="Aptos" w:hAnsi="Aptos" w:cs="Lato"/>
                <w:sz w:val="18"/>
                <w:szCs w:val="18"/>
              </w:rPr>
              <w:t xml:space="preserve"> obejmował:</w:t>
            </w:r>
          </w:p>
          <w:p w14:paraId="683DB574" w14:textId="19AEBEAC" w:rsidR="00B63DDC" w:rsidRPr="00B63DDC" w:rsidRDefault="00B63DDC" w:rsidP="00EB0CD7">
            <w:pPr>
              <w:pStyle w:val="Akapitzlist"/>
              <w:numPr>
                <w:ilvl w:val="0"/>
                <w:numId w:val="61"/>
              </w:numPr>
              <w:spacing w:before="120" w:after="120" w:line="280" w:lineRule="exact"/>
              <w:ind w:left="414" w:hanging="357"/>
              <w:jc w:val="both"/>
              <w:rPr>
                <w:rFonts w:ascii="Aptos" w:eastAsia="Palatino Linotype" w:hAnsi="Aptos"/>
                <w:sz w:val="18"/>
                <w:szCs w:val="18"/>
                <w:lang w:eastAsia="pl-PL"/>
              </w:rPr>
            </w:pPr>
            <w:r w:rsidRPr="00B63DDC">
              <w:rPr>
                <w:rFonts w:ascii="Aptos" w:eastAsia="Palatino Linotype" w:hAnsi="Aptos"/>
                <w:bCs/>
                <w:sz w:val="18"/>
                <w:szCs w:val="18"/>
                <w:lang w:eastAsia="pl-PL"/>
              </w:rPr>
              <w:t xml:space="preserve">wdrożenie systemu informatycznego </w:t>
            </w:r>
            <w:r w:rsidRPr="00B63DDC">
              <w:rPr>
                <w:rFonts w:ascii="Aptos" w:eastAsia="Arial Unicode MS" w:hAnsi="Aptos" w:cs="Arial"/>
                <w:sz w:val="18"/>
                <w:szCs w:val="18"/>
              </w:rPr>
              <w:t xml:space="preserve"> służącego do wizualizacji, analizy oraz </w:t>
            </w:r>
            <w:r w:rsidRPr="00B63DDC">
              <w:rPr>
                <w:rFonts w:ascii="Aptos" w:eastAsia="Arial Unicode MS" w:hAnsi="Aptos" w:cs="Arial"/>
                <w:sz w:val="18"/>
                <w:szCs w:val="18"/>
              </w:rPr>
              <w:lastRenderedPageBreak/>
              <w:t>zarządzania danymi dotyczącymi szkół, nauczycieli,</w:t>
            </w:r>
            <w:r>
              <w:rPr>
                <w:rFonts w:ascii="Aptos" w:eastAsia="Arial Unicode MS" w:hAnsi="Aptos" w:cs="Arial"/>
                <w:sz w:val="18"/>
                <w:szCs w:val="18"/>
              </w:rPr>
              <w:t xml:space="preserve"> </w:t>
            </w:r>
            <w:r w:rsidRPr="00B63DDC">
              <w:rPr>
                <w:rFonts w:ascii="Aptos" w:eastAsia="Arial Unicode MS" w:hAnsi="Aptos" w:cs="Arial"/>
                <w:sz w:val="18"/>
                <w:szCs w:val="18"/>
              </w:rPr>
              <w:t>uczniów, organizacji edukacyjnych oraz konkursów, obsługującego co najmniej 10 000 użytkowników</w:t>
            </w:r>
          </w:p>
          <w:p w14:paraId="6BC76849" w14:textId="2675B217" w:rsidR="007711CB" w:rsidRPr="00B63DDC" w:rsidRDefault="009D4472" w:rsidP="00B63DDC">
            <w:pPr>
              <w:pStyle w:val="Akapitzlist"/>
              <w:spacing w:before="120" w:after="120" w:line="280" w:lineRule="exact"/>
              <w:ind w:left="414"/>
              <w:jc w:val="both"/>
              <w:rPr>
                <w:rFonts w:ascii="Aptos" w:hAnsi="Aptos" w:cs="Lato"/>
                <w:sz w:val="16"/>
                <w:szCs w:val="16"/>
              </w:rPr>
            </w:pPr>
            <w:r w:rsidRPr="009D4472">
              <w:rPr>
                <w:rFonts w:ascii="Aptos" w:hAnsi="Aptos" w:cs="Lato"/>
                <w:b/>
                <w:sz w:val="18"/>
                <w:szCs w:val="18"/>
              </w:rPr>
              <w:t>(TAK/NIE)**</w:t>
            </w:r>
            <w:r w:rsidRPr="009D4472">
              <w:rPr>
                <w:rFonts w:ascii="Aptos" w:hAnsi="Aptos" w:cs="Lato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BF8B63F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F74874B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77447A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E8ADC74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691" w:type="dxa"/>
          </w:tcPr>
          <w:p w14:paraId="403829B4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5A4B6E2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B08C36F" w14:textId="77777777" w:rsidR="007711CB" w:rsidRPr="000456A9" w:rsidRDefault="007711CB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</w:tr>
      <w:tr w:rsidR="00CD5331" w:rsidRPr="000456A9" w14:paraId="7D474459" w14:textId="77777777" w:rsidTr="009E3B78">
        <w:trPr>
          <w:trHeight w:val="779"/>
          <w:jc w:val="center"/>
        </w:trPr>
        <w:tc>
          <w:tcPr>
            <w:tcW w:w="562" w:type="dxa"/>
            <w:vAlign w:val="center"/>
          </w:tcPr>
          <w:p w14:paraId="5F7B4C04" w14:textId="2ED45D76" w:rsidR="00CD5331" w:rsidRPr="000456A9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bCs/>
                <w:sz w:val="16"/>
                <w:szCs w:val="16"/>
              </w:rPr>
            </w:pPr>
            <w:r>
              <w:rPr>
                <w:rFonts w:ascii="Aptos" w:hAnsi="Aptos" w:cs="Lato"/>
                <w:bCs/>
                <w:sz w:val="16"/>
                <w:szCs w:val="16"/>
              </w:rPr>
              <w:t>2</w:t>
            </w:r>
          </w:p>
        </w:tc>
        <w:tc>
          <w:tcPr>
            <w:tcW w:w="3858" w:type="dxa"/>
          </w:tcPr>
          <w:p w14:paraId="6C6F658F" w14:textId="77777777" w:rsidR="00B63DDC" w:rsidRPr="00B63DDC" w:rsidRDefault="00B63DDC" w:rsidP="00B63DDC">
            <w:pPr>
              <w:autoSpaceDE w:val="0"/>
              <w:autoSpaceDN w:val="0"/>
              <w:adjustRightInd w:val="0"/>
              <w:spacing w:before="120" w:after="12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sz w:val="18"/>
                <w:szCs w:val="18"/>
              </w:rPr>
              <w:t xml:space="preserve">Nazwa wykonanej usługi: ………………………….…………………………………………………………………………………………………… </w:t>
            </w:r>
          </w:p>
          <w:p w14:paraId="08980E5F" w14:textId="77777777" w:rsidR="00B63DDC" w:rsidRPr="00B63DDC" w:rsidRDefault="00B63DDC" w:rsidP="00B63DDC">
            <w:pPr>
              <w:autoSpaceDE w:val="0"/>
              <w:autoSpaceDN w:val="0"/>
              <w:adjustRightInd w:val="0"/>
              <w:spacing w:after="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sz w:val="18"/>
                <w:szCs w:val="18"/>
              </w:rPr>
              <w:t>Zakres usługi obejmował:</w:t>
            </w:r>
          </w:p>
          <w:p w14:paraId="69DCAA69" w14:textId="507DB6D9" w:rsidR="00B63DDC" w:rsidRPr="00B63DDC" w:rsidRDefault="00B63DDC" w:rsidP="002F54A8">
            <w:pPr>
              <w:pStyle w:val="Akapitzlist"/>
              <w:numPr>
                <w:ilvl w:val="0"/>
                <w:numId w:val="65"/>
              </w:numPr>
              <w:spacing w:before="120" w:after="120" w:line="280" w:lineRule="exact"/>
              <w:ind w:left="414" w:hanging="357"/>
              <w:jc w:val="both"/>
              <w:rPr>
                <w:rFonts w:ascii="Aptos" w:eastAsia="Palatino Linotype" w:hAnsi="Aptos"/>
                <w:sz w:val="18"/>
                <w:szCs w:val="18"/>
                <w:lang w:eastAsia="pl-PL"/>
              </w:rPr>
            </w:pPr>
            <w:r w:rsidRPr="00B63DDC">
              <w:rPr>
                <w:rFonts w:ascii="Aptos" w:eastAsia="Palatino Linotype" w:hAnsi="Aptos"/>
                <w:bCs/>
                <w:sz w:val="18"/>
                <w:szCs w:val="18"/>
                <w:lang w:eastAsia="pl-PL"/>
              </w:rPr>
              <w:t>wykonanie projektu w technologii nest.js oraz react</w:t>
            </w:r>
          </w:p>
          <w:p w14:paraId="18202C5E" w14:textId="67C405DB" w:rsidR="00CD5331" w:rsidRPr="000456A9" w:rsidRDefault="00B63DDC" w:rsidP="00B63DDC">
            <w:pPr>
              <w:autoSpaceDE w:val="0"/>
              <w:autoSpaceDN w:val="0"/>
              <w:adjustRightInd w:val="0"/>
              <w:spacing w:before="120" w:after="12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b/>
                <w:sz w:val="18"/>
                <w:szCs w:val="18"/>
              </w:rPr>
              <w:t>(TAK/NIE)**</w:t>
            </w:r>
          </w:p>
        </w:tc>
        <w:tc>
          <w:tcPr>
            <w:tcW w:w="1701" w:type="dxa"/>
          </w:tcPr>
          <w:p w14:paraId="2552CFBE" w14:textId="77777777" w:rsidR="00CD5331" w:rsidRPr="000456A9" w:rsidRDefault="00CD5331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4F86B56" w14:textId="77777777" w:rsidR="00CD5331" w:rsidRPr="000456A9" w:rsidRDefault="00CD5331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93AAEBC" w14:textId="77777777" w:rsidR="00CD5331" w:rsidRPr="000456A9" w:rsidRDefault="00CD5331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B4E6319" w14:textId="77777777" w:rsidR="00CD5331" w:rsidRPr="000456A9" w:rsidRDefault="00CD5331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691" w:type="dxa"/>
          </w:tcPr>
          <w:p w14:paraId="693C9936" w14:textId="77777777" w:rsidR="00CD5331" w:rsidRPr="000456A9" w:rsidRDefault="00CD5331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4CE925E" w14:textId="77777777" w:rsidR="00CD5331" w:rsidRPr="000456A9" w:rsidRDefault="00CD5331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3D2139E" w14:textId="77777777" w:rsidR="00CD5331" w:rsidRPr="000456A9" w:rsidRDefault="00CD5331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</w:tr>
      <w:tr w:rsidR="00B63DDC" w:rsidRPr="000456A9" w14:paraId="71E629DA" w14:textId="77777777" w:rsidTr="009E3B78">
        <w:trPr>
          <w:trHeight w:val="779"/>
          <w:jc w:val="center"/>
        </w:trPr>
        <w:tc>
          <w:tcPr>
            <w:tcW w:w="562" w:type="dxa"/>
            <w:vAlign w:val="center"/>
          </w:tcPr>
          <w:p w14:paraId="718A96AA" w14:textId="25E09545" w:rsidR="00B63DDC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bCs/>
                <w:sz w:val="16"/>
                <w:szCs w:val="16"/>
              </w:rPr>
            </w:pPr>
            <w:r>
              <w:rPr>
                <w:rFonts w:ascii="Aptos" w:hAnsi="Aptos" w:cs="Lato"/>
                <w:bCs/>
                <w:sz w:val="16"/>
                <w:szCs w:val="16"/>
              </w:rPr>
              <w:t>3</w:t>
            </w:r>
          </w:p>
        </w:tc>
        <w:tc>
          <w:tcPr>
            <w:tcW w:w="3858" w:type="dxa"/>
          </w:tcPr>
          <w:p w14:paraId="7EC95F5D" w14:textId="77777777" w:rsidR="00B63DDC" w:rsidRPr="00B63DDC" w:rsidRDefault="00B63DDC" w:rsidP="00B63DDC">
            <w:pPr>
              <w:autoSpaceDE w:val="0"/>
              <w:autoSpaceDN w:val="0"/>
              <w:adjustRightInd w:val="0"/>
              <w:spacing w:before="120" w:after="12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sz w:val="18"/>
                <w:szCs w:val="18"/>
              </w:rPr>
              <w:t xml:space="preserve">Nazwa wykonanej usługi: ………………………….…………………………………………………………………………………………………… </w:t>
            </w:r>
          </w:p>
          <w:p w14:paraId="0E5C72C4" w14:textId="77777777" w:rsidR="00B63DDC" w:rsidRPr="00B63DDC" w:rsidRDefault="00B63DDC" w:rsidP="00B63DDC">
            <w:pPr>
              <w:autoSpaceDE w:val="0"/>
              <w:autoSpaceDN w:val="0"/>
              <w:adjustRightInd w:val="0"/>
              <w:spacing w:after="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sz w:val="18"/>
                <w:szCs w:val="18"/>
              </w:rPr>
              <w:t>Zakres usługi obejmował:</w:t>
            </w:r>
          </w:p>
          <w:p w14:paraId="0BAB85F9" w14:textId="50A13629" w:rsidR="00B63DDC" w:rsidRPr="00B63DDC" w:rsidRDefault="00B63DDC" w:rsidP="002F54A8">
            <w:pPr>
              <w:pStyle w:val="Akapitzlist"/>
              <w:numPr>
                <w:ilvl w:val="0"/>
                <w:numId w:val="66"/>
              </w:numPr>
              <w:spacing w:before="120" w:after="120" w:line="280" w:lineRule="exact"/>
              <w:ind w:left="414" w:hanging="357"/>
              <w:jc w:val="both"/>
              <w:rPr>
                <w:rFonts w:ascii="Aptos" w:eastAsia="Palatino Linotype" w:hAnsi="Aptos"/>
                <w:sz w:val="18"/>
                <w:szCs w:val="18"/>
                <w:lang w:eastAsia="pl-PL"/>
              </w:rPr>
            </w:pPr>
            <w:r w:rsidRPr="00B63DDC">
              <w:rPr>
                <w:rFonts w:ascii="Aptos" w:eastAsia="Palatino Linotype" w:hAnsi="Aptos"/>
                <w:bCs/>
                <w:sz w:val="18"/>
                <w:szCs w:val="18"/>
                <w:lang w:eastAsia="pl-PL"/>
              </w:rPr>
              <w:t xml:space="preserve">wykonanie projektu </w:t>
            </w:r>
            <w:r>
              <w:rPr>
                <w:rFonts w:ascii="Aptos" w:eastAsia="Palatino Linotype" w:hAnsi="Aptos"/>
                <w:bCs/>
                <w:sz w:val="18"/>
                <w:szCs w:val="18"/>
                <w:lang w:eastAsia="pl-PL"/>
              </w:rPr>
              <w:t>opartego o RAG</w:t>
            </w:r>
          </w:p>
          <w:p w14:paraId="6CC2EF91" w14:textId="4E3F60D9" w:rsidR="00B63DDC" w:rsidRPr="000456A9" w:rsidRDefault="00B63DDC" w:rsidP="00B63DDC">
            <w:pPr>
              <w:autoSpaceDE w:val="0"/>
              <w:autoSpaceDN w:val="0"/>
              <w:adjustRightInd w:val="0"/>
              <w:spacing w:before="120" w:after="12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b/>
                <w:sz w:val="18"/>
                <w:szCs w:val="18"/>
              </w:rPr>
              <w:t>(TAK/NIE)**</w:t>
            </w:r>
          </w:p>
        </w:tc>
        <w:tc>
          <w:tcPr>
            <w:tcW w:w="1701" w:type="dxa"/>
          </w:tcPr>
          <w:p w14:paraId="0D6D789A" w14:textId="77777777" w:rsidR="00B63DDC" w:rsidRPr="000456A9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BB86737" w14:textId="77777777" w:rsidR="00B63DDC" w:rsidRPr="000456A9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C5C7675" w14:textId="77777777" w:rsidR="00B63DDC" w:rsidRPr="000456A9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39394C" w14:textId="77777777" w:rsidR="00B63DDC" w:rsidRPr="000456A9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691" w:type="dxa"/>
          </w:tcPr>
          <w:p w14:paraId="18580DCD" w14:textId="77777777" w:rsidR="00B63DDC" w:rsidRPr="000456A9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5162840" w14:textId="77777777" w:rsidR="00B63DDC" w:rsidRPr="000456A9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E12CA42" w14:textId="77777777" w:rsidR="00B63DDC" w:rsidRPr="000456A9" w:rsidRDefault="00B63DDC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</w:tr>
      <w:tr w:rsidR="00476569" w:rsidRPr="000456A9" w14:paraId="2CB7766A" w14:textId="77777777" w:rsidTr="009E3B78">
        <w:trPr>
          <w:trHeight w:val="779"/>
          <w:jc w:val="center"/>
        </w:trPr>
        <w:tc>
          <w:tcPr>
            <w:tcW w:w="562" w:type="dxa"/>
            <w:vAlign w:val="center"/>
          </w:tcPr>
          <w:p w14:paraId="2CA02915" w14:textId="01D7EFD8" w:rsidR="00476569" w:rsidRDefault="00476569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bCs/>
                <w:sz w:val="16"/>
                <w:szCs w:val="16"/>
              </w:rPr>
            </w:pPr>
            <w:r>
              <w:rPr>
                <w:rFonts w:ascii="Aptos" w:hAnsi="Aptos" w:cs="Lato"/>
                <w:bCs/>
                <w:sz w:val="16"/>
                <w:szCs w:val="16"/>
              </w:rPr>
              <w:t>4</w:t>
            </w:r>
          </w:p>
        </w:tc>
        <w:tc>
          <w:tcPr>
            <w:tcW w:w="3858" w:type="dxa"/>
          </w:tcPr>
          <w:p w14:paraId="144AD56C" w14:textId="77777777" w:rsidR="00476569" w:rsidRPr="00B63DDC" w:rsidRDefault="00476569" w:rsidP="00476569">
            <w:pPr>
              <w:autoSpaceDE w:val="0"/>
              <w:autoSpaceDN w:val="0"/>
              <w:adjustRightInd w:val="0"/>
              <w:spacing w:before="120" w:after="12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sz w:val="18"/>
                <w:szCs w:val="18"/>
              </w:rPr>
              <w:t xml:space="preserve">Nazwa wykonanej usługi: ………………………….…………………………………………………………………………………………………… </w:t>
            </w:r>
          </w:p>
          <w:p w14:paraId="15EA4AD5" w14:textId="77777777" w:rsidR="00476569" w:rsidRPr="00B63DDC" w:rsidRDefault="00476569" w:rsidP="00476569">
            <w:pPr>
              <w:autoSpaceDE w:val="0"/>
              <w:autoSpaceDN w:val="0"/>
              <w:adjustRightInd w:val="0"/>
              <w:spacing w:after="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sz w:val="18"/>
                <w:szCs w:val="18"/>
              </w:rPr>
              <w:t>Zakres usługi obejmował:</w:t>
            </w:r>
          </w:p>
          <w:p w14:paraId="63A7665D" w14:textId="72313FEF" w:rsidR="00476569" w:rsidRPr="00C11F11" w:rsidRDefault="00476569" w:rsidP="002F54A8">
            <w:pPr>
              <w:pStyle w:val="Akapitzlist"/>
              <w:numPr>
                <w:ilvl w:val="0"/>
                <w:numId w:val="67"/>
              </w:numPr>
              <w:spacing w:before="120" w:after="120" w:line="280" w:lineRule="exact"/>
              <w:ind w:left="357" w:hanging="357"/>
              <w:jc w:val="both"/>
              <w:rPr>
                <w:rFonts w:ascii="Aptos" w:eastAsia="Palatino Linotype" w:hAnsi="Aptos"/>
                <w:sz w:val="18"/>
                <w:szCs w:val="18"/>
                <w:lang w:eastAsia="pl-PL"/>
              </w:rPr>
            </w:pPr>
            <w:r w:rsidRPr="00C11F11">
              <w:rPr>
                <w:rFonts w:ascii="Aptos" w:eastAsia="Palatino Linotype" w:hAnsi="Aptos"/>
                <w:bCs/>
                <w:sz w:val="18"/>
                <w:szCs w:val="18"/>
                <w:lang w:eastAsia="pl-PL"/>
              </w:rPr>
              <w:lastRenderedPageBreak/>
              <w:t>wdrożenie systemu informatycznego, w ramach którego wymagano poświadczenia bezpieczeństwa uprawniającego do dostępu do informacji niejawnych oznaczonych klauzulą co najmniej „TAJNE”;</w:t>
            </w:r>
          </w:p>
          <w:p w14:paraId="1754DF00" w14:textId="7DAC6062" w:rsidR="00476569" w:rsidRPr="00B63DDC" w:rsidRDefault="00476569" w:rsidP="00476569">
            <w:pPr>
              <w:autoSpaceDE w:val="0"/>
              <w:autoSpaceDN w:val="0"/>
              <w:adjustRightInd w:val="0"/>
              <w:spacing w:before="120" w:after="120" w:line="280" w:lineRule="exact"/>
              <w:rPr>
                <w:rFonts w:ascii="Aptos" w:hAnsi="Aptos" w:cs="Lato"/>
                <w:sz w:val="18"/>
                <w:szCs w:val="18"/>
              </w:rPr>
            </w:pPr>
            <w:r w:rsidRPr="00B63DDC">
              <w:rPr>
                <w:rFonts w:ascii="Aptos" w:hAnsi="Aptos" w:cs="Lato"/>
                <w:b/>
                <w:sz w:val="18"/>
                <w:szCs w:val="18"/>
              </w:rPr>
              <w:t>(TAK/NIE)**</w:t>
            </w:r>
          </w:p>
        </w:tc>
        <w:tc>
          <w:tcPr>
            <w:tcW w:w="1701" w:type="dxa"/>
          </w:tcPr>
          <w:p w14:paraId="2DFBCAB5" w14:textId="77777777" w:rsidR="00476569" w:rsidRPr="000456A9" w:rsidRDefault="00476569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F9C5513" w14:textId="77777777" w:rsidR="00476569" w:rsidRPr="000456A9" w:rsidRDefault="00476569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B789325" w14:textId="77777777" w:rsidR="00476569" w:rsidRPr="000456A9" w:rsidRDefault="00476569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BB1B2BA" w14:textId="77777777" w:rsidR="00476569" w:rsidRPr="000456A9" w:rsidRDefault="00476569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691" w:type="dxa"/>
          </w:tcPr>
          <w:p w14:paraId="6B2283ED" w14:textId="77777777" w:rsidR="00476569" w:rsidRPr="000456A9" w:rsidRDefault="00476569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62C0CC4" w14:textId="77777777" w:rsidR="00476569" w:rsidRPr="000456A9" w:rsidRDefault="00476569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2F283D0" w14:textId="77777777" w:rsidR="00476569" w:rsidRPr="000456A9" w:rsidRDefault="00476569" w:rsidP="00935902">
            <w:pPr>
              <w:widowControl w:val="0"/>
              <w:tabs>
                <w:tab w:val="left" w:pos="3060"/>
                <w:tab w:val="left" w:leader="dot" w:pos="8460"/>
              </w:tabs>
              <w:spacing w:after="0" w:line="280" w:lineRule="exact"/>
              <w:rPr>
                <w:rFonts w:ascii="Aptos" w:hAnsi="Aptos" w:cs="Lato"/>
                <w:sz w:val="16"/>
                <w:szCs w:val="16"/>
              </w:rPr>
            </w:pPr>
          </w:p>
        </w:tc>
      </w:tr>
    </w:tbl>
    <w:p w14:paraId="17BC1DDB" w14:textId="77777777" w:rsidR="00B63DDC" w:rsidRDefault="00B63DDC" w:rsidP="00935902">
      <w:pPr>
        <w:spacing w:after="0" w:line="280" w:lineRule="exact"/>
        <w:jc w:val="both"/>
        <w:rPr>
          <w:rFonts w:ascii="Aptos" w:hAnsi="Aptos" w:cs="Lato"/>
          <w:i/>
          <w:iCs/>
          <w:sz w:val="18"/>
          <w:szCs w:val="18"/>
        </w:rPr>
      </w:pPr>
    </w:p>
    <w:p w14:paraId="437B97D2" w14:textId="77777777" w:rsidR="00935902" w:rsidRPr="000456A9" w:rsidRDefault="00935902" w:rsidP="00935902">
      <w:pPr>
        <w:spacing w:after="0" w:line="280" w:lineRule="exact"/>
        <w:jc w:val="both"/>
        <w:rPr>
          <w:rFonts w:ascii="Aptos" w:hAnsi="Aptos" w:cs="Lato"/>
          <w:i/>
          <w:iCs/>
          <w:sz w:val="18"/>
          <w:szCs w:val="18"/>
        </w:rPr>
      </w:pPr>
      <w:r w:rsidRPr="000456A9">
        <w:rPr>
          <w:rFonts w:ascii="Aptos" w:hAnsi="Aptos" w:cs="Lato"/>
          <w:i/>
          <w:iCs/>
          <w:sz w:val="18"/>
          <w:szCs w:val="18"/>
        </w:rPr>
        <w:t xml:space="preserve"> *)  Jeżeli Wykonawcy wspólnie ubiegają się o zamówienie – należy podać pełne nazwy i adresy wszystkich Wykonawców</w:t>
      </w:r>
    </w:p>
    <w:p w14:paraId="777C1A05" w14:textId="77777777" w:rsidR="00935902" w:rsidRPr="000456A9" w:rsidRDefault="00935902" w:rsidP="00935902">
      <w:pPr>
        <w:spacing w:after="0" w:line="280" w:lineRule="exact"/>
        <w:jc w:val="both"/>
        <w:rPr>
          <w:rFonts w:ascii="Aptos" w:hAnsi="Aptos" w:cs="Lato"/>
          <w:i/>
          <w:iCs/>
          <w:sz w:val="18"/>
          <w:szCs w:val="18"/>
        </w:rPr>
      </w:pPr>
      <w:r w:rsidRPr="000456A9">
        <w:rPr>
          <w:rFonts w:ascii="Aptos" w:hAnsi="Aptos" w:cs="Lato"/>
          <w:i/>
          <w:iCs/>
          <w:sz w:val="18"/>
          <w:szCs w:val="18"/>
        </w:rPr>
        <w:t>**)  dokonać odpowiedniego skreślenia TAK lub NIE</w:t>
      </w:r>
    </w:p>
    <w:p w14:paraId="6EFF1DA3" w14:textId="0D08F8A3" w:rsidR="00935902" w:rsidRPr="000456A9" w:rsidRDefault="00935902" w:rsidP="00935902">
      <w:pPr>
        <w:widowControl w:val="0"/>
        <w:autoSpaceDE w:val="0"/>
        <w:autoSpaceDN w:val="0"/>
        <w:adjustRightInd w:val="0"/>
        <w:spacing w:after="0" w:line="280" w:lineRule="exact"/>
        <w:ind w:right="68"/>
        <w:rPr>
          <w:rFonts w:ascii="Aptos" w:hAnsi="Aptos" w:cs="Lato"/>
          <w:i/>
          <w:iCs/>
          <w:sz w:val="18"/>
          <w:szCs w:val="18"/>
        </w:rPr>
      </w:pPr>
      <w:r w:rsidRPr="000456A9">
        <w:rPr>
          <w:rFonts w:ascii="Aptos" w:hAnsi="Aptos" w:cs="Lato"/>
          <w:b/>
          <w:i/>
          <w:iCs/>
          <w:sz w:val="18"/>
          <w:szCs w:val="18"/>
          <w:u w:val="single"/>
        </w:rPr>
        <w:t xml:space="preserve">Uwaga do kol. </w:t>
      </w:r>
      <w:r w:rsidR="009E3B78" w:rsidRPr="000456A9">
        <w:rPr>
          <w:rFonts w:ascii="Aptos" w:hAnsi="Aptos" w:cs="Lato"/>
          <w:b/>
          <w:i/>
          <w:iCs/>
          <w:sz w:val="18"/>
          <w:szCs w:val="18"/>
          <w:u w:val="single"/>
        </w:rPr>
        <w:t>7</w:t>
      </w:r>
      <w:r w:rsidRPr="000456A9">
        <w:rPr>
          <w:rFonts w:ascii="Aptos" w:hAnsi="Aptos" w:cs="Lato"/>
          <w:i/>
          <w:iCs/>
          <w:sz w:val="18"/>
          <w:szCs w:val="18"/>
        </w:rPr>
        <w:t xml:space="preserve">. </w:t>
      </w:r>
    </w:p>
    <w:p w14:paraId="4C20DEBD" w14:textId="1A57A2DF" w:rsidR="00935902" w:rsidRPr="000456A9" w:rsidRDefault="00935902" w:rsidP="008449F2">
      <w:pPr>
        <w:pStyle w:val="Akapitzlist"/>
        <w:widowControl w:val="0"/>
        <w:numPr>
          <w:ilvl w:val="1"/>
          <w:numId w:val="55"/>
        </w:numPr>
        <w:autoSpaceDE w:val="0"/>
        <w:autoSpaceDN w:val="0"/>
        <w:adjustRightInd w:val="0"/>
        <w:spacing w:after="0" w:line="280" w:lineRule="exact"/>
        <w:ind w:left="357" w:right="68" w:hanging="357"/>
        <w:contextualSpacing w:val="0"/>
        <w:jc w:val="both"/>
        <w:rPr>
          <w:rFonts w:ascii="Aptos" w:hAnsi="Aptos" w:cs="Lato"/>
          <w:i/>
          <w:iCs/>
          <w:sz w:val="18"/>
          <w:szCs w:val="18"/>
        </w:rPr>
      </w:pPr>
      <w:r w:rsidRPr="000456A9">
        <w:rPr>
          <w:rFonts w:ascii="Aptos" w:hAnsi="Aptos" w:cs="Lato"/>
          <w:i/>
          <w:iCs/>
          <w:sz w:val="18"/>
          <w:szCs w:val="18"/>
        </w:rPr>
        <w:t xml:space="preserve">Wpisać nazwę dowodu (dokumentu) określającego, czy </w:t>
      </w:r>
      <w:r w:rsidR="002A4AB1" w:rsidRPr="000456A9">
        <w:rPr>
          <w:rFonts w:ascii="Aptos" w:hAnsi="Aptos" w:cs="Lato"/>
          <w:i/>
          <w:iCs/>
          <w:sz w:val="18"/>
          <w:szCs w:val="18"/>
        </w:rPr>
        <w:t>usługi</w:t>
      </w:r>
      <w:r w:rsidRPr="000456A9">
        <w:rPr>
          <w:rFonts w:ascii="Aptos" w:hAnsi="Aptos" w:cs="Lato"/>
          <w:i/>
          <w:iCs/>
          <w:sz w:val="18"/>
          <w:szCs w:val="18"/>
        </w:rPr>
        <w:t xml:space="preserve"> zostały wykonane należycie, oraz </w:t>
      </w:r>
      <w:r w:rsidRPr="000456A9">
        <w:rPr>
          <w:rFonts w:ascii="Aptos" w:hAnsi="Aptos" w:cs="Lato"/>
          <w:i/>
          <w:iCs/>
          <w:sz w:val="18"/>
          <w:szCs w:val="18"/>
          <w:u w:val="single"/>
        </w:rPr>
        <w:t>załączyć go do wykazu</w:t>
      </w:r>
      <w:r w:rsidRPr="000456A9">
        <w:rPr>
          <w:rFonts w:ascii="Aptos" w:hAnsi="Aptos" w:cs="Lato"/>
          <w:i/>
          <w:iCs/>
          <w:sz w:val="18"/>
          <w:szCs w:val="18"/>
        </w:rPr>
        <w:t>.</w:t>
      </w:r>
    </w:p>
    <w:p w14:paraId="240DE17D" w14:textId="641A4F48" w:rsidR="00935902" w:rsidRPr="000456A9" w:rsidRDefault="00935902" w:rsidP="008449F2">
      <w:pPr>
        <w:pStyle w:val="Akapitzlist"/>
        <w:widowControl w:val="0"/>
        <w:numPr>
          <w:ilvl w:val="1"/>
          <w:numId w:val="55"/>
        </w:numPr>
        <w:autoSpaceDE w:val="0"/>
        <w:autoSpaceDN w:val="0"/>
        <w:adjustRightInd w:val="0"/>
        <w:spacing w:after="0" w:line="280" w:lineRule="exact"/>
        <w:ind w:right="68"/>
        <w:contextualSpacing w:val="0"/>
        <w:jc w:val="both"/>
        <w:rPr>
          <w:rFonts w:ascii="Aptos" w:hAnsi="Aptos" w:cs="Lato"/>
          <w:i/>
          <w:iCs/>
          <w:sz w:val="18"/>
          <w:szCs w:val="18"/>
        </w:rPr>
      </w:pPr>
      <w:r w:rsidRPr="000456A9">
        <w:rPr>
          <w:rFonts w:ascii="Aptos" w:hAnsi="Aptos" w:cs="Lato"/>
          <w:i/>
          <w:iCs/>
          <w:sz w:val="18"/>
          <w:szCs w:val="18"/>
        </w:rPr>
        <w:t xml:space="preserve">Dowodami, o których mowa w pkt 1, są referencje bądź inne dokumenty sporządzone przez podmiot, na rzecz którego </w:t>
      </w:r>
      <w:r w:rsidR="002A4AB1" w:rsidRPr="000456A9">
        <w:rPr>
          <w:rFonts w:ascii="Aptos" w:hAnsi="Aptos" w:cs="Lato"/>
          <w:i/>
          <w:iCs/>
          <w:sz w:val="18"/>
          <w:szCs w:val="18"/>
        </w:rPr>
        <w:t xml:space="preserve">usługi </w:t>
      </w:r>
      <w:r w:rsidRPr="000456A9">
        <w:rPr>
          <w:rFonts w:ascii="Aptos" w:hAnsi="Aptos" w:cs="Lato"/>
          <w:i/>
          <w:iCs/>
          <w:sz w:val="18"/>
          <w:szCs w:val="18"/>
        </w:rPr>
        <w:t>były wykonywane, a jeżeli Wykonawca z przyczyn niezależnych od niego nie jest w stanie uzyskać tych dokumentów - inne odpowiednie dokumenty.</w:t>
      </w:r>
    </w:p>
    <w:p w14:paraId="4390304F" w14:textId="5D52F24D" w:rsidR="00935902" w:rsidRPr="000456A9" w:rsidRDefault="00935902" w:rsidP="00935902">
      <w:pPr>
        <w:widowControl w:val="0"/>
        <w:autoSpaceDE w:val="0"/>
        <w:autoSpaceDN w:val="0"/>
        <w:adjustRightInd w:val="0"/>
        <w:spacing w:after="0" w:line="280" w:lineRule="exact"/>
        <w:ind w:right="70"/>
        <w:jc w:val="both"/>
        <w:rPr>
          <w:rFonts w:ascii="Aptos" w:hAnsi="Aptos" w:cs="Lato"/>
          <w:b/>
          <w:i/>
          <w:iCs/>
          <w:sz w:val="18"/>
          <w:szCs w:val="18"/>
          <w:u w:val="single"/>
        </w:rPr>
      </w:pPr>
      <w:r w:rsidRPr="000456A9">
        <w:rPr>
          <w:rFonts w:ascii="Aptos" w:hAnsi="Aptos" w:cs="Lato"/>
          <w:b/>
          <w:bCs/>
          <w:i/>
          <w:iCs/>
          <w:sz w:val="18"/>
          <w:szCs w:val="18"/>
          <w:u w:val="single"/>
        </w:rPr>
        <w:t xml:space="preserve">Uwaga  do kol. </w:t>
      </w:r>
      <w:r w:rsidR="009E3B78" w:rsidRPr="000456A9">
        <w:rPr>
          <w:rFonts w:ascii="Aptos" w:hAnsi="Aptos" w:cs="Lato"/>
          <w:b/>
          <w:bCs/>
          <w:i/>
          <w:iCs/>
          <w:sz w:val="18"/>
          <w:szCs w:val="18"/>
          <w:u w:val="single"/>
        </w:rPr>
        <w:t>8</w:t>
      </w:r>
      <w:r w:rsidRPr="000456A9">
        <w:rPr>
          <w:rFonts w:ascii="Aptos" w:hAnsi="Aptos" w:cs="Lato"/>
          <w:b/>
          <w:i/>
          <w:iCs/>
          <w:sz w:val="18"/>
          <w:szCs w:val="18"/>
        </w:rPr>
        <w:t xml:space="preserve"> </w:t>
      </w:r>
      <w:r w:rsidRPr="000456A9">
        <w:rPr>
          <w:rFonts w:ascii="Aptos" w:hAnsi="Aptos" w:cs="Lato"/>
          <w:bCs/>
          <w:i/>
          <w:iCs/>
          <w:sz w:val="18"/>
          <w:szCs w:val="18"/>
        </w:rPr>
        <w:t>Zaznaczyć znakiem „X”, tylko w przypadku, gdy Wykonawca polega na zasobach podmiotu udostępniającego zasoby dla wykazania spełniania warunku udziału w postępowaniu.</w:t>
      </w:r>
    </w:p>
    <w:p w14:paraId="0D9A0D83" w14:textId="2210FB69" w:rsidR="00935902" w:rsidRPr="000456A9" w:rsidRDefault="00935902" w:rsidP="00935902">
      <w:pPr>
        <w:widowControl w:val="0"/>
        <w:spacing w:after="0" w:line="280" w:lineRule="exact"/>
        <w:ind w:right="68"/>
        <w:jc w:val="both"/>
        <w:rPr>
          <w:rFonts w:ascii="Aptos" w:hAnsi="Aptos" w:cs="Lato"/>
          <w:i/>
          <w:iCs/>
          <w:sz w:val="18"/>
          <w:szCs w:val="18"/>
        </w:rPr>
      </w:pPr>
      <w:r w:rsidRPr="000456A9">
        <w:rPr>
          <w:rFonts w:ascii="Aptos" w:hAnsi="Aptos" w:cs="Lato"/>
          <w:b/>
          <w:i/>
          <w:iCs/>
          <w:sz w:val="18"/>
          <w:szCs w:val="18"/>
          <w:u w:val="single"/>
        </w:rPr>
        <w:t xml:space="preserve">Uwaga do kol. </w:t>
      </w:r>
      <w:r w:rsidR="009E3B78" w:rsidRPr="000456A9">
        <w:rPr>
          <w:rFonts w:ascii="Aptos" w:hAnsi="Aptos" w:cs="Lato"/>
          <w:b/>
          <w:i/>
          <w:iCs/>
          <w:sz w:val="18"/>
          <w:szCs w:val="18"/>
          <w:u w:val="single"/>
        </w:rPr>
        <w:t>9</w:t>
      </w:r>
      <w:r w:rsidRPr="000456A9">
        <w:rPr>
          <w:rFonts w:ascii="Aptos" w:hAnsi="Aptos" w:cs="Lato"/>
          <w:b/>
          <w:i/>
          <w:iCs/>
          <w:sz w:val="18"/>
          <w:szCs w:val="18"/>
        </w:rPr>
        <w:t xml:space="preserve"> </w:t>
      </w:r>
      <w:r w:rsidRPr="000456A9">
        <w:rPr>
          <w:rFonts w:ascii="Aptos" w:hAnsi="Aptos" w:cs="Lato"/>
          <w:i/>
          <w:iCs/>
          <w:sz w:val="18"/>
          <w:szCs w:val="18"/>
        </w:rPr>
        <w:t>Wpisać nazwę podmiotu udostępniającego zasoby</w:t>
      </w:r>
      <w:r w:rsidRPr="000456A9">
        <w:rPr>
          <w:rFonts w:ascii="Aptos" w:hAnsi="Aptos" w:cs="Lato"/>
          <w:bCs/>
          <w:sz w:val="18"/>
          <w:szCs w:val="18"/>
        </w:rPr>
        <w:t>.</w:t>
      </w:r>
    </w:p>
    <w:p w14:paraId="6A0500A7" w14:textId="77777777" w:rsidR="00935902" w:rsidRPr="000456A9" w:rsidRDefault="00935902" w:rsidP="00935902">
      <w:pPr>
        <w:widowControl w:val="0"/>
        <w:spacing w:after="0" w:line="280" w:lineRule="exact"/>
        <w:ind w:right="68"/>
        <w:jc w:val="both"/>
        <w:rPr>
          <w:rFonts w:ascii="Aptos" w:hAnsi="Aptos" w:cs="Lato"/>
          <w:i/>
          <w:sz w:val="18"/>
          <w:szCs w:val="18"/>
        </w:rPr>
      </w:pPr>
      <w:r w:rsidRPr="000456A9">
        <w:rPr>
          <w:rFonts w:ascii="Aptos" w:hAnsi="Aptos" w:cs="Lato"/>
          <w:b/>
          <w:i/>
          <w:iCs/>
          <w:sz w:val="18"/>
          <w:szCs w:val="18"/>
          <w:u w:val="single"/>
        </w:rPr>
        <w:t>Uwaga:</w:t>
      </w:r>
      <w:r w:rsidRPr="000456A9">
        <w:rPr>
          <w:rFonts w:ascii="Aptos" w:hAnsi="Aptos" w:cs="Lato"/>
          <w:i/>
          <w:iCs/>
          <w:sz w:val="18"/>
          <w:szCs w:val="18"/>
        </w:rPr>
        <w:t xml:space="preserve"> </w:t>
      </w:r>
      <w:r w:rsidRPr="000456A9">
        <w:rPr>
          <w:rFonts w:ascii="Aptos" w:hAnsi="Aptos" w:cs="Lato"/>
          <w:i/>
          <w:sz w:val="18"/>
          <w:szCs w:val="18"/>
        </w:rPr>
        <w:t>Zgodnie z § 9 ust. 1 pkt. 2 rozporz</w:t>
      </w:r>
      <w:r w:rsidRPr="000456A9">
        <w:rPr>
          <w:rFonts w:ascii="Aptos" w:eastAsia="TimesNewRoman" w:hAnsi="Aptos" w:cs="Lato"/>
          <w:i/>
          <w:sz w:val="18"/>
          <w:szCs w:val="18"/>
        </w:rPr>
        <w:t>ą</w:t>
      </w:r>
      <w:r w:rsidRPr="000456A9">
        <w:rPr>
          <w:rFonts w:ascii="Aptos" w:hAnsi="Aptos" w:cs="Lato"/>
          <w:i/>
          <w:sz w:val="18"/>
          <w:szCs w:val="18"/>
        </w:rPr>
        <w:t>dzenia Ministra Rozwoju, Pracy i Technologii z dnia 23 grudnia 2020 r. w sprawie w sprawie podmiotowych środków dowodowych oraz innych dokumentów lub oświadczeń, jakich może żądać zamawiający od wykonawcy (Dz. U. z 2020 r. poz. 2415) dowodami 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C3AB88D" w14:textId="77777777" w:rsidR="009E3B78" w:rsidRPr="000456A9" w:rsidRDefault="009E3B78" w:rsidP="00935902">
      <w:pPr>
        <w:widowControl w:val="0"/>
        <w:spacing w:after="0" w:line="280" w:lineRule="exact"/>
        <w:ind w:right="68"/>
        <w:jc w:val="both"/>
        <w:rPr>
          <w:rFonts w:ascii="Aptos" w:hAnsi="Aptos" w:cs="Lato"/>
          <w:i/>
          <w:iCs/>
          <w:sz w:val="18"/>
          <w:szCs w:val="18"/>
        </w:rPr>
      </w:pPr>
    </w:p>
    <w:p w14:paraId="5CF6EAFF" w14:textId="77777777" w:rsidR="00935902" w:rsidRPr="0099280A" w:rsidRDefault="00935902" w:rsidP="00935902">
      <w:pPr>
        <w:autoSpaceDE w:val="0"/>
        <w:autoSpaceDN w:val="0"/>
        <w:adjustRightInd w:val="0"/>
        <w:spacing w:after="0" w:line="280" w:lineRule="exact"/>
        <w:jc w:val="center"/>
        <w:rPr>
          <w:rFonts w:ascii="Aptos" w:eastAsia="Calibri" w:hAnsi="Aptos" w:cs="Lato"/>
          <w:b/>
          <w:i/>
          <w:color w:val="5B9BD5" w:themeColor="accent1"/>
          <w:sz w:val="18"/>
          <w:szCs w:val="18"/>
        </w:rPr>
      </w:pPr>
      <w:r w:rsidRPr="0099280A">
        <w:rPr>
          <w:rFonts w:ascii="Aptos" w:hAnsi="Aptos" w:cs="Lato"/>
          <w:b/>
          <w:color w:val="5B9BD5" w:themeColor="accent1"/>
          <w:kern w:val="1"/>
          <w:sz w:val="18"/>
          <w:szCs w:val="18"/>
          <w:lang w:eastAsia="ar-SA"/>
        </w:rPr>
        <w:t xml:space="preserve">Niniejszy dokument musi być opatrzony przez osobę lub osoby uprawnione do reprezentowania Wykonawcy </w:t>
      </w:r>
      <w:r w:rsidRPr="0099280A">
        <w:rPr>
          <w:rFonts w:ascii="Aptos" w:hAnsi="Aptos" w:cs="Lato"/>
          <w:b/>
          <w:color w:val="5B9BD5" w:themeColor="accent1"/>
          <w:sz w:val="18"/>
          <w:szCs w:val="18"/>
        </w:rPr>
        <w:t>w formie elektronicznej (opatrzony kwalifikowanym podpisem elektronicznym) lub w postaci elektronicznej opatrzonej podpisem zaufanym lub podpisem osobistym.</w:t>
      </w:r>
    </w:p>
    <w:p w14:paraId="07A21ACC" w14:textId="77777777" w:rsidR="00935902" w:rsidRPr="0099280A" w:rsidRDefault="00935902" w:rsidP="00935902">
      <w:pPr>
        <w:autoSpaceDE w:val="0"/>
        <w:autoSpaceDN w:val="0"/>
        <w:adjustRightInd w:val="0"/>
        <w:spacing w:after="0" w:line="280" w:lineRule="exact"/>
        <w:jc w:val="center"/>
        <w:rPr>
          <w:rFonts w:ascii="Aptos" w:hAnsi="Aptos" w:cs="Lato"/>
          <w:b/>
          <w:color w:val="5B9BD5" w:themeColor="accent1"/>
          <w:kern w:val="1"/>
          <w:sz w:val="18"/>
          <w:szCs w:val="18"/>
          <w:lang w:eastAsia="ar-SA"/>
        </w:rPr>
      </w:pPr>
      <w:r w:rsidRPr="0099280A">
        <w:rPr>
          <w:rFonts w:ascii="Aptos" w:hAnsi="Aptos" w:cs="Lato"/>
          <w:b/>
          <w:color w:val="5B9BD5" w:themeColor="accent1"/>
          <w:kern w:val="1"/>
          <w:sz w:val="18"/>
          <w:szCs w:val="18"/>
          <w:lang w:eastAsia="ar-SA"/>
        </w:rPr>
        <w:t>Dokument składany jest na wezwanie Zamawiającego.</w:t>
      </w:r>
    </w:p>
    <w:p w14:paraId="37AC12D2" w14:textId="77777777" w:rsidR="001A4DD5" w:rsidRPr="0099280A" w:rsidRDefault="001A4DD5" w:rsidP="001A4DD5">
      <w:pPr>
        <w:pStyle w:val="Tekstpodstawowywcity21"/>
        <w:spacing w:after="60" w:line="260" w:lineRule="exact"/>
        <w:ind w:left="0"/>
        <w:jc w:val="right"/>
        <w:rPr>
          <w:rFonts w:ascii="Lato" w:hAnsi="Lato" w:cs="Lato"/>
          <w:b/>
          <w:color w:val="5B9BD5" w:themeColor="accent1"/>
          <w:sz w:val="20"/>
          <w:szCs w:val="20"/>
        </w:rPr>
        <w:sectPr w:rsidR="001A4DD5" w:rsidRPr="0099280A" w:rsidSect="00476FD3">
          <w:pgSz w:w="16838" w:h="11906" w:orient="landscape"/>
          <w:pgMar w:top="1440" w:right="2342" w:bottom="1440" w:left="1440" w:header="708" w:footer="708" w:gutter="0"/>
          <w:cols w:space="708"/>
          <w:docGrid w:linePitch="360"/>
        </w:sectPr>
      </w:pPr>
    </w:p>
    <w:p w14:paraId="6C5EDBC3" w14:textId="1B58C951" w:rsidR="00703E50" w:rsidRPr="000456A9" w:rsidRDefault="00703E50" w:rsidP="00703E50">
      <w:pPr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jc w:val="right"/>
        <w:rPr>
          <w:rFonts w:ascii="Aptos" w:hAnsi="Aptos" w:cs="Lato"/>
          <w:b/>
          <w:bCs/>
        </w:rPr>
      </w:pPr>
      <w:r w:rsidRPr="000456A9">
        <w:rPr>
          <w:rFonts w:ascii="Aptos" w:eastAsia="Calibri" w:hAnsi="Aptos" w:cs="Lato"/>
          <w:b/>
        </w:rPr>
        <w:lastRenderedPageBreak/>
        <w:t xml:space="preserve">Załącznik nr </w:t>
      </w:r>
      <w:r w:rsidR="00CD5331">
        <w:rPr>
          <w:rFonts w:ascii="Aptos" w:eastAsia="Calibri" w:hAnsi="Aptos" w:cs="Lato"/>
          <w:b/>
        </w:rPr>
        <w:t>9</w:t>
      </w:r>
      <w:r w:rsidRPr="000456A9">
        <w:rPr>
          <w:rFonts w:ascii="Aptos" w:eastAsia="Calibri" w:hAnsi="Aptos" w:cs="Lato"/>
          <w:b/>
        </w:rPr>
        <w:t xml:space="preserve"> do SWZ </w:t>
      </w:r>
    </w:p>
    <w:p w14:paraId="6177BA5C" w14:textId="17609D3C" w:rsidR="00D6278A" w:rsidRPr="000456A9" w:rsidRDefault="00D6278A" w:rsidP="00D6278A">
      <w:pPr>
        <w:autoSpaceDN w:val="0"/>
        <w:spacing w:before="120" w:after="120"/>
        <w:ind w:hanging="11"/>
        <w:jc w:val="both"/>
        <w:textAlignment w:val="baseline"/>
        <w:rPr>
          <w:rFonts w:ascii="Aptos" w:eastAsia="Verdana" w:hAnsi="Aptos" w:cs="Lato"/>
          <w:b/>
          <w:kern w:val="3"/>
          <w:lang w:bidi="en-US"/>
        </w:rPr>
      </w:pPr>
      <w:r w:rsidRPr="000456A9">
        <w:rPr>
          <w:rFonts w:ascii="Aptos" w:eastAsia="Verdana" w:hAnsi="Aptos" w:cs="Lato"/>
          <w:b/>
          <w:kern w:val="3"/>
          <w:lang w:bidi="en-US"/>
        </w:rPr>
        <w:t xml:space="preserve">Nazwa i adres podmiotu spełniającego warunek udziału w postępowaniu – Rozdział 7 ust. 1 pkt </w:t>
      </w:r>
      <w:r w:rsidR="0039152B" w:rsidRPr="000456A9">
        <w:rPr>
          <w:rFonts w:ascii="Aptos" w:eastAsia="Verdana" w:hAnsi="Aptos" w:cs="Lato"/>
          <w:b/>
          <w:kern w:val="3"/>
          <w:lang w:bidi="en-US"/>
        </w:rPr>
        <w:t>1</w:t>
      </w:r>
      <w:r w:rsidRPr="000456A9">
        <w:rPr>
          <w:rFonts w:ascii="Aptos" w:eastAsia="Verdana" w:hAnsi="Aptos" w:cs="Lato"/>
          <w:b/>
          <w:kern w:val="3"/>
          <w:lang w:bidi="en-US"/>
        </w:rPr>
        <w:t>.2 SWZ:</w:t>
      </w:r>
    </w:p>
    <w:p w14:paraId="4935437F" w14:textId="77777777" w:rsidR="00D6278A" w:rsidRPr="000456A9" w:rsidRDefault="00D6278A" w:rsidP="00D6278A">
      <w:pPr>
        <w:spacing w:line="276" w:lineRule="auto"/>
        <w:rPr>
          <w:rFonts w:ascii="Aptos" w:eastAsia="Verdana" w:hAnsi="Aptos" w:cs="Lato"/>
          <w:kern w:val="3"/>
          <w:lang w:bidi="en-US"/>
        </w:rPr>
      </w:pPr>
      <w:r w:rsidRPr="000456A9">
        <w:rPr>
          <w:rFonts w:ascii="Aptos" w:eastAsia="Verdana" w:hAnsi="Aptos" w:cs="Lato"/>
          <w:kern w:val="3"/>
          <w:lang w:bidi="en-US"/>
        </w:rPr>
        <w:t xml:space="preserve">...................................................                                                                                            </w:t>
      </w:r>
    </w:p>
    <w:p w14:paraId="1B6B4471" w14:textId="77777777" w:rsidR="00D6278A" w:rsidRPr="000456A9" w:rsidRDefault="00D6278A" w:rsidP="00D6278A">
      <w:pPr>
        <w:spacing w:line="276" w:lineRule="auto"/>
        <w:rPr>
          <w:rFonts w:ascii="Aptos" w:eastAsia="Verdana" w:hAnsi="Aptos" w:cs="Lato"/>
          <w:kern w:val="3"/>
          <w:lang w:bidi="en-US"/>
        </w:rPr>
      </w:pPr>
      <w:r w:rsidRPr="000456A9">
        <w:rPr>
          <w:rFonts w:ascii="Aptos" w:eastAsia="Verdana" w:hAnsi="Aptos" w:cs="Lato"/>
          <w:kern w:val="3"/>
          <w:lang w:bidi="en-US"/>
        </w:rPr>
        <w:t xml:space="preserve">...................................................    </w:t>
      </w:r>
    </w:p>
    <w:p w14:paraId="7D2D6CB4" w14:textId="77777777" w:rsidR="00D6278A" w:rsidRPr="000456A9" w:rsidRDefault="00D6278A" w:rsidP="0066719A">
      <w:pPr>
        <w:spacing w:after="360" w:line="276" w:lineRule="auto"/>
        <w:rPr>
          <w:rFonts w:ascii="Aptos" w:eastAsia="Verdana" w:hAnsi="Aptos" w:cs="Lato"/>
          <w:b/>
          <w:kern w:val="3"/>
          <w:sz w:val="18"/>
          <w:szCs w:val="18"/>
          <w:lang w:bidi="en-US"/>
        </w:rPr>
      </w:pPr>
      <w:r w:rsidRPr="000456A9">
        <w:rPr>
          <w:rFonts w:ascii="Aptos" w:eastAsia="Verdana" w:hAnsi="Aptos" w:cs="Lato"/>
          <w:b/>
          <w:kern w:val="3"/>
          <w:sz w:val="18"/>
          <w:szCs w:val="18"/>
          <w:lang w:bidi="en-US"/>
        </w:rPr>
        <w:t xml:space="preserve">  </w:t>
      </w:r>
      <w:r w:rsidRPr="000456A9">
        <w:rPr>
          <w:rFonts w:ascii="Aptos" w:hAnsi="Aptos" w:cs="Lato"/>
          <w:i/>
          <w:sz w:val="18"/>
          <w:szCs w:val="18"/>
        </w:rPr>
        <w:t xml:space="preserve"> (</w:t>
      </w:r>
      <w:r w:rsidRPr="000456A9">
        <w:rPr>
          <w:rFonts w:ascii="Aptos" w:hAnsi="Aptos" w:cs="Lato"/>
          <w:i/>
          <w:iCs/>
          <w:sz w:val="18"/>
          <w:szCs w:val="18"/>
        </w:rPr>
        <w:t>nazwa</w:t>
      </w:r>
      <w:r w:rsidRPr="000456A9">
        <w:rPr>
          <w:rFonts w:ascii="Aptos" w:hAnsi="Aptos" w:cs="Lato"/>
          <w:i/>
          <w:sz w:val="18"/>
          <w:szCs w:val="18"/>
        </w:rPr>
        <w:t xml:space="preserve"> Wykonawcy/ Wykonawców*)</w:t>
      </w:r>
      <w:r w:rsidRPr="000456A9">
        <w:rPr>
          <w:rFonts w:ascii="Aptos" w:eastAsia="Verdana" w:hAnsi="Aptos" w:cs="Lato"/>
          <w:b/>
          <w:kern w:val="3"/>
          <w:sz w:val="18"/>
          <w:szCs w:val="18"/>
          <w:lang w:bidi="en-US"/>
        </w:rPr>
        <w:t xml:space="preserve"> </w:t>
      </w:r>
    </w:p>
    <w:p w14:paraId="4A7297A8" w14:textId="2363B7E4" w:rsidR="00D6278A" w:rsidRPr="000456A9" w:rsidRDefault="00D6278A" w:rsidP="0066719A">
      <w:pPr>
        <w:spacing w:after="0" w:line="240" w:lineRule="auto"/>
        <w:jc w:val="center"/>
        <w:rPr>
          <w:rFonts w:ascii="Aptos" w:hAnsi="Aptos" w:cs="Lato"/>
          <w:b/>
          <w:bCs/>
        </w:rPr>
      </w:pPr>
      <w:r w:rsidRPr="000456A9">
        <w:rPr>
          <w:rFonts w:ascii="Aptos" w:hAnsi="Aptos" w:cs="Lato"/>
          <w:b/>
        </w:rPr>
        <w:t xml:space="preserve">WYKAZ </w:t>
      </w:r>
      <w:r w:rsidRPr="000456A9">
        <w:rPr>
          <w:rFonts w:ascii="Aptos" w:hAnsi="Aptos" w:cs="Lato"/>
          <w:b/>
          <w:bCs/>
        </w:rPr>
        <w:t>OSÓB</w:t>
      </w:r>
      <w:r w:rsidR="00B8025C" w:rsidRPr="000456A9">
        <w:rPr>
          <w:rFonts w:ascii="Aptos" w:hAnsi="Aptos" w:cs="Lato"/>
          <w:b/>
          <w:bCs/>
        </w:rPr>
        <w:t xml:space="preserve"> </w:t>
      </w:r>
    </w:p>
    <w:p w14:paraId="11477AD9" w14:textId="77777777" w:rsidR="0066719A" w:rsidRPr="000456A9" w:rsidRDefault="0066719A" w:rsidP="0066719A">
      <w:pPr>
        <w:spacing w:after="0" w:line="240" w:lineRule="auto"/>
        <w:ind w:left="284"/>
        <w:contextualSpacing/>
        <w:jc w:val="center"/>
        <w:rPr>
          <w:rFonts w:ascii="Aptos" w:hAnsi="Aptos"/>
        </w:rPr>
      </w:pPr>
      <w:r w:rsidRPr="000456A9">
        <w:rPr>
          <w:rFonts w:ascii="Aptos" w:hAnsi="Aptos"/>
          <w:b/>
          <w:bCs/>
        </w:rPr>
        <w:t xml:space="preserve">skierowanych przez Wykonawcę do realizacji zamówienia publicznego </w:t>
      </w:r>
      <w:r w:rsidRPr="000456A9">
        <w:rPr>
          <w:rFonts w:ascii="Aptos" w:hAnsi="Aptos"/>
          <w:b/>
        </w:rPr>
        <w:t>(wzór)</w:t>
      </w:r>
    </w:p>
    <w:p w14:paraId="2930E000" w14:textId="77777777" w:rsidR="00D6278A" w:rsidRPr="000456A9" w:rsidRDefault="00D6278A" w:rsidP="00D6278A">
      <w:pPr>
        <w:autoSpaceDN w:val="0"/>
        <w:spacing w:after="120"/>
        <w:ind w:hanging="11"/>
        <w:jc w:val="center"/>
        <w:textAlignment w:val="baseline"/>
        <w:rPr>
          <w:rFonts w:ascii="Aptos" w:eastAsia="Verdana" w:hAnsi="Aptos" w:cs="Lato"/>
          <w:b/>
          <w:kern w:val="3"/>
          <w:lang w:bidi="en-US"/>
        </w:rPr>
      </w:pPr>
      <w:r w:rsidRPr="000456A9">
        <w:rPr>
          <w:rFonts w:ascii="Aptos" w:eastAsia="Calibri" w:hAnsi="Aptos" w:cs="Lato"/>
          <w:b/>
        </w:rPr>
        <w:t>w postępowaniu o udzielenie zamówienia publicznego pn.:</w:t>
      </w:r>
    </w:p>
    <w:p w14:paraId="22462491" w14:textId="6E6DAD96" w:rsidR="0047720C" w:rsidRDefault="00393F61" w:rsidP="0066719A">
      <w:pPr>
        <w:spacing w:after="0" w:line="240" w:lineRule="auto"/>
        <w:ind w:left="284"/>
        <w:contextualSpacing/>
        <w:jc w:val="center"/>
        <w:rPr>
          <w:rFonts w:ascii="Aptos" w:hAnsi="Aptos"/>
          <w:b/>
          <w:bCs/>
        </w:rPr>
      </w:pPr>
      <w:r>
        <w:rPr>
          <w:rFonts w:ascii="Aptos" w:hAnsi="Aptos" w:cstheme="minorHAnsi"/>
          <w:b/>
          <w:bCs/>
        </w:rPr>
        <w:t xml:space="preserve">Rozbudowa systemu - Baza IRJP, </w:t>
      </w:r>
      <w:r w:rsidRPr="00393F61">
        <w:rPr>
          <w:rFonts w:ascii="Aptos" w:hAnsi="Aptos" w:cstheme="minorHAnsi"/>
          <w:b/>
          <w:bCs/>
        </w:rPr>
        <w:t xml:space="preserve">numer postępowania: </w:t>
      </w:r>
      <w:r w:rsidRPr="00393F61">
        <w:rPr>
          <w:rFonts w:ascii="Aptos" w:hAnsi="Aptos"/>
          <w:b/>
          <w:bCs/>
        </w:rPr>
        <w:t>DAO.261.1.2026</w:t>
      </w:r>
    </w:p>
    <w:p w14:paraId="0F90B038" w14:textId="77777777" w:rsidR="00393F61" w:rsidRPr="000456A9" w:rsidRDefault="00393F61" w:rsidP="0066719A">
      <w:pPr>
        <w:spacing w:after="0" w:line="240" w:lineRule="auto"/>
        <w:ind w:left="284"/>
        <w:contextualSpacing/>
        <w:jc w:val="center"/>
        <w:rPr>
          <w:rFonts w:ascii="Aptos" w:hAnsi="Aptos"/>
        </w:rPr>
      </w:pPr>
    </w:p>
    <w:p w14:paraId="5843EC15" w14:textId="544C790B" w:rsidR="0066719A" w:rsidRDefault="0066719A" w:rsidP="0066719A">
      <w:pPr>
        <w:spacing w:after="0" w:line="280" w:lineRule="exact"/>
        <w:jc w:val="both"/>
        <w:rPr>
          <w:rFonts w:ascii="Aptos" w:eastAsia="Times New Roman" w:hAnsi="Aptos" w:cs="Times New Roman"/>
        </w:rPr>
      </w:pPr>
      <w:r w:rsidRPr="000456A9">
        <w:rPr>
          <w:rFonts w:ascii="Aptos" w:eastAsia="Times New Roman" w:hAnsi="Aptos" w:cs="Times New Roman"/>
        </w:rPr>
        <w:t xml:space="preserve">Poniżej przedstawiamy wykaz osób (dla wykazania spełniania warunku określonego </w:t>
      </w:r>
      <w:r w:rsidRPr="000456A9">
        <w:rPr>
          <w:rFonts w:ascii="Aptos" w:eastAsia="Times New Roman" w:hAnsi="Aptos" w:cs="Times New Roman"/>
        </w:rPr>
        <w:br/>
        <w:t>w Rozdziale 7 ust. 1 pkt 1.</w:t>
      </w:r>
      <w:r w:rsidR="00B63DDC">
        <w:rPr>
          <w:rFonts w:ascii="Aptos" w:eastAsia="Times New Roman" w:hAnsi="Aptos" w:cs="Times New Roman"/>
        </w:rPr>
        <w:t>3</w:t>
      </w:r>
      <w:r w:rsidRPr="000456A9">
        <w:rPr>
          <w:rFonts w:ascii="Aptos" w:eastAsia="Times New Roman" w:hAnsi="Aptos" w:cs="Times New Roman"/>
        </w:rPr>
        <w:t xml:space="preserve"> SWZ), skierowanych przez Wykonawcę do realizacji zamówienia, które będą uczestniczyć w jego wykonaniu: </w:t>
      </w:r>
    </w:p>
    <w:p w14:paraId="79D7AFE7" w14:textId="387E6CC0" w:rsidR="00DB4A11" w:rsidRDefault="00CC0A57" w:rsidP="00DB4A11">
      <w:pPr>
        <w:pStyle w:val="Default"/>
        <w:spacing w:line="276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Kierownik projektu</w:t>
      </w:r>
      <w:r w:rsidR="00DB4A11" w:rsidRPr="00DB4A11">
        <w:rPr>
          <w:rFonts w:ascii="Aptos" w:hAnsi="Aptos" w:cstheme="minorHAnsi"/>
          <w:b/>
          <w:bCs/>
          <w:sz w:val="20"/>
          <w:szCs w:val="20"/>
        </w:rPr>
        <w:t>:</w:t>
      </w:r>
    </w:p>
    <w:tbl>
      <w:tblPr>
        <w:tblStyle w:val="Tabela-Siatka"/>
        <w:tblW w:w="10420" w:type="dxa"/>
        <w:tblInd w:w="-702" w:type="dxa"/>
        <w:tblLook w:val="04A0" w:firstRow="1" w:lastRow="0" w:firstColumn="1" w:lastColumn="0" w:noHBand="0" w:noVBand="1"/>
      </w:tblPr>
      <w:tblGrid>
        <w:gridCol w:w="1707"/>
        <w:gridCol w:w="8713"/>
      </w:tblGrid>
      <w:tr w:rsidR="00DB4A11" w:rsidRPr="00DB4A11" w14:paraId="015526EE" w14:textId="77777777" w:rsidTr="00DB4A11">
        <w:tc>
          <w:tcPr>
            <w:tcW w:w="10420" w:type="dxa"/>
            <w:gridSpan w:val="2"/>
            <w:shd w:val="clear" w:color="auto" w:fill="F2F2F2" w:themeFill="background1" w:themeFillShade="F2"/>
          </w:tcPr>
          <w:p w14:paraId="62841CE3" w14:textId="77777777" w:rsidR="00DB4A11" w:rsidRPr="00DB4A11" w:rsidRDefault="00DB4A11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/>
                <w:sz w:val="20"/>
                <w:szCs w:val="20"/>
              </w:rPr>
              <w:t>Imię i nazwisko osoby skierowanej do realizacji zamówienia</w:t>
            </w:r>
          </w:p>
        </w:tc>
      </w:tr>
      <w:tr w:rsidR="00DB4A11" w:rsidRPr="00DB4A11" w14:paraId="6D793C59" w14:textId="77777777" w:rsidTr="00DB4A11">
        <w:tc>
          <w:tcPr>
            <w:tcW w:w="10420" w:type="dxa"/>
            <w:gridSpan w:val="2"/>
          </w:tcPr>
          <w:p w14:paraId="5683756C" w14:textId="77777777" w:rsidR="00DB4A11" w:rsidRDefault="00DB4A11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</w:p>
          <w:p w14:paraId="06991028" w14:textId="390D83BB" w:rsidR="00DB4A11" w:rsidRDefault="00DB4A11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Cs/>
                <w:sz w:val="20"/>
                <w:szCs w:val="20"/>
              </w:rPr>
              <w:t>……………………………………………………….</w:t>
            </w:r>
          </w:p>
          <w:p w14:paraId="3AC3329B" w14:textId="77777777" w:rsidR="00DB4A11" w:rsidRPr="00DB4A11" w:rsidRDefault="00DB4A11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DB4A11" w:rsidRPr="00DB4A11" w14:paraId="32B3CA4E" w14:textId="77777777" w:rsidTr="00DB4A11">
        <w:tc>
          <w:tcPr>
            <w:tcW w:w="1611" w:type="dxa"/>
            <w:vMerge w:val="restart"/>
            <w:vAlign w:val="center"/>
          </w:tcPr>
          <w:p w14:paraId="146045A0" w14:textId="21EA5830" w:rsidR="00DB4A11" w:rsidRPr="00C11F11" w:rsidRDefault="00DB4A11">
            <w:pPr>
              <w:pStyle w:val="Default"/>
              <w:spacing w:before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C11F11">
              <w:rPr>
                <w:rFonts w:ascii="Aptos" w:hAnsi="Aptos" w:cstheme="minorHAnsi"/>
                <w:b/>
                <w:bCs/>
                <w:sz w:val="20"/>
                <w:szCs w:val="20"/>
              </w:rPr>
              <w:t>Doświadczenie na potrzeby spełnienia warunku udziału w postępowaniu</w:t>
            </w:r>
          </w:p>
        </w:tc>
        <w:tc>
          <w:tcPr>
            <w:tcW w:w="8809" w:type="dxa"/>
            <w:vAlign w:val="center"/>
          </w:tcPr>
          <w:p w14:paraId="4C5BC69E" w14:textId="77777777" w:rsidR="00DB4A11" w:rsidRPr="00DB4A11" w:rsidRDefault="00DB4A11">
            <w:pPr>
              <w:pStyle w:val="Default"/>
              <w:spacing w:before="120" w:after="120" w:line="360" w:lineRule="auto"/>
              <w:ind w:hanging="2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/>
                <w:bCs/>
                <w:sz w:val="20"/>
                <w:szCs w:val="20"/>
              </w:rPr>
              <w:t>Podstawa dysponowania osobą:</w:t>
            </w:r>
          </w:p>
          <w:p w14:paraId="77DF7DC7" w14:textId="77777777" w:rsidR="00DB4A11" w:rsidRPr="00DB4A11" w:rsidRDefault="00DB4A11">
            <w:pPr>
              <w:pStyle w:val="Default"/>
              <w:spacing w:before="120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…………………………………………………………</w:t>
            </w:r>
          </w:p>
          <w:p w14:paraId="0C351CAF" w14:textId="77777777" w:rsidR="00DB4A11" w:rsidRDefault="00DB4A11">
            <w:pPr>
              <w:pStyle w:val="Default"/>
              <w:spacing w:after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sz w:val="20"/>
                <w:szCs w:val="20"/>
              </w:rPr>
              <w:t>(zasób własny / zasób innego podmiotu*)</w:t>
            </w:r>
          </w:p>
          <w:p w14:paraId="53E92817" w14:textId="3155DCC5" w:rsidR="00DB4A11" w:rsidRPr="00DB4A11" w:rsidRDefault="00DB4A11" w:rsidP="00DB4A11">
            <w:pPr>
              <w:spacing w:after="160" w:line="259" w:lineRule="auto"/>
              <w:ind w:left="284"/>
              <w:jc w:val="center"/>
              <w:rPr>
                <w:rFonts w:ascii="Aptos" w:hAnsi="Aptos" w:cstheme="minorHAnsi"/>
                <w:bCs/>
                <w:i/>
                <w:iCs/>
                <w:sz w:val="16"/>
                <w:szCs w:val="16"/>
              </w:rPr>
            </w:pPr>
            <w:r w:rsidRPr="00DB4A11">
              <w:rPr>
                <w:rFonts w:ascii="Aptos" w:eastAsia="Times New Roman" w:hAnsi="Aptos" w:cs="Times New Roman"/>
                <w:i/>
                <w:iCs/>
                <w:sz w:val="16"/>
                <w:szCs w:val="16"/>
              </w:rPr>
              <w:t>Dysponowanie osobą na podstawie np. umowy o pracę, umowy zlecenia, umowy o dzieło, oddanie do dyspozycji przez inny podmiot.</w:t>
            </w:r>
          </w:p>
        </w:tc>
      </w:tr>
      <w:tr w:rsidR="00DB4A11" w:rsidRPr="00DB4A11" w14:paraId="6816D9BB" w14:textId="77777777" w:rsidTr="00DB4A11">
        <w:tc>
          <w:tcPr>
            <w:tcW w:w="1611" w:type="dxa"/>
            <w:vMerge/>
          </w:tcPr>
          <w:p w14:paraId="3664E4E8" w14:textId="233C3726" w:rsidR="00DB4A11" w:rsidRPr="00DB4A11" w:rsidRDefault="00DB4A11">
            <w:pPr>
              <w:pStyle w:val="Default"/>
              <w:spacing w:before="120" w:line="276" w:lineRule="auto"/>
              <w:ind w:hanging="2"/>
              <w:jc w:val="center"/>
              <w:rPr>
                <w:rFonts w:ascii="Aptos" w:hAnsi="Aptos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8809" w:type="dxa"/>
          </w:tcPr>
          <w:p w14:paraId="7491F12B" w14:textId="77777777" w:rsidR="001E403D" w:rsidRDefault="001E403D" w:rsidP="001E403D">
            <w:pPr>
              <w:spacing w:before="120"/>
              <w:jc w:val="both"/>
              <w:rPr>
                <w:rFonts w:ascii="Aptos" w:hAnsi="Aptos"/>
              </w:rPr>
            </w:pPr>
            <w:r w:rsidRPr="002009BA">
              <w:rPr>
                <w:rFonts w:ascii="Aptos" w:hAnsi="Aptos"/>
              </w:rPr>
              <w:t>Wymagana liczba osób: 1 osoba</w:t>
            </w:r>
            <w:r w:rsidRPr="002009BA">
              <w:rPr>
                <w:rFonts w:ascii="Aptos" w:hAnsi="Aptos"/>
                <w:b/>
              </w:rPr>
              <w:t xml:space="preserve"> </w:t>
            </w:r>
            <w:r>
              <w:rPr>
                <w:rFonts w:ascii="Aptos" w:hAnsi="Aptos"/>
              </w:rPr>
              <w:t xml:space="preserve">posiadająca wykształcenie wyższe informatyczne </w:t>
            </w:r>
          </w:p>
          <w:p w14:paraId="2D7B1AF5" w14:textId="77777777" w:rsidR="00B922A7" w:rsidRPr="002009BA" w:rsidRDefault="00B922A7" w:rsidP="001E403D">
            <w:pPr>
              <w:spacing w:before="120"/>
              <w:jc w:val="both"/>
              <w:rPr>
                <w:rFonts w:ascii="Aptos" w:hAnsi="Aptos"/>
              </w:rPr>
            </w:pPr>
          </w:p>
          <w:p w14:paraId="1DDE05DE" w14:textId="35D7C495" w:rsidR="001E403D" w:rsidRPr="002009BA" w:rsidRDefault="001E403D" w:rsidP="00C11F11">
            <w:pPr>
              <w:jc w:val="center"/>
              <w:rPr>
                <w:rFonts w:ascii="Aptos" w:hAnsi="Aptos"/>
              </w:rPr>
            </w:pPr>
            <w:r w:rsidRPr="002009BA">
              <w:rPr>
                <w:rFonts w:ascii="Aptos" w:hAnsi="Aptos"/>
              </w:rPr>
              <w:t>…………………………………………</w:t>
            </w:r>
            <w:r w:rsidR="00B922A7">
              <w:rPr>
                <w:rFonts w:ascii="Aptos" w:hAnsi="Aptos"/>
              </w:rPr>
              <w:t>………………………………………………</w:t>
            </w:r>
            <w:r w:rsidRPr="002009BA">
              <w:rPr>
                <w:rFonts w:ascii="Aptos" w:hAnsi="Aptos"/>
              </w:rPr>
              <w:t>………………………………</w:t>
            </w:r>
          </w:p>
          <w:p w14:paraId="6993EA3E" w14:textId="3210933E" w:rsidR="001E403D" w:rsidRPr="002009BA" w:rsidRDefault="001E403D" w:rsidP="001E403D">
            <w:pPr>
              <w:pStyle w:val="Default"/>
              <w:ind w:hanging="2"/>
              <w:jc w:val="center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2009BA">
              <w:rPr>
                <w:rFonts w:ascii="Aptos" w:hAnsi="Aptos"/>
                <w:i/>
                <w:iCs/>
                <w:sz w:val="20"/>
                <w:szCs w:val="20"/>
              </w:rPr>
              <w:t xml:space="preserve">(podać </w:t>
            </w:r>
            <w:r w:rsidRPr="002009BA">
              <w:rPr>
                <w:rFonts w:ascii="Aptos" w:hAnsi="Aptos" w:cstheme="minorHAnsi"/>
                <w:i/>
                <w:iCs/>
                <w:sz w:val="20"/>
                <w:szCs w:val="20"/>
              </w:rPr>
              <w:t>(podać tytuł i nazwę kierunku/kierunków studiów, ze wskazaniem Uczelni oraz z podaniem stopnia/tytułu naukowego)</w:t>
            </w:r>
          </w:p>
          <w:p w14:paraId="673F40E3" w14:textId="6C169C24" w:rsidR="00B922A7" w:rsidRPr="00C11F11" w:rsidRDefault="001E403D" w:rsidP="001E403D">
            <w:pPr>
              <w:spacing w:before="120"/>
              <w:jc w:val="both"/>
              <w:rPr>
                <w:rFonts w:ascii="Aptos" w:hAnsi="Aptos"/>
                <w:bCs/>
                <w:i/>
                <w:iCs/>
              </w:rPr>
            </w:pPr>
            <w:r w:rsidRPr="002009BA">
              <w:rPr>
                <w:rFonts w:ascii="Aptos" w:hAnsi="Aptos"/>
                <w:bCs/>
              </w:rPr>
              <w:t xml:space="preserve">Wskazana osoba </w:t>
            </w:r>
            <w:r w:rsidRPr="00CE6A7B">
              <w:rPr>
                <w:rFonts w:ascii="Aptos" w:eastAsia="Palatino Linotype" w:hAnsi="Aptos"/>
                <w:lang w:eastAsia="pl-PL"/>
              </w:rPr>
              <w:t>pełnił</w:t>
            </w:r>
            <w:r>
              <w:rPr>
                <w:rFonts w:ascii="Aptos" w:eastAsia="Palatino Linotype" w:hAnsi="Aptos"/>
                <w:lang w:eastAsia="pl-PL"/>
              </w:rPr>
              <w:t xml:space="preserve">a </w:t>
            </w:r>
            <w:r w:rsidRPr="00CE6A7B">
              <w:rPr>
                <w:rFonts w:ascii="Aptos" w:eastAsia="Palatino Linotype" w:hAnsi="Aptos"/>
                <w:lang w:eastAsia="pl-PL"/>
              </w:rPr>
              <w:t xml:space="preserve">funkcję kierownika lub koordynatora projektu 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przy realizacji projektu </w:t>
            </w:r>
            <w:r>
              <w:rPr>
                <w:rFonts w:ascii="Aptos" w:eastAsia="Palatino Linotype" w:hAnsi="Aptos"/>
                <w:lang w:eastAsia="pl-PL"/>
              </w:rPr>
              <w:t>i</w:t>
            </w:r>
            <w:r w:rsidRPr="00CE6A7B">
              <w:rPr>
                <w:rFonts w:ascii="Aptos" w:eastAsia="Palatino Linotype" w:hAnsi="Aptos"/>
                <w:lang w:eastAsia="pl-PL"/>
              </w:rPr>
              <w:t>nformatyczn</w:t>
            </w:r>
            <w:r>
              <w:rPr>
                <w:rFonts w:ascii="Aptos" w:eastAsia="Palatino Linotype" w:hAnsi="Aptos"/>
                <w:lang w:eastAsia="pl-PL"/>
              </w:rPr>
              <w:t>ego obejmującego swoim zakresem minimum budowę i zarządzanie bazą danych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 o wartości minimum 250 000,00 zł</w:t>
            </w:r>
            <w:r w:rsidRPr="00655CA5">
              <w:rPr>
                <w:rFonts w:ascii="Aptos" w:hAnsi="Aptos"/>
                <w:bCs/>
              </w:rPr>
              <w:t xml:space="preserve"> </w:t>
            </w:r>
            <w:r w:rsidRPr="002009BA">
              <w:rPr>
                <w:rFonts w:ascii="Aptos" w:hAnsi="Aptos"/>
                <w:bCs/>
              </w:rPr>
              <w:t xml:space="preserve">w okresie ostatnich </w:t>
            </w:r>
            <w:r>
              <w:rPr>
                <w:rFonts w:ascii="Aptos" w:hAnsi="Aptos"/>
                <w:bCs/>
              </w:rPr>
              <w:t>5</w:t>
            </w:r>
            <w:r w:rsidRPr="002009BA">
              <w:rPr>
                <w:rFonts w:ascii="Aptos" w:hAnsi="Aptos"/>
                <w:bCs/>
              </w:rPr>
              <w:t xml:space="preserve"> lat  przed upływem terminu składania ofert </w:t>
            </w:r>
            <w:r w:rsidR="00B922A7" w:rsidRPr="00C11F11">
              <w:rPr>
                <w:rFonts w:ascii="Aptos" w:hAnsi="Aptos"/>
                <w:bCs/>
              </w:rPr>
              <w:t xml:space="preserve">w co najmniej 1 projekcie </w:t>
            </w:r>
            <w:r w:rsidRPr="00C11F11">
              <w:rPr>
                <w:rFonts w:ascii="Aptos" w:hAnsi="Aptos"/>
                <w:bCs/>
                <w:i/>
                <w:iCs/>
              </w:rPr>
              <w:t>(</w:t>
            </w:r>
            <w:r w:rsidR="00B922A7" w:rsidRPr="00C11F11">
              <w:rPr>
                <w:rFonts w:ascii="Aptos" w:hAnsi="Aptos"/>
                <w:bCs/>
                <w:i/>
                <w:iCs/>
              </w:rPr>
              <w:t>warunek udziału w postępowaniu:</w:t>
            </w:r>
          </w:p>
          <w:p w14:paraId="2CAD91F7" w14:textId="50D84507" w:rsidR="00B922A7" w:rsidRPr="002009BA" w:rsidRDefault="00B922A7" w:rsidP="002F54A8">
            <w:pPr>
              <w:numPr>
                <w:ilvl w:val="0"/>
                <w:numId w:val="71"/>
              </w:numPr>
              <w:spacing w:before="120"/>
              <w:ind w:left="414" w:hanging="357"/>
              <w:jc w:val="both"/>
              <w:rPr>
                <w:rFonts w:ascii="Aptos" w:hAnsi="Aptos"/>
                <w:bCs/>
              </w:rPr>
            </w:pPr>
            <w:r w:rsidRPr="002009BA">
              <w:rPr>
                <w:rFonts w:ascii="Aptos" w:hAnsi="Aptos"/>
                <w:bCs/>
              </w:rPr>
              <w:t>………………………………………………………</w:t>
            </w:r>
            <w:r>
              <w:rPr>
                <w:rFonts w:ascii="Aptos" w:hAnsi="Aptos"/>
                <w:bCs/>
              </w:rPr>
              <w:t>…………………………………………</w:t>
            </w:r>
            <w:r w:rsidRPr="002009BA">
              <w:rPr>
                <w:rFonts w:ascii="Aptos" w:hAnsi="Aptos"/>
                <w:bCs/>
              </w:rPr>
              <w:t>…………………</w:t>
            </w:r>
          </w:p>
          <w:p w14:paraId="538E82D4" w14:textId="667BDB32" w:rsidR="00B922A7" w:rsidRDefault="00B922A7" w:rsidP="00C11F11">
            <w:pPr>
              <w:spacing w:before="120"/>
              <w:ind w:left="292"/>
              <w:jc w:val="both"/>
              <w:rPr>
                <w:rFonts w:ascii="Aptos" w:hAnsi="Aptos"/>
                <w:bCs/>
              </w:rPr>
            </w:pPr>
          </w:p>
          <w:p w14:paraId="5B124CBD" w14:textId="75A112FF" w:rsidR="00DB4A11" w:rsidRPr="00DB4A11" w:rsidRDefault="00B922A7" w:rsidP="00CC0A57">
            <w:pPr>
              <w:pStyle w:val="Default"/>
              <w:spacing w:line="276" w:lineRule="auto"/>
              <w:ind w:left="357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lastRenderedPageBreak/>
              <w:t>[Nazwa projektu informatycznego; zakres (</w:t>
            </w:r>
            <w:r w:rsidRPr="002009BA">
              <w:rPr>
                <w:rFonts w:ascii="Aptos" w:eastAsia="Palatino Linotype" w:hAnsi="Aptos"/>
                <w:i/>
                <w:iCs/>
                <w:sz w:val="20"/>
                <w:szCs w:val="20"/>
              </w:rPr>
              <w:t>budow</w:t>
            </w:r>
            <w:r>
              <w:rPr>
                <w:rFonts w:ascii="Aptos" w:eastAsia="Palatino Linotype" w:hAnsi="Aptos"/>
                <w:i/>
                <w:iCs/>
                <w:sz w:val="20"/>
                <w:szCs w:val="20"/>
              </w:rPr>
              <w:t>a</w:t>
            </w:r>
            <w:r w:rsidRPr="002009BA">
              <w:rPr>
                <w:rFonts w:ascii="Aptos" w:eastAsia="Palatino Linotype" w:hAnsi="Aptos"/>
                <w:i/>
                <w:iCs/>
                <w:sz w:val="20"/>
                <w:szCs w:val="20"/>
              </w:rPr>
              <w:t xml:space="preserve"> i zarządzanie bazą danych</w:t>
            </w: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); pełniona funkcja/stanowisko; data opracowania; data wystawienia Protokołu odbioru </w:t>
            </w:r>
            <w:r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projektu </w:t>
            </w: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t>informatycznego lub dokumentu równoważnego; Zamawiający/Zlecający]</w:t>
            </w:r>
          </w:p>
        </w:tc>
      </w:tr>
    </w:tbl>
    <w:p w14:paraId="2BFE44A3" w14:textId="77777777" w:rsidR="00DB4A11" w:rsidRDefault="00DB4A11" w:rsidP="00DB4A11">
      <w:pPr>
        <w:ind w:left="284" w:firstLine="708"/>
        <w:rPr>
          <w:rFonts w:ascii="Aptos" w:hAnsi="Aptos" w:cstheme="minorHAnsi"/>
          <w:bCs/>
          <w:i/>
          <w:sz w:val="20"/>
          <w:szCs w:val="20"/>
        </w:rPr>
      </w:pPr>
      <w:r w:rsidRPr="00DB4A11">
        <w:rPr>
          <w:rFonts w:ascii="Aptos" w:hAnsi="Aptos" w:cstheme="minorHAnsi"/>
          <w:bCs/>
          <w:i/>
          <w:sz w:val="20"/>
          <w:szCs w:val="20"/>
        </w:rPr>
        <w:t>*) Niepotrzebne skreślić.</w:t>
      </w:r>
    </w:p>
    <w:p w14:paraId="438ED541" w14:textId="0FBB520F" w:rsidR="001E403D" w:rsidRDefault="001E403D" w:rsidP="001E403D">
      <w:pPr>
        <w:pStyle w:val="Default"/>
        <w:spacing w:line="276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Architekt oprogramowania</w:t>
      </w:r>
      <w:r w:rsidRPr="00DB4A11">
        <w:rPr>
          <w:rFonts w:ascii="Aptos" w:hAnsi="Aptos" w:cstheme="minorHAnsi"/>
          <w:b/>
          <w:bCs/>
          <w:sz w:val="20"/>
          <w:szCs w:val="20"/>
        </w:rPr>
        <w:t>:</w:t>
      </w:r>
    </w:p>
    <w:tbl>
      <w:tblPr>
        <w:tblStyle w:val="Tabela-Siatka"/>
        <w:tblW w:w="10420" w:type="dxa"/>
        <w:tblInd w:w="-702" w:type="dxa"/>
        <w:tblLook w:val="04A0" w:firstRow="1" w:lastRow="0" w:firstColumn="1" w:lastColumn="0" w:noHBand="0" w:noVBand="1"/>
      </w:tblPr>
      <w:tblGrid>
        <w:gridCol w:w="1707"/>
        <w:gridCol w:w="8713"/>
      </w:tblGrid>
      <w:tr w:rsidR="001E403D" w:rsidRPr="00DB4A11" w14:paraId="351AD7B6" w14:textId="77777777" w:rsidTr="002009BA">
        <w:tc>
          <w:tcPr>
            <w:tcW w:w="10420" w:type="dxa"/>
            <w:gridSpan w:val="2"/>
            <w:shd w:val="clear" w:color="auto" w:fill="F2F2F2" w:themeFill="background1" w:themeFillShade="F2"/>
          </w:tcPr>
          <w:p w14:paraId="5997F18F" w14:textId="77777777" w:rsidR="001E403D" w:rsidRPr="00DB4A11" w:rsidRDefault="001E403D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/>
                <w:sz w:val="20"/>
                <w:szCs w:val="20"/>
              </w:rPr>
              <w:t>Imię i nazwisko osoby skierowanej do realizacji zamówienia</w:t>
            </w:r>
          </w:p>
        </w:tc>
      </w:tr>
      <w:tr w:rsidR="001E403D" w:rsidRPr="00DB4A11" w14:paraId="379A1D01" w14:textId="77777777" w:rsidTr="002009BA">
        <w:tc>
          <w:tcPr>
            <w:tcW w:w="10420" w:type="dxa"/>
            <w:gridSpan w:val="2"/>
          </w:tcPr>
          <w:p w14:paraId="61D23602" w14:textId="77777777" w:rsidR="001E403D" w:rsidRDefault="001E403D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</w:p>
          <w:p w14:paraId="586EE336" w14:textId="77777777" w:rsidR="001E403D" w:rsidRDefault="001E403D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Cs/>
                <w:sz w:val="20"/>
                <w:szCs w:val="20"/>
              </w:rPr>
              <w:t>……………………………………………………….</w:t>
            </w:r>
          </w:p>
          <w:p w14:paraId="310F6B74" w14:textId="77777777" w:rsidR="001E403D" w:rsidRPr="00DB4A11" w:rsidRDefault="001E403D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B922A7" w:rsidRPr="00DB4A11" w14:paraId="41A948D2" w14:textId="77777777" w:rsidTr="002009BA">
        <w:tc>
          <w:tcPr>
            <w:tcW w:w="1611" w:type="dxa"/>
            <w:vMerge w:val="restart"/>
            <w:vAlign w:val="center"/>
          </w:tcPr>
          <w:p w14:paraId="2E577D5D" w14:textId="35EEDE20" w:rsidR="00B922A7" w:rsidRPr="00DB4A11" w:rsidRDefault="00B922A7" w:rsidP="00B922A7">
            <w:pPr>
              <w:pStyle w:val="Default"/>
              <w:spacing w:before="120" w:line="276" w:lineRule="auto"/>
              <w:ind w:hanging="2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2009BA">
              <w:rPr>
                <w:rFonts w:ascii="Aptos" w:hAnsi="Aptos" w:cstheme="minorHAnsi"/>
                <w:b/>
                <w:bCs/>
                <w:sz w:val="20"/>
                <w:szCs w:val="20"/>
              </w:rPr>
              <w:t>Doświadczenie na potrzeby spełnienia warunku udziału w postępowaniu</w:t>
            </w:r>
          </w:p>
        </w:tc>
        <w:tc>
          <w:tcPr>
            <w:tcW w:w="8809" w:type="dxa"/>
            <w:vAlign w:val="center"/>
          </w:tcPr>
          <w:p w14:paraId="13D5EF82" w14:textId="77777777" w:rsidR="00B922A7" w:rsidRPr="00DB4A11" w:rsidRDefault="00B922A7" w:rsidP="00B922A7">
            <w:pPr>
              <w:pStyle w:val="Default"/>
              <w:spacing w:before="120" w:after="120" w:line="360" w:lineRule="auto"/>
              <w:ind w:hanging="2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/>
                <w:bCs/>
                <w:sz w:val="20"/>
                <w:szCs w:val="20"/>
              </w:rPr>
              <w:t>Podstawa dysponowania osobą:</w:t>
            </w:r>
          </w:p>
          <w:p w14:paraId="11520E25" w14:textId="77777777" w:rsidR="00B922A7" w:rsidRPr="00DB4A11" w:rsidRDefault="00B922A7" w:rsidP="00B922A7">
            <w:pPr>
              <w:pStyle w:val="Default"/>
              <w:spacing w:before="120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…………………………………………………………</w:t>
            </w:r>
          </w:p>
          <w:p w14:paraId="13F55299" w14:textId="77777777" w:rsidR="00B922A7" w:rsidRDefault="00B922A7" w:rsidP="00B922A7">
            <w:pPr>
              <w:pStyle w:val="Default"/>
              <w:spacing w:after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sz w:val="20"/>
                <w:szCs w:val="20"/>
              </w:rPr>
              <w:t>(zasób własny / zasób innego podmiotu*)</w:t>
            </w:r>
          </w:p>
          <w:p w14:paraId="373D31B9" w14:textId="456E710D" w:rsidR="00B922A7" w:rsidRPr="00DB4A11" w:rsidRDefault="00B922A7" w:rsidP="00B922A7">
            <w:pPr>
              <w:spacing w:after="160" w:line="259" w:lineRule="auto"/>
              <w:ind w:left="284"/>
              <w:jc w:val="center"/>
              <w:rPr>
                <w:rFonts w:ascii="Aptos" w:hAnsi="Aptos" w:cstheme="minorHAnsi"/>
                <w:bCs/>
                <w:i/>
                <w:iCs/>
                <w:sz w:val="16"/>
                <w:szCs w:val="16"/>
              </w:rPr>
            </w:pPr>
            <w:r w:rsidRPr="00DB4A11">
              <w:rPr>
                <w:rFonts w:ascii="Aptos" w:eastAsia="Times New Roman" w:hAnsi="Aptos" w:cs="Times New Roman"/>
                <w:i/>
                <w:iCs/>
                <w:sz w:val="16"/>
                <w:szCs w:val="16"/>
              </w:rPr>
              <w:t>Dysponowanie osobą na podstawie np. umowy o pracę, umowy zlecenia, umowy o dzieło, oddanie do dyspozycji przez inny podmiot.</w:t>
            </w:r>
          </w:p>
        </w:tc>
      </w:tr>
      <w:tr w:rsidR="00B922A7" w:rsidRPr="00DB4A11" w14:paraId="2D005CFA" w14:textId="77777777" w:rsidTr="002009BA">
        <w:tc>
          <w:tcPr>
            <w:tcW w:w="1611" w:type="dxa"/>
            <w:vMerge/>
          </w:tcPr>
          <w:p w14:paraId="165B6620" w14:textId="77777777" w:rsidR="00B922A7" w:rsidRPr="00DB4A11" w:rsidRDefault="00B922A7" w:rsidP="00B922A7">
            <w:pPr>
              <w:pStyle w:val="Default"/>
              <w:spacing w:before="120" w:line="276" w:lineRule="auto"/>
              <w:ind w:hanging="2"/>
              <w:jc w:val="center"/>
              <w:rPr>
                <w:rFonts w:ascii="Aptos" w:hAnsi="Aptos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8809" w:type="dxa"/>
          </w:tcPr>
          <w:p w14:paraId="38F3E5C7" w14:textId="77777777" w:rsidR="00B922A7" w:rsidRDefault="00B922A7" w:rsidP="00B922A7">
            <w:pPr>
              <w:spacing w:before="120"/>
              <w:jc w:val="both"/>
              <w:rPr>
                <w:rFonts w:ascii="Aptos" w:hAnsi="Aptos"/>
              </w:rPr>
            </w:pPr>
            <w:r w:rsidRPr="002009BA">
              <w:rPr>
                <w:rFonts w:ascii="Aptos" w:hAnsi="Aptos"/>
              </w:rPr>
              <w:t>Wymagana liczba osób: 1 osoba</w:t>
            </w:r>
            <w:r w:rsidRPr="002009BA">
              <w:rPr>
                <w:rFonts w:ascii="Aptos" w:hAnsi="Aptos"/>
                <w:b/>
              </w:rPr>
              <w:t xml:space="preserve"> </w:t>
            </w:r>
            <w:r>
              <w:rPr>
                <w:rFonts w:ascii="Aptos" w:hAnsi="Aptos"/>
              </w:rPr>
              <w:t xml:space="preserve">posiadająca wykształcenie wyższe informatyczne </w:t>
            </w:r>
          </w:p>
          <w:p w14:paraId="7FC2C5E7" w14:textId="77777777" w:rsidR="00B922A7" w:rsidRPr="002009BA" w:rsidRDefault="00B922A7" w:rsidP="00B922A7">
            <w:pPr>
              <w:spacing w:before="120"/>
              <w:jc w:val="both"/>
              <w:rPr>
                <w:rFonts w:ascii="Aptos" w:hAnsi="Aptos"/>
              </w:rPr>
            </w:pPr>
          </w:p>
          <w:p w14:paraId="6E2F1B1D" w14:textId="77777777" w:rsidR="00B922A7" w:rsidRPr="002009BA" w:rsidRDefault="00B922A7" w:rsidP="00B922A7">
            <w:pPr>
              <w:jc w:val="center"/>
              <w:rPr>
                <w:rFonts w:ascii="Aptos" w:hAnsi="Aptos"/>
              </w:rPr>
            </w:pPr>
            <w:r w:rsidRPr="002009BA">
              <w:rPr>
                <w:rFonts w:ascii="Aptos" w:hAnsi="Aptos"/>
              </w:rPr>
              <w:t>…………………………………………</w:t>
            </w:r>
            <w:r>
              <w:rPr>
                <w:rFonts w:ascii="Aptos" w:hAnsi="Aptos"/>
              </w:rPr>
              <w:t>………………………………………………</w:t>
            </w:r>
            <w:r w:rsidRPr="002009BA">
              <w:rPr>
                <w:rFonts w:ascii="Aptos" w:hAnsi="Aptos"/>
              </w:rPr>
              <w:t>………………………………</w:t>
            </w:r>
          </w:p>
          <w:p w14:paraId="20300C77" w14:textId="77777777" w:rsidR="00B922A7" w:rsidRPr="002009BA" w:rsidRDefault="00B922A7" w:rsidP="00B922A7">
            <w:pPr>
              <w:pStyle w:val="Default"/>
              <w:ind w:hanging="2"/>
              <w:jc w:val="center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2009BA">
              <w:rPr>
                <w:rFonts w:ascii="Aptos" w:hAnsi="Aptos"/>
                <w:i/>
                <w:iCs/>
                <w:sz w:val="20"/>
                <w:szCs w:val="20"/>
              </w:rPr>
              <w:t xml:space="preserve">(podać </w:t>
            </w:r>
            <w:r w:rsidRPr="002009BA">
              <w:rPr>
                <w:rFonts w:ascii="Aptos" w:hAnsi="Aptos" w:cstheme="minorHAnsi"/>
                <w:i/>
                <w:iCs/>
                <w:sz w:val="20"/>
                <w:szCs w:val="20"/>
              </w:rPr>
              <w:t>(podać tytuł i nazwę kierunku/kierunków studiów, ze wskazaniem Uczelni oraz z podaniem stopnia/tytułu naukowego)</w:t>
            </w:r>
          </w:p>
          <w:p w14:paraId="6E5AFE7B" w14:textId="77EC7818" w:rsidR="00B922A7" w:rsidRPr="002009BA" w:rsidRDefault="00B922A7" w:rsidP="00B922A7">
            <w:pPr>
              <w:spacing w:before="120"/>
              <w:jc w:val="both"/>
              <w:rPr>
                <w:rFonts w:ascii="Aptos" w:hAnsi="Aptos"/>
                <w:bCs/>
                <w:i/>
                <w:iCs/>
              </w:rPr>
            </w:pPr>
            <w:r w:rsidRPr="002009BA">
              <w:rPr>
                <w:rFonts w:ascii="Aptos" w:hAnsi="Aptos"/>
                <w:bCs/>
              </w:rPr>
              <w:t xml:space="preserve">Wskazana osoba </w:t>
            </w:r>
            <w:r w:rsidRPr="00CE6A7B">
              <w:rPr>
                <w:rFonts w:ascii="Aptos" w:eastAsia="Palatino Linotype" w:hAnsi="Aptos"/>
                <w:lang w:eastAsia="pl-PL"/>
              </w:rPr>
              <w:t>pełnił</w:t>
            </w:r>
            <w:r>
              <w:rPr>
                <w:rFonts w:ascii="Aptos" w:eastAsia="Palatino Linotype" w:hAnsi="Aptos"/>
                <w:lang w:eastAsia="pl-PL"/>
              </w:rPr>
              <w:t xml:space="preserve">a </w:t>
            </w:r>
            <w:r w:rsidRPr="00CE6A7B">
              <w:rPr>
                <w:rFonts w:ascii="Aptos" w:eastAsia="Palatino Linotype" w:hAnsi="Aptos"/>
                <w:lang w:eastAsia="pl-PL"/>
              </w:rPr>
              <w:t xml:space="preserve">funkcję </w:t>
            </w:r>
            <w:r>
              <w:rPr>
                <w:rFonts w:ascii="Aptos" w:eastAsia="Palatino Linotype" w:hAnsi="Aptos"/>
                <w:lang w:eastAsia="pl-PL"/>
              </w:rPr>
              <w:t xml:space="preserve">Architekta oprogramowania </w:t>
            </w:r>
            <w:r w:rsidR="009331C1">
              <w:rPr>
                <w:rFonts w:ascii="Aptos" w:eastAsia="Palatino Linotype" w:hAnsi="Aptos"/>
                <w:lang w:eastAsia="pl-PL"/>
              </w:rPr>
              <w:t>przy realizacji p</w:t>
            </w:r>
            <w:r>
              <w:rPr>
                <w:rFonts w:ascii="Aptos" w:eastAsia="Palatino Linotype" w:hAnsi="Aptos"/>
                <w:lang w:eastAsia="pl-PL"/>
              </w:rPr>
              <w:t>rojek</w:t>
            </w:r>
            <w:r w:rsidR="009331C1">
              <w:rPr>
                <w:rFonts w:ascii="Aptos" w:eastAsia="Palatino Linotype" w:hAnsi="Aptos"/>
                <w:lang w:eastAsia="pl-PL"/>
              </w:rPr>
              <w:t>tu</w:t>
            </w:r>
            <w:r>
              <w:rPr>
                <w:rFonts w:ascii="Aptos" w:eastAsia="Palatino Linotype" w:hAnsi="Aptos"/>
                <w:lang w:eastAsia="pl-PL"/>
              </w:rPr>
              <w:t xml:space="preserve"> i</w:t>
            </w:r>
            <w:r w:rsidRPr="00CE6A7B">
              <w:rPr>
                <w:rFonts w:ascii="Aptos" w:eastAsia="Palatino Linotype" w:hAnsi="Aptos"/>
                <w:lang w:eastAsia="pl-PL"/>
              </w:rPr>
              <w:t>nformatyczn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ego </w:t>
            </w:r>
            <w:r>
              <w:rPr>
                <w:rFonts w:ascii="Aptos" w:eastAsia="Palatino Linotype" w:hAnsi="Aptos"/>
                <w:lang w:eastAsia="pl-PL"/>
              </w:rPr>
              <w:t>obejmując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ego </w:t>
            </w:r>
            <w:r>
              <w:rPr>
                <w:rFonts w:ascii="Aptos" w:eastAsia="Palatino Linotype" w:hAnsi="Aptos"/>
                <w:lang w:eastAsia="pl-PL"/>
              </w:rPr>
              <w:t>swoim zakresem minimum budowę i zarządzanie bazą danych</w:t>
            </w:r>
            <w:r w:rsidR="009331C1">
              <w:rPr>
                <w:rFonts w:ascii="Aptos" w:eastAsia="Palatino Linotype" w:hAnsi="Aptos"/>
                <w:lang w:eastAsia="pl-PL"/>
              </w:rPr>
              <w:t xml:space="preserve"> o wartości minimum 250 000,00 zł, </w:t>
            </w:r>
            <w:r w:rsidRPr="002009BA">
              <w:rPr>
                <w:rFonts w:ascii="Aptos" w:hAnsi="Aptos"/>
                <w:bCs/>
              </w:rPr>
              <w:t xml:space="preserve">w okresie ostatnich </w:t>
            </w:r>
            <w:r>
              <w:rPr>
                <w:rFonts w:ascii="Aptos" w:hAnsi="Aptos"/>
                <w:bCs/>
              </w:rPr>
              <w:t>5</w:t>
            </w:r>
            <w:r w:rsidRPr="002009BA">
              <w:rPr>
                <w:rFonts w:ascii="Aptos" w:hAnsi="Aptos"/>
                <w:bCs/>
              </w:rPr>
              <w:t xml:space="preserve"> lat  przed upływem terminu składania ofert w co najmniej 1 projekcie </w:t>
            </w:r>
            <w:r w:rsidRPr="002009BA">
              <w:rPr>
                <w:rFonts w:ascii="Aptos" w:hAnsi="Aptos"/>
                <w:bCs/>
                <w:i/>
                <w:iCs/>
              </w:rPr>
              <w:t>(warunek udziału w postępowaniu:</w:t>
            </w:r>
          </w:p>
          <w:p w14:paraId="33E198F0" w14:textId="77777777" w:rsidR="00B922A7" w:rsidRPr="002009BA" w:rsidRDefault="00B922A7" w:rsidP="002F54A8">
            <w:pPr>
              <w:numPr>
                <w:ilvl w:val="0"/>
                <w:numId w:val="72"/>
              </w:numPr>
              <w:spacing w:before="120"/>
              <w:ind w:left="414" w:hanging="357"/>
              <w:jc w:val="both"/>
              <w:rPr>
                <w:rFonts w:ascii="Aptos" w:hAnsi="Aptos"/>
                <w:bCs/>
              </w:rPr>
            </w:pPr>
            <w:r w:rsidRPr="002009BA">
              <w:rPr>
                <w:rFonts w:ascii="Aptos" w:hAnsi="Aptos"/>
                <w:bCs/>
              </w:rPr>
              <w:t>………………………………………………………</w:t>
            </w:r>
            <w:r>
              <w:rPr>
                <w:rFonts w:ascii="Aptos" w:hAnsi="Aptos"/>
                <w:bCs/>
              </w:rPr>
              <w:t>…………………………………………</w:t>
            </w:r>
            <w:r w:rsidRPr="002009BA">
              <w:rPr>
                <w:rFonts w:ascii="Aptos" w:hAnsi="Aptos"/>
                <w:bCs/>
              </w:rPr>
              <w:t>…………………</w:t>
            </w:r>
          </w:p>
          <w:p w14:paraId="4B699831" w14:textId="6C61A0A0" w:rsidR="00B922A7" w:rsidRPr="00DB4A11" w:rsidRDefault="00B922A7" w:rsidP="00B922A7">
            <w:pPr>
              <w:pStyle w:val="Default"/>
              <w:spacing w:line="276" w:lineRule="auto"/>
              <w:ind w:left="357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t>[Nazwa projektu informatycznego; zakres (</w:t>
            </w:r>
            <w:r w:rsidRPr="002009BA">
              <w:rPr>
                <w:rFonts w:ascii="Aptos" w:eastAsia="Palatino Linotype" w:hAnsi="Aptos"/>
                <w:i/>
                <w:iCs/>
                <w:sz w:val="20"/>
                <w:szCs w:val="20"/>
              </w:rPr>
              <w:t>budow</w:t>
            </w:r>
            <w:r>
              <w:rPr>
                <w:rFonts w:ascii="Aptos" w:eastAsia="Palatino Linotype" w:hAnsi="Aptos"/>
                <w:i/>
                <w:iCs/>
                <w:sz w:val="20"/>
                <w:szCs w:val="20"/>
              </w:rPr>
              <w:t>a</w:t>
            </w:r>
            <w:r w:rsidRPr="002009BA">
              <w:rPr>
                <w:rFonts w:ascii="Aptos" w:eastAsia="Palatino Linotype" w:hAnsi="Aptos"/>
                <w:i/>
                <w:iCs/>
                <w:sz w:val="20"/>
                <w:szCs w:val="20"/>
              </w:rPr>
              <w:t xml:space="preserve"> i zarządzanie bazą danych</w:t>
            </w: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); pełniona funkcja/stanowisko; data opracowania; data wystawienia Protokołu odbioru </w:t>
            </w:r>
            <w:r>
              <w:rPr>
                <w:rFonts w:ascii="Aptos" w:hAnsi="Aptos"/>
                <w:bCs/>
                <w:i/>
                <w:iCs/>
                <w:sz w:val="20"/>
                <w:szCs w:val="20"/>
              </w:rPr>
              <w:t xml:space="preserve">projektu </w:t>
            </w:r>
            <w:r w:rsidRPr="002009BA">
              <w:rPr>
                <w:rFonts w:ascii="Aptos" w:hAnsi="Aptos"/>
                <w:bCs/>
                <w:i/>
                <w:iCs/>
                <w:sz w:val="20"/>
                <w:szCs w:val="20"/>
              </w:rPr>
              <w:t>informatycznego lub dokumentu równoważnego; Zamawiający/Zlecający]</w:t>
            </w:r>
          </w:p>
        </w:tc>
      </w:tr>
    </w:tbl>
    <w:p w14:paraId="01FBC01C" w14:textId="77777777" w:rsidR="001E403D" w:rsidRDefault="001E403D" w:rsidP="001E403D">
      <w:pPr>
        <w:ind w:left="284" w:firstLine="708"/>
        <w:rPr>
          <w:rFonts w:ascii="Aptos" w:hAnsi="Aptos" w:cstheme="minorHAnsi"/>
          <w:bCs/>
          <w:i/>
          <w:sz w:val="20"/>
          <w:szCs w:val="20"/>
        </w:rPr>
      </w:pPr>
      <w:r w:rsidRPr="00DB4A11">
        <w:rPr>
          <w:rFonts w:ascii="Aptos" w:hAnsi="Aptos" w:cstheme="minorHAnsi"/>
          <w:bCs/>
          <w:i/>
          <w:sz w:val="20"/>
          <w:szCs w:val="20"/>
        </w:rPr>
        <w:t>*) Niepotrzebne skreślić.</w:t>
      </w:r>
    </w:p>
    <w:p w14:paraId="2F46A814" w14:textId="1655A9F8" w:rsidR="00D42D68" w:rsidRDefault="00D42D68" w:rsidP="00D42D68">
      <w:pPr>
        <w:pStyle w:val="Default"/>
        <w:spacing w:line="276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Programista</w:t>
      </w:r>
      <w:r w:rsidRPr="00DB4A11">
        <w:rPr>
          <w:rFonts w:ascii="Aptos" w:hAnsi="Aptos" w:cstheme="minorHAnsi"/>
          <w:b/>
          <w:bCs/>
          <w:sz w:val="20"/>
          <w:szCs w:val="20"/>
        </w:rPr>
        <w:t>:</w:t>
      </w:r>
    </w:p>
    <w:tbl>
      <w:tblPr>
        <w:tblStyle w:val="Tabela-Siatka"/>
        <w:tblW w:w="10420" w:type="dxa"/>
        <w:tblInd w:w="-702" w:type="dxa"/>
        <w:tblLook w:val="04A0" w:firstRow="1" w:lastRow="0" w:firstColumn="1" w:lastColumn="0" w:noHBand="0" w:noVBand="1"/>
      </w:tblPr>
      <w:tblGrid>
        <w:gridCol w:w="1707"/>
        <w:gridCol w:w="8713"/>
      </w:tblGrid>
      <w:tr w:rsidR="00D42D68" w:rsidRPr="00DB4A11" w14:paraId="66322C87" w14:textId="77777777" w:rsidTr="002009BA">
        <w:tc>
          <w:tcPr>
            <w:tcW w:w="10420" w:type="dxa"/>
            <w:gridSpan w:val="2"/>
            <w:shd w:val="clear" w:color="auto" w:fill="F2F2F2" w:themeFill="background1" w:themeFillShade="F2"/>
          </w:tcPr>
          <w:p w14:paraId="44AAC41C" w14:textId="77777777" w:rsidR="00D42D68" w:rsidRPr="00DB4A11" w:rsidRDefault="00D42D68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/>
                <w:sz w:val="20"/>
                <w:szCs w:val="20"/>
              </w:rPr>
              <w:t>Imię i nazwisko osoby skierowanej do realizacji zamówienia</w:t>
            </w:r>
          </w:p>
        </w:tc>
      </w:tr>
      <w:tr w:rsidR="00D42D68" w:rsidRPr="00DB4A11" w14:paraId="55A10A35" w14:textId="77777777" w:rsidTr="002009BA">
        <w:tc>
          <w:tcPr>
            <w:tcW w:w="10420" w:type="dxa"/>
            <w:gridSpan w:val="2"/>
          </w:tcPr>
          <w:p w14:paraId="2DE32663" w14:textId="77777777" w:rsidR="00D42D68" w:rsidRDefault="00D42D68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</w:p>
          <w:p w14:paraId="7E447AA7" w14:textId="77777777" w:rsidR="00D42D68" w:rsidRDefault="00D42D68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Cs/>
                <w:sz w:val="20"/>
                <w:szCs w:val="20"/>
              </w:rPr>
              <w:t>……………………………………………………….</w:t>
            </w:r>
          </w:p>
          <w:p w14:paraId="24225EF1" w14:textId="77777777" w:rsidR="00D42D68" w:rsidRPr="00DB4A11" w:rsidRDefault="00D42D68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D42D68" w:rsidRPr="00DB4A11" w14:paraId="50A6DF6A" w14:textId="77777777" w:rsidTr="002009BA">
        <w:tc>
          <w:tcPr>
            <w:tcW w:w="1611" w:type="dxa"/>
            <w:vMerge w:val="restart"/>
            <w:vAlign w:val="center"/>
          </w:tcPr>
          <w:p w14:paraId="1E11781C" w14:textId="77777777" w:rsidR="00D42D68" w:rsidRPr="00DB4A11" w:rsidRDefault="00D42D68" w:rsidP="002009BA">
            <w:pPr>
              <w:pStyle w:val="Default"/>
              <w:spacing w:before="120" w:line="276" w:lineRule="auto"/>
              <w:ind w:hanging="2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2009BA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Doświadczenie na potrzeby </w:t>
            </w:r>
            <w:r w:rsidRPr="002009BA">
              <w:rPr>
                <w:rFonts w:ascii="Aptos" w:hAnsi="Aptos" w:cstheme="minorHAnsi"/>
                <w:b/>
                <w:bCs/>
                <w:sz w:val="20"/>
                <w:szCs w:val="20"/>
              </w:rPr>
              <w:lastRenderedPageBreak/>
              <w:t>spełnienia warunku udziału w postępowaniu</w:t>
            </w:r>
          </w:p>
        </w:tc>
        <w:tc>
          <w:tcPr>
            <w:tcW w:w="8809" w:type="dxa"/>
            <w:vAlign w:val="center"/>
          </w:tcPr>
          <w:p w14:paraId="1F399062" w14:textId="77777777" w:rsidR="00D42D68" w:rsidRPr="00DB4A11" w:rsidRDefault="00D42D68" w:rsidP="002009BA">
            <w:pPr>
              <w:pStyle w:val="Default"/>
              <w:spacing w:before="120" w:after="120" w:line="360" w:lineRule="auto"/>
              <w:ind w:hanging="2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/>
                <w:bCs/>
                <w:sz w:val="20"/>
                <w:szCs w:val="20"/>
              </w:rPr>
              <w:lastRenderedPageBreak/>
              <w:t>Podstawa dysponowania osobą:</w:t>
            </w:r>
          </w:p>
          <w:p w14:paraId="7E64BAA4" w14:textId="77777777" w:rsidR="00D42D68" w:rsidRPr="00DB4A11" w:rsidRDefault="00D42D68" w:rsidP="002009BA">
            <w:pPr>
              <w:pStyle w:val="Default"/>
              <w:spacing w:before="120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…………………………………………………………</w:t>
            </w:r>
          </w:p>
          <w:p w14:paraId="79592ADF" w14:textId="77777777" w:rsidR="00D42D68" w:rsidRDefault="00D42D68" w:rsidP="002009BA">
            <w:pPr>
              <w:pStyle w:val="Default"/>
              <w:spacing w:after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sz w:val="20"/>
                <w:szCs w:val="20"/>
              </w:rPr>
              <w:lastRenderedPageBreak/>
              <w:t>(zasób własny / zasób innego podmiotu*)</w:t>
            </w:r>
          </w:p>
          <w:p w14:paraId="6CCEB29B" w14:textId="77777777" w:rsidR="00D42D68" w:rsidRPr="00DB4A11" w:rsidRDefault="00D42D68" w:rsidP="002009BA">
            <w:pPr>
              <w:spacing w:after="160" w:line="259" w:lineRule="auto"/>
              <w:ind w:left="284"/>
              <w:jc w:val="center"/>
              <w:rPr>
                <w:rFonts w:ascii="Aptos" w:hAnsi="Aptos" w:cstheme="minorHAnsi"/>
                <w:bCs/>
                <w:i/>
                <w:iCs/>
                <w:sz w:val="16"/>
                <w:szCs w:val="16"/>
              </w:rPr>
            </w:pPr>
            <w:r w:rsidRPr="00DB4A11">
              <w:rPr>
                <w:rFonts w:ascii="Aptos" w:eastAsia="Times New Roman" w:hAnsi="Aptos" w:cs="Times New Roman"/>
                <w:i/>
                <w:iCs/>
                <w:sz w:val="16"/>
                <w:szCs w:val="16"/>
              </w:rPr>
              <w:t>Dysponowanie osobą na podstawie np. umowy o pracę, umowy zlecenia, umowy o dzieło, oddanie do dyspozycji przez inny podmiot.</w:t>
            </w:r>
          </w:p>
        </w:tc>
      </w:tr>
      <w:tr w:rsidR="00D42D68" w:rsidRPr="00DB4A11" w14:paraId="09B80035" w14:textId="77777777" w:rsidTr="002009BA">
        <w:tc>
          <w:tcPr>
            <w:tcW w:w="1611" w:type="dxa"/>
            <w:vMerge/>
          </w:tcPr>
          <w:p w14:paraId="2CD5D022" w14:textId="77777777" w:rsidR="00D42D68" w:rsidRPr="00DB4A11" w:rsidRDefault="00D42D68" w:rsidP="002009BA">
            <w:pPr>
              <w:pStyle w:val="Default"/>
              <w:spacing w:before="120" w:line="276" w:lineRule="auto"/>
              <w:ind w:hanging="2"/>
              <w:jc w:val="center"/>
              <w:rPr>
                <w:rFonts w:ascii="Aptos" w:hAnsi="Aptos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8809" w:type="dxa"/>
          </w:tcPr>
          <w:p w14:paraId="219E6E09" w14:textId="77777777" w:rsidR="00D42D68" w:rsidRDefault="00D42D68" w:rsidP="002009BA">
            <w:pPr>
              <w:spacing w:before="120"/>
              <w:jc w:val="both"/>
              <w:rPr>
                <w:rFonts w:ascii="Aptos" w:hAnsi="Aptos"/>
              </w:rPr>
            </w:pPr>
            <w:r w:rsidRPr="002009BA">
              <w:rPr>
                <w:rFonts w:ascii="Aptos" w:hAnsi="Aptos"/>
              </w:rPr>
              <w:t>Wymagana liczba osób: 1 osoba</w:t>
            </w:r>
            <w:r w:rsidRPr="002009BA">
              <w:rPr>
                <w:rFonts w:ascii="Aptos" w:hAnsi="Aptos"/>
                <w:b/>
              </w:rPr>
              <w:t xml:space="preserve"> </w:t>
            </w:r>
            <w:r>
              <w:rPr>
                <w:rFonts w:ascii="Aptos" w:hAnsi="Aptos"/>
              </w:rPr>
              <w:t xml:space="preserve">posiadająca wykształcenie wyższe informatyczne </w:t>
            </w:r>
          </w:p>
          <w:p w14:paraId="55F02643" w14:textId="77777777" w:rsidR="00D42D68" w:rsidRPr="002009BA" w:rsidRDefault="00D42D68" w:rsidP="002009BA">
            <w:pPr>
              <w:spacing w:before="120"/>
              <w:jc w:val="both"/>
              <w:rPr>
                <w:rFonts w:ascii="Aptos" w:hAnsi="Aptos"/>
              </w:rPr>
            </w:pPr>
          </w:p>
          <w:p w14:paraId="78F8ADC1" w14:textId="77777777" w:rsidR="00D42D68" w:rsidRPr="002009BA" w:rsidRDefault="00D42D68" w:rsidP="002009BA">
            <w:pPr>
              <w:jc w:val="center"/>
              <w:rPr>
                <w:rFonts w:ascii="Aptos" w:hAnsi="Aptos"/>
              </w:rPr>
            </w:pPr>
            <w:r w:rsidRPr="002009BA">
              <w:rPr>
                <w:rFonts w:ascii="Aptos" w:hAnsi="Aptos"/>
              </w:rPr>
              <w:t>…………………………………………</w:t>
            </w:r>
            <w:r>
              <w:rPr>
                <w:rFonts w:ascii="Aptos" w:hAnsi="Aptos"/>
              </w:rPr>
              <w:t>………………………………………………</w:t>
            </w:r>
            <w:r w:rsidRPr="002009BA">
              <w:rPr>
                <w:rFonts w:ascii="Aptos" w:hAnsi="Aptos"/>
              </w:rPr>
              <w:t>………………………………</w:t>
            </w:r>
          </w:p>
          <w:p w14:paraId="772EC803" w14:textId="77777777" w:rsidR="00D42D68" w:rsidRPr="002009BA" w:rsidRDefault="00D42D68" w:rsidP="002009BA">
            <w:pPr>
              <w:pStyle w:val="Default"/>
              <w:ind w:hanging="2"/>
              <w:jc w:val="center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2009BA">
              <w:rPr>
                <w:rFonts w:ascii="Aptos" w:hAnsi="Aptos"/>
                <w:i/>
                <w:iCs/>
                <w:sz w:val="20"/>
                <w:szCs w:val="20"/>
              </w:rPr>
              <w:t xml:space="preserve">(podać </w:t>
            </w:r>
            <w:r w:rsidRPr="002009BA">
              <w:rPr>
                <w:rFonts w:ascii="Aptos" w:hAnsi="Aptos" w:cstheme="minorHAnsi"/>
                <w:i/>
                <w:iCs/>
                <w:sz w:val="20"/>
                <w:szCs w:val="20"/>
              </w:rPr>
              <w:t>(podać tytuł i nazwę kierunku/kierunków studiów, ze wskazaniem Uczelni oraz z podaniem stopnia/tytułu naukowego)</w:t>
            </w:r>
          </w:p>
          <w:p w14:paraId="0705EF3F" w14:textId="691D27BE" w:rsidR="00D42D68" w:rsidRPr="00DB4A11" w:rsidRDefault="00D42D68" w:rsidP="002009BA">
            <w:pPr>
              <w:pStyle w:val="Default"/>
              <w:spacing w:line="276" w:lineRule="auto"/>
              <w:ind w:left="357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72ECAD32" w14:textId="77777777" w:rsidR="00D42D68" w:rsidRDefault="00D42D68" w:rsidP="00D42D68">
      <w:pPr>
        <w:ind w:left="284" w:firstLine="708"/>
        <w:rPr>
          <w:rFonts w:ascii="Aptos" w:hAnsi="Aptos" w:cstheme="minorHAnsi"/>
          <w:bCs/>
          <w:i/>
          <w:sz w:val="20"/>
          <w:szCs w:val="20"/>
        </w:rPr>
      </w:pPr>
      <w:r w:rsidRPr="00DB4A11">
        <w:rPr>
          <w:rFonts w:ascii="Aptos" w:hAnsi="Aptos" w:cstheme="minorHAnsi"/>
          <w:bCs/>
          <w:i/>
          <w:sz w:val="20"/>
          <w:szCs w:val="20"/>
        </w:rPr>
        <w:t>*) Niepotrzebne skreślić.</w:t>
      </w:r>
    </w:p>
    <w:p w14:paraId="7731E0E7" w14:textId="786EF750" w:rsidR="00D42D68" w:rsidRDefault="00D42D68" w:rsidP="00D42D68">
      <w:pPr>
        <w:pStyle w:val="Default"/>
        <w:spacing w:line="276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Tester</w:t>
      </w:r>
      <w:r w:rsidR="009331C1">
        <w:rPr>
          <w:rFonts w:ascii="Aptos" w:hAnsi="Aptos" w:cstheme="minorHAnsi"/>
          <w:b/>
          <w:bCs/>
          <w:sz w:val="20"/>
          <w:szCs w:val="20"/>
        </w:rPr>
        <w:t xml:space="preserve"> oprogramowania</w:t>
      </w:r>
      <w:r w:rsidRPr="00DB4A11">
        <w:rPr>
          <w:rFonts w:ascii="Aptos" w:hAnsi="Aptos" w:cstheme="minorHAnsi"/>
          <w:b/>
          <w:bCs/>
          <w:sz w:val="20"/>
          <w:szCs w:val="20"/>
        </w:rPr>
        <w:t>:</w:t>
      </w:r>
    </w:p>
    <w:tbl>
      <w:tblPr>
        <w:tblStyle w:val="Tabela-Siatka"/>
        <w:tblW w:w="10420" w:type="dxa"/>
        <w:tblInd w:w="-702" w:type="dxa"/>
        <w:tblLook w:val="04A0" w:firstRow="1" w:lastRow="0" w:firstColumn="1" w:lastColumn="0" w:noHBand="0" w:noVBand="1"/>
      </w:tblPr>
      <w:tblGrid>
        <w:gridCol w:w="10420"/>
      </w:tblGrid>
      <w:tr w:rsidR="00D42D68" w:rsidRPr="00DB4A11" w14:paraId="148046D7" w14:textId="77777777" w:rsidTr="002009BA">
        <w:tc>
          <w:tcPr>
            <w:tcW w:w="10420" w:type="dxa"/>
            <w:shd w:val="clear" w:color="auto" w:fill="F2F2F2" w:themeFill="background1" w:themeFillShade="F2"/>
          </w:tcPr>
          <w:p w14:paraId="4F8DF86D" w14:textId="77777777" w:rsidR="00D42D68" w:rsidRPr="00DB4A11" w:rsidRDefault="00D42D68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/>
                <w:sz w:val="20"/>
                <w:szCs w:val="20"/>
              </w:rPr>
              <w:t>Imię i nazwisko osoby skierowanej do realizacji zamówienia</w:t>
            </w:r>
          </w:p>
        </w:tc>
      </w:tr>
      <w:tr w:rsidR="00D42D68" w:rsidRPr="00DB4A11" w14:paraId="6AC5F62E" w14:textId="77777777" w:rsidTr="002009BA">
        <w:tc>
          <w:tcPr>
            <w:tcW w:w="10420" w:type="dxa"/>
          </w:tcPr>
          <w:p w14:paraId="182A6666" w14:textId="77777777" w:rsidR="00D42D68" w:rsidRDefault="00D42D68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</w:p>
          <w:p w14:paraId="2DA704B0" w14:textId="77777777" w:rsidR="00D42D68" w:rsidRDefault="00D42D68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Cs/>
                <w:sz w:val="20"/>
                <w:szCs w:val="20"/>
              </w:rPr>
              <w:t>……………………………………………………….</w:t>
            </w:r>
          </w:p>
          <w:p w14:paraId="7B6B9F2A" w14:textId="77777777" w:rsidR="00D42D68" w:rsidRPr="00DB4A11" w:rsidRDefault="00D42D68" w:rsidP="002009BA">
            <w:pPr>
              <w:pStyle w:val="Default"/>
              <w:spacing w:before="120" w:after="120" w:line="276" w:lineRule="auto"/>
              <w:ind w:hanging="2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D42D68" w:rsidRPr="00DB4A11" w14:paraId="75890DC7" w14:textId="77777777" w:rsidTr="006D2BEC">
        <w:trPr>
          <w:trHeight w:val="2087"/>
        </w:trPr>
        <w:tc>
          <w:tcPr>
            <w:tcW w:w="10420" w:type="dxa"/>
            <w:vAlign w:val="center"/>
          </w:tcPr>
          <w:p w14:paraId="6AF1E0E4" w14:textId="77777777" w:rsidR="00D42D68" w:rsidRPr="00DB4A11" w:rsidRDefault="00D42D68" w:rsidP="002009BA">
            <w:pPr>
              <w:pStyle w:val="Default"/>
              <w:spacing w:before="120" w:after="120" w:line="360" w:lineRule="auto"/>
              <w:ind w:hanging="2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b/>
                <w:bCs/>
                <w:sz w:val="20"/>
                <w:szCs w:val="20"/>
              </w:rPr>
              <w:t>Podstawa dysponowania osobą:</w:t>
            </w:r>
          </w:p>
          <w:p w14:paraId="5C4D7BF8" w14:textId="77777777" w:rsidR="00D42D68" w:rsidRPr="00DB4A11" w:rsidRDefault="00D42D68" w:rsidP="002009BA">
            <w:pPr>
              <w:pStyle w:val="Default"/>
              <w:spacing w:before="120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…………………………………………………………</w:t>
            </w:r>
          </w:p>
          <w:p w14:paraId="2399BDB9" w14:textId="77777777" w:rsidR="00D42D68" w:rsidRDefault="00D42D68" w:rsidP="002009BA">
            <w:pPr>
              <w:pStyle w:val="Default"/>
              <w:spacing w:after="120" w:line="276" w:lineRule="auto"/>
              <w:ind w:hanging="2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DB4A11">
              <w:rPr>
                <w:rFonts w:ascii="Aptos" w:hAnsi="Aptos" w:cstheme="minorHAnsi"/>
                <w:sz w:val="20"/>
                <w:szCs w:val="20"/>
              </w:rPr>
              <w:t>(zasób własny / zasób innego podmiotu*)</w:t>
            </w:r>
          </w:p>
          <w:p w14:paraId="5C1039DF" w14:textId="77777777" w:rsidR="00D42D68" w:rsidRPr="00DB4A11" w:rsidRDefault="00D42D68" w:rsidP="002009BA">
            <w:pPr>
              <w:spacing w:after="160" w:line="259" w:lineRule="auto"/>
              <w:ind w:left="284"/>
              <w:jc w:val="center"/>
              <w:rPr>
                <w:rFonts w:ascii="Aptos" w:hAnsi="Aptos" w:cstheme="minorHAnsi"/>
                <w:bCs/>
                <w:i/>
                <w:iCs/>
                <w:sz w:val="16"/>
                <w:szCs w:val="16"/>
              </w:rPr>
            </w:pPr>
            <w:r w:rsidRPr="00DB4A11">
              <w:rPr>
                <w:rFonts w:ascii="Aptos" w:eastAsia="Times New Roman" w:hAnsi="Aptos" w:cs="Times New Roman"/>
                <w:i/>
                <w:iCs/>
                <w:sz w:val="16"/>
                <w:szCs w:val="16"/>
              </w:rPr>
              <w:t>Dysponowanie osobą na podstawie np. umowy o pracę, umowy zlecenia, umowy o dzieło, oddanie do dyspozycji przez inny podmiot.</w:t>
            </w:r>
          </w:p>
        </w:tc>
      </w:tr>
    </w:tbl>
    <w:p w14:paraId="0C924B7D" w14:textId="77777777" w:rsidR="00D42D68" w:rsidRDefault="00D42D68" w:rsidP="00D42D68">
      <w:pPr>
        <w:ind w:left="284" w:firstLine="708"/>
        <w:rPr>
          <w:rFonts w:ascii="Aptos" w:hAnsi="Aptos" w:cstheme="minorHAnsi"/>
          <w:bCs/>
          <w:i/>
          <w:sz w:val="20"/>
          <w:szCs w:val="20"/>
        </w:rPr>
      </w:pPr>
      <w:r w:rsidRPr="00DB4A11">
        <w:rPr>
          <w:rFonts w:ascii="Aptos" w:hAnsi="Aptos" w:cstheme="minorHAnsi"/>
          <w:bCs/>
          <w:i/>
          <w:sz w:val="20"/>
          <w:szCs w:val="20"/>
        </w:rPr>
        <w:t>*) Niepotrzebne skreślić.</w:t>
      </w:r>
    </w:p>
    <w:p w14:paraId="735BBDBE" w14:textId="77777777" w:rsidR="001E403D" w:rsidRDefault="001E403D" w:rsidP="00DB4A11">
      <w:pPr>
        <w:ind w:left="284" w:firstLine="708"/>
        <w:rPr>
          <w:rFonts w:ascii="Aptos" w:hAnsi="Aptos" w:cstheme="minorHAnsi"/>
          <w:bCs/>
          <w:i/>
          <w:sz w:val="20"/>
          <w:szCs w:val="20"/>
        </w:rPr>
      </w:pPr>
    </w:p>
    <w:p w14:paraId="291F753C" w14:textId="436AB6DF" w:rsidR="0066719A" w:rsidRPr="0099280A" w:rsidRDefault="001B339F" w:rsidP="00537514">
      <w:pPr>
        <w:spacing w:before="120" w:after="0" w:line="280" w:lineRule="exact"/>
        <w:jc w:val="center"/>
        <w:rPr>
          <w:rFonts w:ascii="Aptos" w:hAnsi="Aptos" w:cs="Lato"/>
          <w:b/>
          <w:color w:val="5B9BD5" w:themeColor="accent1"/>
          <w:sz w:val="18"/>
          <w:szCs w:val="18"/>
        </w:rPr>
      </w:pPr>
      <w:r w:rsidRPr="0099280A">
        <w:rPr>
          <w:rFonts w:ascii="Aptos" w:hAnsi="Aptos" w:cs="Lato"/>
          <w:b/>
          <w:color w:val="5B9BD5" w:themeColor="accent1"/>
          <w:kern w:val="1"/>
          <w:sz w:val="18"/>
          <w:szCs w:val="18"/>
          <w:lang w:eastAsia="ar-SA"/>
        </w:rPr>
        <w:t xml:space="preserve">Niniejszy dokument musi być opatrzony przez osobę lub osoby uprawnione do reprezentowania Wykonawcy </w:t>
      </w:r>
      <w:r w:rsidRPr="0099280A">
        <w:rPr>
          <w:rFonts w:ascii="Aptos" w:hAnsi="Aptos" w:cs="Lato"/>
          <w:b/>
          <w:color w:val="5B9BD5" w:themeColor="accent1"/>
          <w:sz w:val="18"/>
          <w:szCs w:val="18"/>
        </w:rPr>
        <w:t>w formie elektronicznej (opatrzony kwalifikowanym podpisem elektronicznym) lub w postaci elektronicznej opatrzonej podpisem zaufanym lub podpisem osobistym</w:t>
      </w:r>
    </w:p>
    <w:p w14:paraId="4E9832F2" w14:textId="77777777" w:rsidR="00B8025C" w:rsidRPr="0099280A" w:rsidRDefault="001B339F" w:rsidP="00537514">
      <w:pPr>
        <w:spacing w:before="120" w:after="0" w:line="280" w:lineRule="exact"/>
        <w:jc w:val="center"/>
        <w:rPr>
          <w:rFonts w:ascii="Aptos" w:hAnsi="Aptos" w:cs="Lato"/>
          <w:b/>
          <w:color w:val="5B9BD5" w:themeColor="accent1"/>
          <w:kern w:val="1"/>
          <w:sz w:val="18"/>
          <w:szCs w:val="18"/>
          <w:lang w:eastAsia="ar-SA"/>
        </w:rPr>
      </w:pPr>
      <w:r w:rsidRPr="0099280A">
        <w:rPr>
          <w:rFonts w:ascii="Aptos" w:hAnsi="Aptos" w:cs="Lato"/>
          <w:b/>
          <w:color w:val="5B9BD5" w:themeColor="accent1"/>
          <w:kern w:val="1"/>
          <w:sz w:val="18"/>
          <w:szCs w:val="18"/>
          <w:lang w:eastAsia="ar-SA"/>
        </w:rPr>
        <w:t>Dokument składany jest na wezwanie Zamawiającego</w:t>
      </w:r>
    </w:p>
    <w:sectPr w:rsidR="00B8025C" w:rsidRPr="0099280A" w:rsidSect="001A4DD5">
      <w:pgSz w:w="11906" w:h="16838"/>
      <w:pgMar w:top="2342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6BE3F" w14:textId="77777777" w:rsidR="006F795A" w:rsidRDefault="006F795A" w:rsidP="008D179C">
      <w:pPr>
        <w:spacing w:after="0" w:line="240" w:lineRule="auto"/>
      </w:pPr>
      <w:r>
        <w:separator/>
      </w:r>
    </w:p>
  </w:endnote>
  <w:endnote w:type="continuationSeparator" w:id="0">
    <w:p w14:paraId="1309376B" w14:textId="77777777" w:rsidR="006F795A" w:rsidRDefault="006F795A" w:rsidP="008D1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charset w:val="EE"/>
    <w:family w:val="roman"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BE588" w14:textId="476EAC73" w:rsidR="008F1831" w:rsidRDefault="008F1831">
    <w:pPr>
      <w:pStyle w:val="Stopka"/>
      <w:jc w:val="center"/>
    </w:pPr>
  </w:p>
  <w:sdt>
    <w:sdtPr>
      <w:rPr>
        <w:rFonts w:ascii="Aptos" w:hAnsi="Aptos"/>
        <w:sz w:val="16"/>
        <w:szCs w:val="16"/>
      </w:rPr>
      <w:id w:val="1277370017"/>
      <w:docPartObj>
        <w:docPartGallery w:val="Page Numbers (Bottom of Page)"/>
        <w:docPartUnique/>
      </w:docPartObj>
    </w:sdtPr>
    <w:sdtContent>
      <w:sdt>
        <w:sdtPr>
          <w:rPr>
            <w:rFonts w:ascii="Aptos" w:hAnsi="Apto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78C731CF" w14:textId="03A23542" w:rsidR="008F1831" w:rsidRPr="008F1831" w:rsidRDefault="008F1831">
            <w:pPr>
              <w:pStyle w:val="Stopka"/>
              <w:jc w:val="center"/>
              <w:rPr>
                <w:rFonts w:ascii="Aptos" w:hAnsi="Aptos"/>
                <w:sz w:val="16"/>
                <w:szCs w:val="16"/>
              </w:rPr>
            </w:pPr>
            <w:r w:rsidRPr="008F1831">
              <w:rPr>
                <w:rFonts w:ascii="Aptos" w:hAnsi="Aptos"/>
                <w:sz w:val="16"/>
                <w:szCs w:val="16"/>
              </w:rPr>
              <w:t xml:space="preserve">Strona </w:t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instrText>PAGE</w:instrText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  <w:r w:rsidRPr="008F1831">
              <w:rPr>
                <w:rFonts w:ascii="Aptos" w:hAnsi="Aptos"/>
                <w:sz w:val="16"/>
                <w:szCs w:val="16"/>
              </w:rPr>
              <w:t xml:space="preserve"> z </w:t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instrText>NUMPAGES</w:instrText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8F1831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AD6B0" w14:textId="77777777" w:rsidR="006F795A" w:rsidRDefault="006F795A" w:rsidP="008D179C">
      <w:pPr>
        <w:spacing w:after="0" w:line="240" w:lineRule="auto"/>
      </w:pPr>
      <w:r>
        <w:separator/>
      </w:r>
    </w:p>
  </w:footnote>
  <w:footnote w:type="continuationSeparator" w:id="0">
    <w:p w14:paraId="67178F97" w14:textId="77777777" w:rsidR="006F795A" w:rsidRDefault="006F795A" w:rsidP="008D179C">
      <w:pPr>
        <w:spacing w:after="0" w:line="240" w:lineRule="auto"/>
      </w:pPr>
      <w:r>
        <w:continuationSeparator/>
      </w:r>
    </w:p>
  </w:footnote>
  <w:footnote w:id="1">
    <w:p w14:paraId="798422E4" w14:textId="231C6568" w:rsidR="00A0700F" w:rsidRPr="008D7D9D" w:rsidRDefault="00A0700F">
      <w:pPr>
        <w:pStyle w:val="Tekstprzypisudolnego"/>
        <w:rPr>
          <w:rFonts w:ascii="Aptos" w:hAnsi="Aptos" w:cs="Arial"/>
        </w:rPr>
      </w:pPr>
      <w:r>
        <w:rPr>
          <w:rStyle w:val="Odwoanieprzypisudolnego"/>
        </w:rPr>
        <w:footnoteRef/>
      </w:r>
      <w:r>
        <w:t xml:space="preserve"> </w:t>
      </w:r>
      <w:r w:rsidRPr="008D7D9D">
        <w:rPr>
          <w:rFonts w:ascii="Aptos" w:eastAsia="Calibri" w:hAnsi="Aptos" w:cs="Arial"/>
          <w:bCs/>
          <w:color w:val="000000"/>
          <w:sz w:val="18"/>
          <w:szCs w:val="18"/>
        </w:rPr>
        <w:t xml:space="preserve">Wartość należy podać z dokładnością do 1 grosza, to znaczy z dokładnością do dwóch miejsc </w:t>
      </w:r>
      <w:r w:rsidRPr="008D7D9D">
        <w:rPr>
          <w:rFonts w:ascii="Aptos" w:eastAsia="Calibri" w:hAnsi="Aptos" w:cs="Arial"/>
          <w:bCs/>
          <w:color w:val="000000"/>
          <w:sz w:val="18"/>
          <w:szCs w:val="18"/>
          <w:vertAlign w:val="superscript"/>
        </w:rPr>
        <w:t xml:space="preserve"> </w:t>
      </w:r>
      <w:r w:rsidRPr="008D7D9D">
        <w:rPr>
          <w:rFonts w:ascii="Aptos" w:eastAsia="Calibri" w:hAnsi="Aptos" w:cs="Arial"/>
          <w:bCs/>
          <w:color w:val="000000"/>
          <w:sz w:val="18"/>
          <w:szCs w:val="18"/>
        </w:rPr>
        <w:t>po przecinku.</w:t>
      </w:r>
    </w:p>
  </w:footnote>
  <w:footnote w:id="2">
    <w:p w14:paraId="4C14FE80" w14:textId="2C1B5CE5" w:rsidR="00A0700F" w:rsidRPr="008D7D9D" w:rsidRDefault="00A0700F">
      <w:pPr>
        <w:pStyle w:val="Tekstprzypisudolnego"/>
        <w:rPr>
          <w:rFonts w:ascii="Aptos" w:hAnsi="Aptos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D7D9D">
        <w:rPr>
          <w:rFonts w:ascii="Aptos" w:hAnsi="Aptos" w:cs="Arial"/>
          <w:sz w:val="18"/>
          <w:szCs w:val="18"/>
        </w:rPr>
        <w:t xml:space="preserve">Dla celów porównania ofert przyjmuje się, że Usługi </w:t>
      </w:r>
      <w:r w:rsidRPr="008D7D9D">
        <w:rPr>
          <w:rFonts w:ascii="Aptos" w:eastAsia="Palatino Linotype" w:hAnsi="Aptos" w:cs="Arial"/>
          <w:bCs/>
          <w:color w:val="000000"/>
          <w:sz w:val="18"/>
          <w:szCs w:val="18"/>
        </w:rPr>
        <w:t>Konserwacyjne i utrzymania systemu</w:t>
      </w:r>
      <w:r w:rsidRPr="008D7D9D">
        <w:rPr>
          <w:rFonts w:ascii="Aptos" w:hAnsi="Aptos" w:cs="Arial"/>
          <w:sz w:val="18"/>
          <w:szCs w:val="18"/>
        </w:rPr>
        <w:t xml:space="preserve"> będą świadczone przez okres maksymalnie 22 miesięcy.</w:t>
      </w:r>
    </w:p>
  </w:footnote>
  <w:footnote w:id="3">
    <w:p w14:paraId="5C5FF880" w14:textId="30DEF406" w:rsidR="007224C4" w:rsidRPr="008D7D9D" w:rsidRDefault="007224C4">
      <w:pPr>
        <w:pStyle w:val="Tekstprzypisudolnego"/>
        <w:rPr>
          <w:rFonts w:ascii="Aptos" w:hAnsi="Aptos" w:cs="Arial"/>
          <w:sz w:val="18"/>
          <w:szCs w:val="18"/>
        </w:rPr>
      </w:pPr>
      <w:r w:rsidRPr="008D7D9D">
        <w:rPr>
          <w:rStyle w:val="Odwoanieprzypisudolnego"/>
          <w:rFonts w:ascii="Aptos" w:hAnsi="Aptos"/>
          <w:sz w:val="18"/>
          <w:szCs w:val="18"/>
        </w:rPr>
        <w:footnoteRef/>
      </w:r>
      <w:r w:rsidRPr="008D7D9D">
        <w:rPr>
          <w:rFonts w:ascii="Aptos" w:hAnsi="Aptos"/>
          <w:sz w:val="18"/>
          <w:szCs w:val="18"/>
        </w:rPr>
        <w:t xml:space="preserve"> </w:t>
      </w:r>
      <w:r w:rsidRPr="008D7D9D">
        <w:rPr>
          <w:rFonts w:ascii="Aptos" w:hAnsi="Aptos" w:cs="Arial"/>
          <w:sz w:val="18"/>
          <w:szCs w:val="18"/>
        </w:rPr>
        <w:t xml:space="preserve">Zamawiający przewiduje udzielenie zamówienia opcjonalnego w trakcie trwania umowy tj. w okresie </w:t>
      </w:r>
      <w:r w:rsidR="00291DE5" w:rsidRPr="008D7D9D">
        <w:rPr>
          <w:rFonts w:ascii="Aptos" w:hAnsi="Aptos" w:cs="Arial"/>
          <w:sz w:val="18"/>
          <w:szCs w:val="18"/>
        </w:rPr>
        <w:t>22</w:t>
      </w:r>
      <w:r w:rsidRPr="008D7D9D">
        <w:rPr>
          <w:rFonts w:ascii="Aptos" w:hAnsi="Aptos" w:cs="Arial"/>
          <w:sz w:val="18"/>
          <w:szCs w:val="18"/>
        </w:rPr>
        <w:t xml:space="preserve"> miesięcy</w:t>
      </w:r>
      <w:r w:rsidR="00291DE5" w:rsidRPr="008D7D9D">
        <w:rPr>
          <w:rFonts w:ascii="Aptos" w:hAnsi="Aptos" w:cs="Arial"/>
          <w:sz w:val="18"/>
          <w:szCs w:val="18"/>
        </w:rPr>
        <w:t xml:space="preserve"> </w:t>
      </w:r>
      <w:r w:rsidRPr="008D7D9D">
        <w:rPr>
          <w:rFonts w:ascii="Aptos" w:hAnsi="Aptos" w:cs="Arial"/>
          <w:sz w:val="18"/>
          <w:szCs w:val="18"/>
        </w:rPr>
        <w:t>od daty zawarcia umowy</w:t>
      </w:r>
      <w:r w:rsidR="00291DE5" w:rsidRPr="008D7D9D">
        <w:rPr>
          <w:rFonts w:ascii="Aptos" w:hAnsi="Aptos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F4FB3" w14:textId="77777777" w:rsidR="0032371E" w:rsidRDefault="0032371E" w:rsidP="008D179C">
    <w:pPr>
      <w:pStyle w:val="Nagwek"/>
      <w:tabs>
        <w:tab w:val="clear" w:pos="4536"/>
        <w:tab w:val="clear" w:pos="9072"/>
        <w:tab w:val="left" w:pos="930"/>
      </w:tabs>
    </w:pPr>
  </w:p>
  <w:p w14:paraId="747179A4" w14:textId="4C2B4741" w:rsidR="0032371E" w:rsidRDefault="00FD1EEA" w:rsidP="008D179C">
    <w:pPr>
      <w:pStyle w:val="Nagwek"/>
      <w:tabs>
        <w:tab w:val="clear" w:pos="4536"/>
        <w:tab w:val="clear" w:pos="9072"/>
        <w:tab w:val="left" w:pos="930"/>
      </w:tabs>
    </w:pPr>
    <w:r>
      <w:rPr>
        <w:rFonts w:cs="Open Sans Light"/>
        <w:noProof/>
      </w:rPr>
      <w:drawing>
        <wp:inline distT="0" distB="0" distL="0" distR="0" wp14:anchorId="33595F28" wp14:editId="06A45382">
          <wp:extent cx="2049780" cy="898646"/>
          <wp:effectExtent l="0" t="0" r="7620" b="0"/>
          <wp:docPr id="211642809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8673761" name="Obraz 1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780" cy="898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37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 w:val="0"/>
        <w:bCs/>
        <w:sz w:val="24"/>
        <w:szCs w:val="24"/>
        <w:lang w:eastAsia="ar-SA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color w:val="000000"/>
        <w:sz w:val="24"/>
        <w:szCs w:val="24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4" w15:restartNumberingAfterBreak="0">
    <w:nsid w:val="00000009"/>
    <w:multiLevelType w:val="multilevel"/>
    <w:tmpl w:val="EC34051E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eastAsia="Lucida Sans Unicode" w:hint="default"/>
        <w:b w:val="0"/>
        <w:color w:val="000000"/>
        <w:kern w:val="2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000000A"/>
    <w:multiLevelType w:val="multilevel"/>
    <w:tmpl w:val="0000000A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000000C"/>
    <w:multiLevelType w:val="multilevel"/>
    <w:tmpl w:val="0000000C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eastAsia="Times New Roman" w:hint="default"/>
        <w:b w:val="0"/>
        <w:bCs/>
        <w:color w:val="000000"/>
        <w:kern w:val="2"/>
        <w:sz w:val="24"/>
        <w:szCs w:val="24"/>
        <w:lang w:eastAsia="pl-PL" w:bidi="hi-I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0000000E"/>
    <w:multiLevelType w:val="multilevel"/>
    <w:tmpl w:val="4008EBD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 w:val="0"/>
        <w:sz w:val="24"/>
        <w:szCs w:val="24"/>
        <w:lang w:eastAsia="zh-C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F"/>
    <w:multiLevelType w:val="singleLevel"/>
    <w:tmpl w:val="0000000F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Cs/>
        <w:strike w:val="0"/>
        <w:dstrike w:val="0"/>
        <w:sz w:val="24"/>
        <w:szCs w:val="24"/>
      </w:rPr>
    </w:lvl>
  </w:abstractNum>
  <w:abstractNum w:abstractNumId="9" w15:restartNumberingAfterBreak="0">
    <w:nsid w:val="00000010"/>
    <w:multiLevelType w:val="multilevel"/>
    <w:tmpl w:val="000000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1"/>
    <w:multiLevelType w:val="multilevel"/>
    <w:tmpl w:val="00000011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Times New Roman" w:hint="default"/>
        <w:bCs/>
        <w:color w:val="000000"/>
        <w:kern w:val="2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00000012"/>
    <w:multiLevelType w:val="multilevel"/>
    <w:tmpl w:val="00000012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Times New Roman" w:hint="default"/>
        <w:b w:val="0"/>
        <w:bCs/>
        <w:strike w:val="0"/>
        <w:dstrike w:val="0"/>
        <w:color w:val="000000"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00000013"/>
    <w:multiLevelType w:val="singleLevel"/>
    <w:tmpl w:val="00000013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</w:abstractNum>
  <w:abstractNum w:abstractNumId="13" w15:restartNumberingAfterBreak="0">
    <w:nsid w:val="0000001A"/>
    <w:multiLevelType w:val="hybridMultilevel"/>
    <w:tmpl w:val="0D605B46"/>
    <w:lvl w:ilvl="0" w:tplc="7EBA24A0">
      <w:start w:val="1"/>
      <w:numFmt w:val="decimal"/>
      <w:lvlText w:val="%1. 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5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45DEB43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5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5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5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5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00000027"/>
    <w:multiLevelType w:val="multilevel"/>
    <w:tmpl w:val="86307CC6"/>
    <w:name w:val="WW8Num39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2C"/>
    <w:multiLevelType w:val="multilevel"/>
    <w:tmpl w:val="48F67F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578"/>
        </w:tabs>
        <w:ind w:left="578" w:hanging="221"/>
      </w:pPr>
      <w:rPr>
        <w:strike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41"/>
    <w:multiLevelType w:val="hybridMultilevel"/>
    <w:tmpl w:val="0CAA52B4"/>
    <w:styleLink w:val="Styl11"/>
    <w:lvl w:ilvl="0" w:tplc="0CAA52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5EEE96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ascii="Arial" w:hAnsi="Arial" w:hint="default"/>
        <w:b w:val="0"/>
        <w:i w:val="0"/>
        <w:sz w:val="20"/>
        <w:szCs w:val="20"/>
      </w:rPr>
    </w:lvl>
    <w:lvl w:ilvl="2" w:tplc="0415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3D4369"/>
    <w:multiLevelType w:val="multilevel"/>
    <w:tmpl w:val="B1C437EA"/>
    <w:lvl w:ilvl="0">
      <w:start w:val="1"/>
      <w:numFmt w:val="upperRoman"/>
      <w:pStyle w:val="Nagwek1"/>
      <w:suff w:val="nothing"/>
      <w:lvlText w:val="Rozdział  %1."/>
      <w:lvlJc w:val="left"/>
      <w:pPr>
        <w:ind w:left="6521" w:firstLine="0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="Open Sans" w:hAnsi="Open Sans" w:cs="Open Sans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9" w15:restartNumberingAfterBreak="0">
    <w:nsid w:val="00C078ED"/>
    <w:multiLevelType w:val="hybridMultilevel"/>
    <w:tmpl w:val="633A11F4"/>
    <w:lvl w:ilvl="0" w:tplc="FFFFFFFF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0" w15:restartNumberingAfterBreak="0">
    <w:nsid w:val="013C17C5"/>
    <w:multiLevelType w:val="multilevel"/>
    <w:tmpl w:val="3D483BF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028733B5"/>
    <w:multiLevelType w:val="hybridMultilevel"/>
    <w:tmpl w:val="BC188358"/>
    <w:lvl w:ilvl="0" w:tplc="33387BD8">
      <w:start w:val="1"/>
      <w:numFmt w:val="decimal"/>
      <w:lvlText w:val="%1)"/>
      <w:lvlJc w:val="left"/>
      <w:pPr>
        <w:ind w:left="766"/>
      </w:pPr>
      <w:rPr>
        <w:rFonts w:ascii="Aptos" w:eastAsia="Palatino Linotype" w:hAnsi="Aptos" w:cs="Palatino Linotype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31A260F"/>
    <w:multiLevelType w:val="hybridMultilevel"/>
    <w:tmpl w:val="C7FA592C"/>
    <w:lvl w:ilvl="0" w:tplc="5A062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3A868A3"/>
    <w:multiLevelType w:val="multilevel"/>
    <w:tmpl w:val="28603F76"/>
    <w:lvl w:ilvl="0">
      <w:start w:val="6"/>
      <w:numFmt w:val="decimal"/>
      <w:lvlText w:val="%1."/>
      <w:lvlJc w:val="left"/>
      <w:pPr>
        <w:ind w:left="400" w:hanging="400"/>
      </w:pPr>
      <w:rPr>
        <w:rFonts w:eastAsiaTheme="majorEastAsia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Theme="majorEastAsia" w:hint="default"/>
      </w:rPr>
    </w:lvl>
  </w:abstractNum>
  <w:abstractNum w:abstractNumId="24" w15:restartNumberingAfterBreak="0">
    <w:nsid w:val="04555947"/>
    <w:multiLevelType w:val="multilevel"/>
    <w:tmpl w:val="E79AA8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B5F7972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B8116DD"/>
    <w:multiLevelType w:val="hybridMultilevel"/>
    <w:tmpl w:val="4FD632C6"/>
    <w:lvl w:ilvl="0" w:tplc="533A6B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C913DCD"/>
    <w:multiLevelType w:val="hybridMultilevel"/>
    <w:tmpl w:val="C4DA7B6E"/>
    <w:lvl w:ilvl="0" w:tplc="6B18FEDA">
      <w:start w:val="1"/>
      <w:numFmt w:val="decimal"/>
      <w:lvlText w:val="%1."/>
      <w:lvlJc w:val="left"/>
      <w:pPr>
        <w:ind w:left="405"/>
      </w:pPr>
      <w:rPr>
        <w:rFonts w:ascii="Aptos" w:eastAsia="Palatino Linotype" w:hAnsi="Aptos" w:cs="Palatino Linotype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B09F18">
      <w:start w:val="1"/>
      <w:numFmt w:val="decimal"/>
      <w:lvlText w:val="%2)"/>
      <w:lvlJc w:val="left"/>
      <w:pPr>
        <w:ind w:left="799"/>
      </w:pPr>
      <w:rPr>
        <w:rFonts w:ascii="Aptos" w:eastAsia="Palatino Linotype" w:hAnsi="Aptos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CCDAC">
      <w:start w:val="1"/>
      <w:numFmt w:val="lowerRoman"/>
      <w:lvlText w:val="%3"/>
      <w:lvlJc w:val="left"/>
      <w:pPr>
        <w:ind w:left="15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22B0C">
      <w:start w:val="1"/>
      <w:numFmt w:val="decimal"/>
      <w:lvlText w:val="%4"/>
      <w:lvlJc w:val="left"/>
      <w:pPr>
        <w:ind w:left="22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5E33C4">
      <w:start w:val="1"/>
      <w:numFmt w:val="lowerLetter"/>
      <w:lvlText w:val="%5"/>
      <w:lvlJc w:val="left"/>
      <w:pPr>
        <w:ind w:left="29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747CFC">
      <w:start w:val="1"/>
      <w:numFmt w:val="lowerRoman"/>
      <w:lvlText w:val="%6"/>
      <w:lvlJc w:val="left"/>
      <w:pPr>
        <w:ind w:left="36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A4420">
      <w:start w:val="1"/>
      <w:numFmt w:val="decimal"/>
      <w:lvlText w:val="%7"/>
      <w:lvlJc w:val="left"/>
      <w:pPr>
        <w:ind w:left="43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6E4C42">
      <w:start w:val="1"/>
      <w:numFmt w:val="lowerLetter"/>
      <w:lvlText w:val="%8"/>
      <w:lvlJc w:val="left"/>
      <w:pPr>
        <w:ind w:left="51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A252F4">
      <w:start w:val="1"/>
      <w:numFmt w:val="lowerRoman"/>
      <w:lvlText w:val="%9"/>
      <w:lvlJc w:val="left"/>
      <w:pPr>
        <w:ind w:left="58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0CDE48E7"/>
    <w:multiLevelType w:val="hybridMultilevel"/>
    <w:tmpl w:val="FBF8E122"/>
    <w:styleLink w:val="Nagwki6"/>
    <w:lvl w:ilvl="0" w:tplc="9790D338">
      <w:start w:val="1"/>
      <w:numFmt w:val="decimal"/>
      <w:lvlText w:val="%1."/>
      <w:lvlJc w:val="left"/>
      <w:pPr>
        <w:ind w:left="35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808742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CCB3AA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543D70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46A5FA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726B28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DCD5B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A0A2BE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AE9836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0CFF5796"/>
    <w:multiLevelType w:val="multilevel"/>
    <w:tmpl w:val="833650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D080EFE"/>
    <w:multiLevelType w:val="hybridMultilevel"/>
    <w:tmpl w:val="2A30B998"/>
    <w:lvl w:ilvl="0" w:tplc="253AA198">
      <w:start w:val="1"/>
      <w:numFmt w:val="decimal"/>
      <w:lvlText w:val="%1)"/>
      <w:lvlJc w:val="left"/>
      <w:pPr>
        <w:ind w:left="720" w:hanging="360"/>
      </w:pPr>
      <w:rPr>
        <w:rFonts w:ascii="Lato" w:eastAsia="Calibri" w:hAnsi="Lato" w:cs="Lato" w:hint="default"/>
        <w:b w:val="0"/>
        <w:i w:val="0"/>
        <w:sz w:val="20"/>
        <w:szCs w:val="20"/>
        <w:vertAlign w:val="baseline"/>
      </w:rPr>
    </w:lvl>
    <w:lvl w:ilvl="1" w:tplc="90EC357C">
      <w:start w:val="1"/>
      <w:numFmt w:val="decimal"/>
      <w:lvlText w:val="%2)"/>
      <w:lvlJc w:val="left"/>
      <w:pPr>
        <w:ind w:left="360" w:hanging="360"/>
      </w:pPr>
      <w:rPr>
        <w:rFonts w:ascii="Aptos" w:eastAsia="Times New Roman" w:hAnsi="Aptos" w:cs="Calibri" w:hint="default"/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927" w:hanging="360"/>
      </w:pPr>
    </w:lvl>
    <w:lvl w:ilvl="3" w:tplc="4C327D5E">
      <w:start w:val="1"/>
      <w:numFmt w:val="lowerLetter"/>
      <w:lvlText w:val="%4)"/>
      <w:lvlJc w:val="left"/>
      <w:pPr>
        <w:ind w:left="1353" w:hanging="360"/>
      </w:pPr>
      <w:rPr>
        <w:rFonts w:hint="default"/>
        <w:b w:val="0"/>
        <w:bCs/>
      </w:rPr>
    </w:lvl>
    <w:lvl w:ilvl="4" w:tplc="CE7A9690">
      <w:start w:val="7"/>
      <w:numFmt w:val="decimal"/>
      <w:lvlText w:val="%5"/>
      <w:lvlJc w:val="left"/>
      <w:pPr>
        <w:ind w:left="360" w:hanging="360"/>
      </w:pPr>
      <w:rPr>
        <w:rFonts w:hint="default"/>
      </w:rPr>
    </w:lvl>
    <w:lvl w:ilvl="5" w:tplc="F8325BF0">
      <w:start w:val="1"/>
      <w:numFmt w:val="decimal"/>
      <w:lvlText w:val="%6."/>
      <w:lvlJc w:val="left"/>
      <w:pPr>
        <w:ind w:left="360" w:hanging="360"/>
      </w:pPr>
      <w:rPr>
        <w:rFonts w:hint="default"/>
      </w:rPr>
    </w:lvl>
    <w:lvl w:ilvl="6" w:tplc="2B68B1A2">
      <w:start w:val="1"/>
      <w:numFmt w:val="decimal"/>
      <w:lvlText w:val="%7."/>
      <w:lvlJc w:val="left"/>
      <w:pPr>
        <w:ind w:left="360" w:hanging="360"/>
      </w:pPr>
      <w:rPr>
        <w:b w:val="0"/>
        <w:bCs/>
        <w:i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E113CD"/>
    <w:multiLevelType w:val="multilevel"/>
    <w:tmpl w:val="7A3855C6"/>
    <w:lvl w:ilvl="0">
      <w:start w:val="6"/>
      <w:numFmt w:val="decimal"/>
      <w:lvlText w:val="%1."/>
      <w:lvlJc w:val="left"/>
      <w:pPr>
        <w:ind w:left="600" w:hanging="600"/>
      </w:pPr>
      <w:rPr>
        <w:rFonts w:eastAsiaTheme="majorEastAsia"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Theme="majorEastAsia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ajorEastAsia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Theme="majorEastAsia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ajorEastAsia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Theme="majorEastAsia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ajorEastAsia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Theme="majorEastAsia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ajorEastAsia" w:hint="default"/>
        <w:b/>
      </w:rPr>
    </w:lvl>
  </w:abstractNum>
  <w:abstractNum w:abstractNumId="32" w15:restartNumberingAfterBreak="0">
    <w:nsid w:val="0F346DCB"/>
    <w:multiLevelType w:val="multilevel"/>
    <w:tmpl w:val="C7B86F0E"/>
    <w:lvl w:ilvl="0">
      <w:start w:val="1"/>
      <w:numFmt w:val="decimal"/>
      <w:lvlText w:val="%1."/>
      <w:lvlJc w:val="left"/>
      <w:pPr>
        <w:ind w:left="400" w:hanging="400"/>
      </w:pPr>
      <w:rPr>
        <w:rFonts w:eastAsiaTheme="majorEastAsia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ajorEastAsia" w:hint="default"/>
      </w:rPr>
    </w:lvl>
  </w:abstractNum>
  <w:abstractNum w:abstractNumId="33" w15:restartNumberingAfterBreak="0">
    <w:nsid w:val="0FFE2A5A"/>
    <w:multiLevelType w:val="hybridMultilevel"/>
    <w:tmpl w:val="633A11F4"/>
    <w:lvl w:ilvl="0" w:tplc="FFFFFFFF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4" w15:restartNumberingAfterBreak="0">
    <w:nsid w:val="11470CB2"/>
    <w:multiLevelType w:val="multilevel"/>
    <w:tmpl w:val="83FCCA90"/>
    <w:lvl w:ilvl="0">
      <w:start w:val="3"/>
      <w:numFmt w:val="decimal"/>
      <w:lvlText w:val="%1."/>
      <w:lvlJc w:val="left"/>
      <w:pPr>
        <w:ind w:left="400" w:hanging="400"/>
      </w:pPr>
      <w:rPr>
        <w:rFonts w:eastAsiaTheme="majorEastAsia" w:hint="default"/>
        <w:color w:val="000000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Theme="majorEastAsia" w:hint="default"/>
        <w:color w:val="00000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Theme="majorEastAsia" w:hint="default"/>
        <w:color w:val="00000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Theme="maj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Theme="maj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Theme="maj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Theme="maj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Theme="maj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Theme="majorEastAsia" w:hint="default"/>
        <w:color w:val="000000"/>
      </w:rPr>
    </w:lvl>
  </w:abstractNum>
  <w:abstractNum w:abstractNumId="35" w15:restartNumberingAfterBreak="0">
    <w:nsid w:val="125F0BF1"/>
    <w:multiLevelType w:val="hybridMultilevel"/>
    <w:tmpl w:val="3C0A96DE"/>
    <w:styleLink w:val="111111422"/>
    <w:lvl w:ilvl="0" w:tplc="56904690">
      <w:start w:val="1"/>
      <w:numFmt w:val="lowerLetter"/>
      <w:lvlText w:val="%1)"/>
      <w:lvlJc w:val="left"/>
      <w:pPr>
        <w:ind w:left="927" w:hanging="360"/>
      </w:pPr>
      <w:rPr>
        <w:rFonts w:ascii="Palatino Linotype" w:eastAsia="Times New Roman" w:hAnsi="Palatino Linotype" w:cs="Calibri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13C81FAF"/>
    <w:multiLevelType w:val="hybridMultilevel"/>
    <w:tmpl w:val="A15A64D4"/>
    <w:lvl w:ilvl="0" w:tplc="9D1CE85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721BC7"/>
    <w:multiLevelType w:val="hybridMultilevel"/>
    <w:tmpl w:val="0212BB2C"/>
    <w:lvl w:ilvl="0" w:tplc="234EE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8A64758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8FA5696"/>
    <w:multiLevelType w:val="multilevel"/>
    <w:tmpl w:val="236428DA"/>
    <w:lvl w:ilvl="0">
      <w:start w:val="7"/>
      <w:numFmt w:val="decimal"/>
      <w:lvlText w:val="%1."/>
      <w:lvlJc w:val="left"/>
      <w:pPr>
        <w:ind w:left="600" w:hanging="600"/>
      </w:pPr>
      <w:rPr>
        <w:rFonts w:eastAsiaTheme="majorEastAs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ajorEastAsia" w:hint="default"/>
      </w:rPr>
    </w:lvl>
  </w:abstractNum>
  <w:abstractNum w:abstractNumId="40" w15:restartNumberingAfterBreak="0">
    <w:nsid w:val="1B0379FB"/>
    <w:multiLevelType w:val="hybridMultilevel"/>
    <w:tmpl w:val="633A11F4"/>
    <w:lvl w:ilvl="0" w:tplc="FFFFFFFF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1B124681"/>
    <w:multiLevelType w:val="multilevel"/>
    <w:tmpl w:val="1D3E25C2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2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3" w15:restartNumberingAfterBreak="0">
    <w:nsid w:val="1C150044"/>
    <w:multiLevelType w:val="multilevel"/>
    <w:tmpl w:val="594081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4" w15:restartNumberingAfterBreak="0">
    <w:nsid w:val="1C261365"/>
    <w:multiLevelType w:val="hybridMultilevel"/>
    <w:tmpl w:val="C95440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CF05042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D5D3B39"/>
    <w:multiLevelType w:val="hybridMultilevel"/>
    <w:tmpl w:val="C95440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DC8473F"/>
    <w:multiLevelType w:val="multilevel"/>
    <w:tmpl w:val="E834A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8" w15:restartNumberingAfterBreak="0">
    <w:nsid w:val="1E0976D0"/>
    <w:multiLevelType w:val="multilevel"/>
    <w:tmpl w:val="9ADEAF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1EFE20F7"/>
    <w:multiLevelType w:val="hybridMultilevel"/>
    <w:tmpl w:val="D04A423A"/>
    <w:lvl w:ilvl="0" w:tplc="098E0BD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0B0B72"/>
    <w:multiLevelType w:val="singleLevel"/>
    <w:tmpl w:val="69FC3F76"/>
    <w:lvl w:ilvl="0">
      <w:start w:val="1"/>
      <w:numFmt w:val="decimal"/>
      <w:lvlText w:val="%1)"/>
      <w:lvlJc w:val="left"/>
      <w:pPr>
        <w:ind w:left="2340" w:hanging="360"/>
      </w:pPr>
      <w:rPr>
        <w:sz w:val="20"/>
        <w:szCs w:val="20"/>
      </w:rPr>
    </w:lvl>
  </w:abstractNum>
  <w:abstractNum w:abstractNumId="51" w15:restartNumberingAfterBreak="0">
    <w:nsid w:val="21AC6A4D"/>
    <w:multiLevelType w:val="multilevel"/>
    <w:tmpl w:val="BCFC9F5A"/>
    <w:lvl w:ilvl="0">
      <w:start w:val="4"/>
      <w:numFmt w:val="decimal"/>
      <w:lvlText w:val="%1."/>
      <w:lvlJc w:val="left"/>
      <w:pPr>
        <w:ind w:left="400" w:hanging="400"/>
      </w:pPr>
      <w:rPr>
        <w:rFonts w:eastAsiaTheme="majorEastAsia"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ajorEastAsia"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ajorEastAsia" w:hint="default"/>
        <w:color w:val="00000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aj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aj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aj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aj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aj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ajorEastAsia" w:hint="default"/>
        <w:color w:val="000000"/>
      </w:rPr>
    </w:lvl>
  </w:abstractNum>
  <w:abstractNum w:abstractNumId="52" w15:restartNumberingAfterBreak="0">
    <w:nsid w:val="22AC60B8"/>
    <w:multiLevelType w:val="multilevel"/>
    <w:tmpl w:val="9ADEAF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3582CFE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5FC6C09"/>
    <w:multiLevelType w:val="hybridMultilevel"/>
    <w:tmpl w:val="3850AD78"/>
    <w:styleLink w:val="Styl221"/>
    <w:lvl w:ilvl="0" w:tplc="7C321D6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5" w15:restartNumberingAfterBreak="0">
    <w:nsid w:val="26084CFE"/>
    <w:multiLevelType w:val="hybridMultilevel"/>
    <w:tmpl w:val="E48A0D3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251238"/>
    <w:multiLevelType w:val="hybridMultilevel"/>
    <w:tmpl w:val="22F2F314"/>
    <w:lvl w:ilvl="0" w:tplc="E69ECAE4">
      <w:start w:val="1"/>
      <w:numFmt w:val="lowerLetter"/>
      <w:lvlText w:val="%1)"/>
      <w:lvlJc w:val="left"/>
      <w:pPr>
        <w:ind w:left="1057" w:hanging="360"/>
      </w:pPr>
      <w:rPr>
        <w:rFonts w:ascii="Aptos" w:hAnsi="Aptos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7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9613AAC"/>
    <w:multiLevelType w:val="hybridMultilevel"/>
    <w:tmpl w:val="D04A423A"/>
    <w:lvl w:ilvl="0" w:tplc="098E0BD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850FA7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9DC1034"/>
    <w:multiLevelType w:val="hybridMultilevel"/>
    <w:tmpl w:val="C55035C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1" w15:restartNumberingAfterBreak="0">
    <w:nsid w:val="29E90460"/>
    <w:multiLevelType w:val="hybridMultilevel"/>
    <w:tmpl w:val="7BAC1376"/>
    <w:lvl w:ilvl="0" w:tplc="8DB25C5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2A3A3FB6"/>
    <w:multiLevelType w:val="multilevel"/>
    <w:tmpl w:val="042C7C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2D92052B"/>
    <w:multiLevelType w:val="multilevel"/>
    <w:tmpl w:val="986CD8A0"/>
    <w:styleLink w:val="Styl18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2F423793"/>
    <w:multiLevelType w:val="multilevel"/>
    <w:tmpl w:val="9438A6A6"/>
    <w:styleLink w:val="WWNum7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5" w15:restartNumberingAfterBreak="0">
    <w:nsid w:val="2F6208A7"/>
    <w:multiLevelType w:val="hybridMultilevel"/>
    <w:tmpl w:val="4C6E7A1E"/>
    <w:lvl w:ilvl="0" w:tplc="E2E297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0C00400"/>
    <w:multiLevelType w:val="hybridMultilevel"/>
    <w:tmpl w:val="D19E4CA0"/>
    <w:lvl w:ilvl="0" w:tplc="71CE8976">
      <w:start w:val="1"/>
      <w:numFmt w:val="decimal"/>
      <w:lvlText w:val="%1)"/>
      <w:lvlJc w:val="left"/>
      <w:pPr>
        <w:ind w:left="720" w:hanging="360"/>
      </w:pPr>
      <w:rPr>
        <w:rFonts w:ascii="Lato" w:eastAsia="Calibri" w:hAnsi="Lato" w:cs="Lato" w:hint="default"/>
        <w:b w:val="0"/>
        <w:i w:val="0"/>
        <w:sz w:val="20"/>
        <w:szCs w:val="20"/>
        <w:vertAlign w:val="baseline"/>
      </w:rPr>
    </w:lvl>
    <w:lvl w:ilvl="1" w:tplc="22A09816">
      <w:start w:val="1"/>
      <w:numFmt w:val="decimal"/>
      <w:lvlText w:val="%2)"/>
      <w:lvlJc w:val="left"/>
      <w:pPr>
        <w:ind w:left="644" w:hanging="360"/>
      </w:pPr>
      <w:rPr>
        <w:rFonts w:ascii="Lato" w:eastAsia="Times New Roman" w:hAnsi="Lato" w:cs="Calibri" w:hint="default"/>
      </w:rPr>
    </w:lvl>
    <w:lvl w:ilvl="2" w:tplc="04150017">
      <w:start w:val="1"/>
      <w:numFmt w:val="lowerLetter"/>
      <w:lvlText w:val="%3)"/>
      <w:lvlJc w:val="left"/>
      <w:pPr>
        <w:ind w:left="927" w:hanging="360"/>
      </w:pPr>
    </w:lvl>
    <w:lvl w:ilvl="3" w:tplc="4C327D5E">
      <w:start w:val="1"/>
      <w:numFmt w:val="lowerLetter"/>
      <w:lvlText w:val="%4)"/>
      <w:lvlJc w:val="left"/>
      <w:pPr>
        <w:ind w:left="1353" w:hanging="360"/>
      </w:pPr>
      <w:rPr>
        <w:rFonts w:hint="default"/>
        <w:b w:val="0"/>
        <w:bCs/>
      </w:rPr>
    </w:lvl>
    <w:lvl w:ilvl="4" w:tplc="CE7A9690">
      <w:start w:val="7"/>
      <w:numFmt w:val="decimal"/>
      <w:lvlText w:val="%5"/>
      <w:lvlJc w:val="left"/>
      <w:pPr>
        <w:ind w:left="360" w:hanging="360"/>
      </w:pPr>
      <w:rPr>
        <w:rFonts w:hint="default"/>
      </w:rPr>
    </w:lvl>
    <w:lvl w:ilvl="5" w:tplc="F8325BF0">
      <w:start w:val="1"/>
      <w:numFmt w:val="decimal"/>
      <w:lvlText w:val="%6."/>
      <w:lvlJc w:val="left"/>
      <w:pPr>
        <w:ind w:left="360" w:hanging="360"/>
      </w:pPr>
      <w:rPr>
        <w:rFonts w:hint="default"/>
      </w:rPr>
    </w:lvl>
    <w:lvl w:ilvl="6" w:tplc="2B68B1A2">
      <w:start w:val="1"/>
      <w:numFmt w:val="decimal"/>
      <w:lvlText w:val="%7."/>
      <w:lvlJc w:val="left"/>
      <w:pPr>
        <w:ind w:left="360" w:hanging="360"/>
      </w:pPr>
      <w:rPr>
        <w:b w:val="0"/>
        <w:bCs/>
        <w:i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0C37602"/>
    <w:multiLevelType w:val="hybridMultilevel"/>
    <w:tmpl w:val="A932505C"/>
    <w:lvl w:ilvl="0" w:tplc="BF1E9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5E0C35"/>
    <w:multiLevelType w:val="multilevel"/>
    <w:tmpl w:val="9A985A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6A75715"/>
    <w:multiLevelType w:val="hybridMultilevel"/>
    <w:tmpl w:val="1BBC7880"/>
    <w:lvl w:ilvl="0" w:tplc="69F65A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770B4E"/>
    <w:multiLevelType w:val="multilevel"/>
    <w:tmpl w:val="9ADEAF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78E0188"/>
    <w:multiLevelType w:val="hybridMultilevel"/>
    <w:tmpl w:val="F0AA432C"/>
    <w:lvl w:ilvl="0" w:tplc="533A6B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93D29C3"/>
    <w:multiLevelType w:val="hybridMultilevel"/>
    <w:tmpl w:val="AA4CCF1E"/>
    <w:lvl w:ilvl="0" w:tplc="5CB0421A">
      <w:start w:val="1"/>
      <w:numFmt w:val="decimal"/>
      <w:lvlText w:val="%1)"/>
      <w:lvlJc w:val="left"/>
      <w:pPr>
        <w:ind w:left="351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B4E639F"/>
    <w:multiLevelType w:val="hybridMultilevel"/>
    <w:tmpl w:val="C9544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6162D8"/>
    <w:multiLevelType w:val="multilevel"/>
    <w:tmpl w:val="B9E89F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eastAsia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eastAsia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eastAsia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eastAsia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eastAsia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eastAsia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eastAsia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eastAsia="Times New Roman" w:hint="default"/>
        <w:sz w:val="24"/>
      </w:rPr>
    </w:lvl>
  </w:abstractNum>
  <w:abstractNum w:abstractNumId="75" w15:restartNumberingAfterBreak="0">
    <w:nsid w:val="3F002DD7"/>
    <w:multiLevelType w:val="hybridMultilevel"/>
    <w:tmpl w:val="D04A423A"/>
    <w:lvl w:ilvl="0" w:tplc="098E0BD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0901DAA"/>
    <w:multiLevelType w:val="multilevel"/>
    <w:tmpl w:val="635AFFD4"/>
    <w:lvl w:ilvl="0">
      <w:start w:val="10"/>
      <w:numFmt w:val="decimal"/>
      <w:lvlText w:val="%1."/>
      <w:lvlJc w:val="left"/>
      <w:pPr>
        <w:ind w:left="530" w:hanging="530"/>
      </w:pPr>
      <w:rPr>
        <w:rFonts w:eastAsiaTheme="majorEastAsia"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ajorEastAsia"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ajorEastAsia" w:hint="default"/>
        <w:color w:val="00000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aj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aj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aj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aj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aj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ajorEastAsia" w:hint="default"/>
        <w:color w:val="000000"/>
      </w:rPr>
    </w:lvl>
  </w:abstractNum>
  <w:abstractNum w:abstractNumId="77" w15:restartNumberingAfterBreak="0">
    <w:nsid w:val="43820F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43DF0A15"/>
    <w:multiLevelType w:val="hybridMultilevel"/>
    <w:tmpl w:val="BE8CB904"/>
    <w:lvl w:ilvl="0" w:tplc="22580D04">
      <w:start w:val="1"/>
      <w:numFmt w:val="lowerLetter"/>
      <w:lvlText w:val="%1)"/>
      <w:lvlJc w:val="left"/>
      <w:pPr>
        <w:ind w:left="1057" w:hanging="360"/>
      </w:pPr>
      <w:rPr>
        <w:rFonts w:eastAsia="Palatino Linotype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79" w15:restartNumberingAfterBreak="0">
    <w:nsid w:val="449C59E4"/>
    <w:multiLevelType w:val="multilevel"/>
    <w:tmpl w:val="BC5ED63A"/>
    <w:styleLink w:val="StylStylPunktowane11ptPogrubienieKonspektynumerowaneTim19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Times New Roman" w:hAnsi="Palatino Linotype" w:cs="Segoe UI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1.2.%3."/>
      <w:lvlJc w:val="left"/>
      <w:pPr>
        <w:ind w:left="121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1.2.4.%4."/>
      <w:lvlJc w:val="left"/>
      <w:pPr>
        <w:ind w:left="1278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80" w15:restartNumberingAfterBreak="0">
    <w:nsid w:val="44F76E47"/>
    <w:multiLevelType w:val="multilevel"/>
    <w:tmpl w:val="EA9A9386"/>
    <w:lvl w:ilvl="0">
      <w:start w:val="8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1" w15:restartNumberingAfterBreak="0">
    <w:nsid w:val="47222E57"/>
    <w:multiLevelType w:val="multilevel"/>
    <w:tmpl w:val="2D765E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eastAsia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eastAsia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eastAsia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eastAsia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eastAsia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eastAsia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eastAsia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eastAsia="Times New Roman" w:hint="default"/>
        <w:sz w:val="24"/>
      </w:rPr>
    </w:lvl>
  </w:abstractNum>
  <w:abstractNum w:abstractNumId="82" w15:restartNumberingAfterBreak="0">
    <w:nsid w:val="484B19A6"/>
    <w:multiLevelType w:val="multilevel"/>
    <w:tmpl w:val="443AE4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8983191"/>
    <w:multiLevelType w:val="multilevel"/>
    <w:tmpl w:val="9A4AA3FA"/>
    <w:lvl w:ilvl="0">
      <w:start w:val="2"/>
      <w:numFmt w:val="decimal"/>
      <w:lvlText w:val="%1."/>
      <w:lvlJc w:val="left"/>
      <w:pPr>
        <w:ind w:left="400" w:hanging="400"/>
      </w:pPr>
      <w:rPr>
        <w:rFonts w:eastAsiaTheme="majorEastAsia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ajorEastAsia" w:hint="default"/>
      </w:rPr>
    </w:lvl>
  </w:abstractNum>
  <w:abstractNum w:abstractNumId="84" w15:restartNumberingAfterBreak="0">
    <w:nsid w:val="4BEA038B"/>
    <w:multiLevelType w:val="multilevel"/>
    <w:tmpl w:val="330CA27A"/>
    <w:lvl w:ilvl="0">
      <w:start w:val="3"/>
      <w:numFmt w:val="decimal"/>
      <w:lvlText w:val="%1."/>
      <w:lvlJc w:val="left"/>
      <w:pPr>
        <w:ind w:left="400" w:hanging="400"/>
      </w:pPr>
      <w:rPr>
        <w:rFonts w:eastAsiaTheme="majorEastAsia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ascii="Aptos" w:eastAsiaTheme="majorEastAsia" w:hAnsi="Aptos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Theme="majorEastAsia" w:hint="default"/>
      </w:rPr>
    </w:lvl>
  </w:abstractNum>
  <w:abstractNum w:abstractNumId="85" w15:restartNumberingAfterBreak="0">
    <w:nsid w:val="4D947E37"/>
    <w:multiLevelType w:val="hybridMultilevel"/>
    <w:tmpl w:val="C41E55CA"/>
    <w:styleLink w:val="Nagwki3"/>
    <w:lvl w:ilvl="0" w:tplc="83585D42">
      <w:start w:val="1"/>
      <w:numFmt w:val="decimal"/>
      <w:lvlText w:val="%1."/>
      <w:lvlJc w:val="left"/>
      <w:pPr>
        <w:ind w:left="35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23C9A">
      <w:start w:val="1"/>
      <w:numFmt w:val="lowerLetter"/>
      <w:lvlText w:val="%2"/>
      <w:lvlJc w:val="left"/>
      <w:pPr>
        <w:ind w:left="113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2873CC">
      <w:start w:val="1"/>
      <w:numFmt w:val="lowerRoman"/>
      <w:lvlText w:val="%3"/>
      <w:lvlJc w:val="left"/>
      <w:pPr>
        <w:ind w:left="185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DC03D6">
      <w:start w:val="1"/>
      <w:numFmt w:val="decimal"/>
      <w:lvlText w:val="%4"/>
      <w:lvlJc w:val="left"/>
      <w:pPr>
        <w:ind w:left="257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B6F33E">
      <w:start w:val="1"/>
      <w:numFmt w:val="lowerLetter"/>
      <w:lvlText w:val="%5"/>
      <w:lvlJc w:val="left"/>
      <w:pPr>
        <w:ind w:left="329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2AC14">
      <w:start w:val="1"/>
      <w:numFmt w:val="lowerRoman"/>
      <w:lvlText w:val="%6"/>
      <w:lvlJc w:val="left"/>
      <w:pPr>
        <w:ind w:left="401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7A324C">
      <w:start w:val="1"/>
      <w:numFmt w:val="decimal"/>
      <w:lvlText w:val="%7"/>
      <w:lvlJc w:val="left"/>
      <w:pPr>
        <w:ind w:left="473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766680">
      <w:start w:val="1"/>
      <w:numFmt w:val="lowerLetter"/>
      <w:lvlText w:val="%8"/>
      <w:lvlJc w:val="left"/>
      <w:pPr>
        <w:ind w:left="545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B432F6">
      <w:start w:val="1"/>
      <w:numFmt w:val="lowerRoman"/>
      <w:lvlText w:val="%9"/>
      <w:lvlJc w:val="left"/>
      <w:pPr>
        <w:ind w:left="617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FF812D7"/>
    <w:multiLevelType w:val="hybridMultilevel"/>
    <w:tmpl w:val="102E22C0"/>
    <w:lvl w:ilvl="0" w:tplc="FFFFFFFF"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7" w15:restartNumberingAfterBreak="0">
    <w:nsid w:val="507B43B4"/>
    <w:multiLevelType w:val="hybridMultilevel"/>
    <w:tmpl w:val="540E0278"/>
    <w:lvl w:ilvl="0" w:tplc="287CA4F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8" w15:restartNumberingAfterBreak="0">
    <w:nsid w:val="50934EEB"/>
    <w:multiLevelType w:val="multilevel"/>
    <w:tmpl w:val="C0ACF79A"/>
    <w:styleLink w:val="Styl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509D6698"/>
    <w:multiLevelType w:val="hybridMultilevel"/>
    <w:tmpl w:val="31F00B5C"/>
    <w:lvl w:ilvl="0" w:tplc="3AAE7E9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32E6344"/>
    <w:multiLevelType w:val="multilevel"/>
    <w:tmpl w:val="9ADEAF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68E5FD7"/>
    <w:multiLevelType w:val="hybridMultilevel"/>
    <w:tmpl w:val="4EF6852A"/>
    <w:lvl w:ilvl="0" w:tplc="C7B64CA2">
      <w:start w:val="1"/>
      <w:numFmt w:val="decimal"/>
      <w:lvlText w:val="%1."/>
      <w:lvlJc w:val="left"/>
      <w:pPr>
        <w:ind w:left="405"/>
      </w:pPr>
      <w:rPr>
        <w:rFonts w:ascii="Aptos" w:eastAsia="Palatino Linotype" w:hAnsi="Aptos" w:cs="Palatino Linotype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742316">
      <w:start w:val="1"/>
      <w:numFmt w:val="decimal"/>
      <w:lvlText w:val="%2)"/>
      <w:lvlJc w:val="left"/>
      <w:pPr>
        <w:ind w:left="799"/>
      </w:pPr>
      <w:rPr>
        <w:rFonts w:ascii="Aptos" w:eastAsia="Palatino Linotype" w:hAnsi="Aptos" w:cs="Palatino Linotype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CCDAC">
      <w:start w:val="1"/>
      <w:numFmt w:val="lowerRoman"/>
      <w:lvlText w:val="%3"/>
      <w:lvlJc w:val="left"/>
      <w:pPr>
        <w:ind w:left="15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22B0C">
      <w:start w:val="1"/>
      <w:numFmt w:val="decimal"/>
      <w:lvlText w:val="%4"/>
      <w:lvlJc w:val="left"/>
      <w:pPr>
        <w:ind w:left="22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5E33C4">
      <w:start w:val="1"/>
      <w:numFmt w:val="lowerLetter"/>
      <w:lvlText w:val="%5"/>
      <w:lvlJc w:val="left"/>
      <w:pPr>
        <w:ind w:left="29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747CFC">
      <w:start w:val="1"/>
      <w:numFmt w:val="lowerRoman"/>
      <w:lvlText w:val="%6"/>
      <w:lvlJc w:val="left"/>
      <w:pPr>
        <w:ind w:left="36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A4420">
      <w:start w:val="1"/>
      <w:numFmt w:val="decimal"/>
      <w:lvlText w:val="%7"/>
      <w:lvlJc w:val="left"/>
      <w:pPr>
        <w:ind w:left="43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6E4C42">
      <w:start w:val="1"/>
      <w:numFmt w:val="lowerLetter"/>
      <w:lvlText w:val="%8"/>
      <w:lvlJc w:val="left"/>
      <w:pPr>
        <w:ind w:left="51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A252F4">
      <w:start w:val="1"/>
      <w:numFmt w:val="lowerRoman"/>
      <w:lvlText w:val="%9"/>
      <w:lvlJc w:val="left"/>
      <w:pPr>
        <w:ind w:left="58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7120BD1"/>
    <w:multiLevelType w:val="hybridMultilevel"/>
    <w:tmpl w:val="0D605B46"/>
    <w:lvl w:ilvl="0" w:tplc="7EBA24A0">
      <w:start w:val="1"/>
      <w:numFmt w:val="decimal"/>
      <w:lvlText w:val="%1. 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5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45DEB43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5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5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5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5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93" w15:restartNumberingAfterBreak="0">
    <w:nsid w:val="57BE576F"/>
    <w:multiLevelType w:val="multilevel"/>
    <w:tmpl w:val="9B8E01F8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038" w:hanging="50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796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"/>
      <w:lvlJc w:val="left"/>
      <w:pPr>
        <w:ind w:left="2334" w:hanging="720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"/>
      <w:lvlJc w:val="left"/>
      <w:pPr>
        <w:ind w:left="323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77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4668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5206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6104" w:hanging="1800"/>
      </w:pPr>
      <w:rPr>
        <w:rFonts w:hint="default"/>
        <w:b/>
        <w:color w:val="auto"/>
      </w:rPr>
    </w:lvl>
  </w:abstractNum>
  <w:abstractNum w:abstractNumId="94" w15:restartNumberingAfterBreak="0">
    <w:nsid w:val="58476489"/>
    <w:multiLevelType w:val="multilevel"/>
    <w:tmpl w:val="81201B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6" w15:restartNumberingAfterBreak="0">
    <w:nsid w:val="586B387F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9531722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9DA4F43"/>
    <w:multiLevelType w:val="hybridMultilevel"/>
    <w:tmpl w:val="E2A0B29E"/>
    <w:lvl w:ilvl="0" w:tplc="D7EAE210">
      <w:start w:val="1"/>
      <w:numFmt w:val="decimal"/>
      <w:lvlText w:val="%1)"/>
      <w:lvlJc w:val="left"/>
      <w:pPr>
        <w:ind w:left="717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9" w15:restartNumberingAfterBreak="0">
    <w:nsid w:val="5A180559"/>
    <w:multiLevelType w:val="hybridMultilevel"/>
    <w:tmpl w:val="760666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A949A5"/>
    <w:multiLevelType w:val="multilevel"/>
    <w:tmpl w:val="16C839F4"/>
    <w:styleLink w:val="StylStylPunktowane11ptPogrubienieKonspektynumerowaneTi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1" w15:restartNumberingAfterBreak="0">
    <w:nsid w:val="5CDD4B06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F0F1C10"/>
    <w:multiLevelType w:val="hybridMultilevel"/>
    <w:tmpl w:val="C95440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54364A"/>
    <w:multiLevelType w:val="hybridMultilevel"/>
    <w:tmpl w:val="8E365AE4"/>
    <w:lvl w:ilvl="0" w:tplc="7960C7BE">
      <w:start w:val="1"/>
      <w:numFmt w:val="decimal"/>
      <w:lvlText w:val="%1)"/>
      <w:lvlJc w:val="left"/>
      <w:pPr>
        <w:ind w:left="3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16240EC"/>
    <w:multiLevelType w:val="hybridMultilevel"/>
    <w:tmpl w:val="1C4AC958"/>
    <w:styleLink w:val="Styl2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3B7365D"/>
    <w:multiLevelType w:val="hybridMultilevel"/>
    <w:tmpl w:val="24B6B3BA"/>
    <w:styleLink w:val="Styl251"/>
    <w:lvl w:ilvl="0" w:tplc="D2164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481EC6">
      <w:start w:val="1"/>
      <w:numFmt w:val="decimal"/>
      <w:lvlText w:val="%2)"/>
      <w:lvlJc w:val="left"/>
      <w:pPr>
        <w:ind w:left="1440" w:hanging="360"/>
      </w:pPr>
      <w:rPr>
        <w:rFonts w:ascii="Arial" w:eastAsia="Arial Unicode MS" w:hAnsi="Arial" w:cs="Arial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4084AD1"/>
    <w:multiLevelType w:val="multilevel"/>
    <w:tmpl w:val="5672D86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7" w15:restartNumberingAfterBreak="0">
    <w:nsid w:val="65023782"/>
    <w:multiLevelType w:val="hybridMultilevel"/>
    <w:tmpl w:val="63EA5D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5BF2EF2"/>
    <w:multiLevelType w:val="hybridMultilevel"/>
    <w:tmpl w:val="88048A2A"/>
    <w:lvl w:ilvl="0" w:tplc="0CF8E09A">
      <w:start w:val="1"/>
      <w:numFmt w:val="decimal"/>
      <w:lvlText w:val="%1."/>
      <w:lvlJc w:val="left"/>
      <w:pPr>
        <w:ind w:left="720" w:hanging="360"/>
      </w:pPr>
    </w:lvl>
    <w:lvl w:ilvl="1" w:tplc="10E45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6FF1692"/>
    <w:multiLevelType w:val="multilevel"/>
    <w:tmpl w:val="4D8C6C92"/>
    <w:lvl w:ilvl="0">
      <w:start w:val="1"/>
      <w:numFmt w:val="decimal"/>
      <w:lvlText w:val="%1."/>
      <w:lvlJc w:val="left"/>
      <w:pPr>
        <w:ind w:left="400" w:hanging="400"/>
      </w:pPr>
      <w:rPr>
        <w:rFonts w:eastAsiaTheme="majorEastAsia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ajorEastAsia" w:hint="default"/>
      </w:rPr>
    </w:lvl>
  </w:abstractNum>
  <w:abstractNum w:abstractNumId="110" w15:restartNumberingAfterBreak="0">
    <w:nsid w:val="69E24A71"/>
    <w:multiLevelType w:val="hybridMultilevel"/>
    <w:tmpl w:val="0D605B46"/>
    <w:lvl w:ilvl="0" w:tplc="7EBA24A0">
      <w:start w:val="1"/>
      <w:numFmt w:val="decimal"/>
      <w:lvlText w:val="%1. 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5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45DEB43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5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5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5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5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11" w15:restartNumberingAfterBreak="0">
    <w:nsid w:val="6A463D40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F37573D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0D7316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13E3352"/>
    <w:multiLevelType w:val="multilevel"/>
    <w:tmpl w:val="9A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19B0A4F"/>
    <w:multiLevelType w:val="multilevel"/>
    <w:tmpl w:val="9666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eastAsia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eastAsia="Times New Roman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eastAsia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eastAsia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eastAsia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eastAsia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eastAsia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eastAsia="Times New Roman" w:hint="default"/>
        <w:sz w:val="24"/>
      </w:rPr>
    </w:lvl>
  </w:abstractNum>
  <w:abstractNum w:abstractNumId="116" w15:restartNumberingAfterBreak="0">
    <w:nsid w:val="7231111D"/>
    <w:multiLevelType w:val="hybridMultilevel"/>
    <w:tmpl w:val="27C4F1C8"/>
    <w:styleLink w:val="111111"/>
    <w:lvl w:ilvl="0" w:tplc="3F121C9E">
      <w:start w:val="1"/>
      <w:numFmt w:val="decimal"/>
      <w:lvlText w:val="%1."/>
      <w:lvlJc w:val="left"/>
      <w:pPr>
        <w:ind w:left="35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C0DF4E">
      <w:start w:val="1"/>
      <w:numFmt w:val="decimal"/>
      <w:lvlText w:val="%2)"/>
      <w:lvlJc w:val="left"/>
      <w:pPr>
        <w:ind w:left="78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F20CB8">
      <w:start w:val="1"/>
      <w:numFmt w:val="lowerRoman"/>
      <w:lvlText w:val="%3"/>
      <w:lvlJc w:val="left"/>
      <w:pPr>
        <w:ind w:left="142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0ACC14">
      <w:start w:val="1"/>
      <w:numFmt w:val="decimal"/>
      <w:lvlText w:val="%4"/>
      <w:lvlJc w:val="left"/>
      <w:pPr>
        <w:ind w:left="214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BAA1C2">
      <w:start w:val="1"/>
      <w:numFmt w:val="lowerLetter"/>
      <w:lvlText w:val="%5"/>
      <w:lvlJc w:val="left"/>
      <w:pPr>
        <w:ind w:left="286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50F57C">
      <w:start w:val="1"/>
      <w:numFmt w:val="lowerRoman"/>
      <w:lvlText w:val="%6"/>
      <w:lvlJc w:val="left"/>
      <w:pPr>
        <w:ind w:left="358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DEF58A">
      <w:start w:val="1"/>
      <w:numFmt w:val="decimal"/>
      <w:lvlText w:val="%7"/>
      <w:lvlJc w:val="left"/>
      <w:pPr>
        <w:ind w:left="430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78E840">
      <w:start w:val="1"/>
      <w:numFmt w:val="lowerLetter"/>
      <w:lvlText w:val="%8"/>
      <w:lvlJc w:val="left"/>
      <w:pPr>
        <w:ind w:left="502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605114">
      <w:start w:val="1"/>
      <w:numFmt w:val="lowerRoman"/>
      <w:lvlText w:val="%9"/>
      <w:lvlJc w:val="left"/>
      <w:pPr>
        <w:ind w:left="574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33913AE"/>
    <w:multiLevelType w:val="hybridMultilevel"/>
    <w:tmpl w:val="540E0278"/>
    <w:lvl w:ilvl="0" w:tplc="287CA4F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8" w15:restartNumberingAfterBreak="0">
    <w:nsid w:val="73863944"/>
    <w:multiLevelType w:val="multilevel"/>
    <w:tmpl w:val="5652F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4C624B7"/>
    <w:multiLevelType w:val="multilevel"/>
    <w:tmpl w:val="966C13D0"/>
    <w:lvl w:ilvl="0">
      <w:start w:val="1"/>
      <w:numFmt w:val="decimal"/>
      <w:lvlText w:val="%1."/>
      <w:lvlJc w:val="left"/>
      <w:pPr>
        <w:ind w:left="400" w:hanging="400"/>
      </w:pPr>
      <w:rPr>
        <w:rFonts w:eastAsiaTheme="majorEastAsia"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ajorEastAsia"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ajorEastAsia" w:hint="default"/>
        <w:color w:val="00000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aj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aj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aj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aj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aj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Theme="majorEastAsia" w:hint="default"/>
        <w:color w:val="000000"/>
      </w:rPr>
    </w:lvl>
  </w:abstractNum>
  <w:abstractNum w:abstractNumId="120" w15:restartNumberingAfterBreak="0">
    <w:nsid w:val="75186F97"/>
    <w:multiLevelType w:val="multilevel"/>
    <w:tmpl w:val="D5E444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1" w15:restartNumberingAfterBreak="0">
    <w:nsid w:val="7671201E"/>
    <w:multiLevelType w:val="hybridMultilevel"/>
    <w:tmpl w:val="9ADED0B8"/>
    <w:lvl w:ilvl="0" w:tplc="C3C6043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A4D34D7"/>
    <w:multiLevelType w:val="multilevel"/>
    <w:tmpl w:val="C9BA9200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3" w15:restartNumberingAfterBreak="0">
    <w:nsid w:val="7D3A7800"/>
    <w:multiLevelType w:val="hybridMultilevel"/>
    <w:tmpl w:val="3C2E022A"/>
    <w:styleLink w:val="NBPpunktoryobrazkowe8"/>
    <w:lvl w:ilvl="0" w:tplc="A6942B72">
      <w:start w:val="1"/>
      <w:numFmt w:val="decimal"/>
      <w:lvlText w:val="%1."/>
      <w:lvlJc w:val="left"/>
      <w:pPr>
        <w:ind w:left="35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56317A">
      <w:start w:val="1"/>
      <w:numFmt w:val="decimal"/>
      <w:lvlText w:val="%2)"/>
      <w:lvlJc w:val="left"/>
      <w:pPr>
        <w:ind w:left="766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28BB7C">
      <w:start w:val="1"/>
      <w:numFmt w:val="lowerRoman"/>
      <w:lvlText w:val="%3"/>
      <w:lvlJc w:val="left"/>
      <w:pPr>
        <w:ind w:left="136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10A9A6">
      <w:start w:val="1"/>
      <w:numFmt w:val="decimal"/>
      <w:lvlText w:val="%4"/>
      <w:lvlJc w:val="left"/>
      <w:pPr>
        <w:ind w:left="208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0E90BE">
      <w:start w:val="1"/>
      <w:numFmt w:val="lowerLetter"/>
      <w:lvlText w:val="%5"/>
      <w:lvlJc w:val="left"/>
      <w:pPr>
        <w:ind w:left="280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5C6950">
      <w:start w:val="1"/>
      <w:numFmt w:val="lowerRoman"/>
      <w:lvlText w:val="%6"/>
      <w:lvlJc w:val="left"/>
      <w:pPr>
        <w:ind w:left="352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343DC0">
      <w:start w:val="1"/>
      <w:numFmt w:val="decimal"/>
      <w:lvlText w:val="%7"/>
      <w:lvlJc w:val="left"/>
      <w:pPr>
        <w:ind w:left="424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00BDAE">
      <w:start w:val="1"/>
      <w:numFmt w:val="lowerLetter"/>
      <w:lvlText w:val="%8"/>
      <w:lvlJc w:val="left"/>
      <w:pPr>
        <w:ind w:left="496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348350">
      <w:start w:val="1"/>
      <w:numFmt w:val="lowerRoman"/>
      <w:lvlText w:val="%9"/>
      <w:lvlJc w:val="left"/>
      <w:pPr>
        <w:ind w:left="5683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FD85E4C"/>
    <w:multiLevelType w:val="hybridMultilevel"/>
    <w:tmpl w:val="633A11F4"/>
    <w:lvl w:ilvl="0" w:tplc="FFFFFFFF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ind w:left="7044" w:hanging="180"/>
      </w:pPr>
    </w:lvl>
  </w:abstractNum>
  <w:num w:numId="1" w16cid:durableId="415515210">
    <w:abstractNumId w:val="13"/>
  </w:num>
  <w:num w:numId="2" w16cid:durableId="504437319">
    <w:abstractNumId w:val="71"/>
  </w:num>
  <w:num w:numId="3" w16cid:durableId="915364696">
    <w:abstractNumId w:val="92"/>
  </w:num>
  <w:num w:numId="4" w16cid:durableId="523178330">
    <w:abstractNumId w:val="26"/>
  </w:num>
  <w:num w:numId="5" w16cid:durableId="609315235">
    <w:abstractNumId w:val="74"/>
  </w:num>
  <w:num w:numId="6" w16cid:durableId="1129933586">
    <w:abstractNumId w:val="115"/>
  </w:num>
  <w:num w:numId="7" w16cid:durableId="2062096440">
    <w:abstractNumId w:val="81"/>
  </w:num>
  <w:num w:numId="8" w16cid:durableId="2063021139">
    <w:abstractNumId w:val="110"/>
  </w:num>
  <w:num w:numId="9" w16cid:durableId="1832209431">
    <w:abstractNumId w:val="62"/>
  </w:num>
  <w:num w:numId="10" w16cid:durableId="1776828039">
    <w:abstractNumId w:val="36"/>
  </w:num>
  <w:num w:numId="11" w16cid:durableId="1835487858">
    <w:abstractNumId w:val="72"/>
  </w:num>
  <w:num w:numId="12" w16cid:durableId="2049255297">
    <w:abstractNumId w:val="56"/>
  </w:num>
  <w:num w:numId="13" w16cid:durableId="2170256">
    <w:abstractNumId w:val="103"/>
  </w:num>
  <w:num w:numId="14" w16cid:durableId="1631134108">
    <w:abstractNumId w:val="78"/>
  </w:num>
  <w:num w:numId="15" w16cid:durableId="934215958">
    <w:abstractNumId w:val="49"/>
  </w:num>
  <w:num w:numId="16" w16cid:durableId="1629891888">
    <w:abstractNumId w:val="75"/>
  </w:num>
  <w:num w:numId="17" w16cid:durableId="1832865060">
    <w:abstractNumId w:val="58"/>
  </w:num>
  <w:num w:numId="18" w16cid:durableId="1082140651">
    <w:abstractNumId w:val="120"/>
  </w:num>
  <w:num w:numId="19" w16cid:durableId="1471939223">
    <w:abstractNumId w:val="67"/>
  </w:num>
  <w:num w:numId="20" w16cid:durableId="747850295">
    <w:abstractNumId w:val="88"/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</w:rPr>
      </w:lvl>
    </w:lvlOverride>
  </w:num>
  <w:num w:numId="21" w16cid:durableId="950937544">
    <w:abstractNumId w:val="107"/>
  </w:num>
  <w:num w:numId="22" w16cid:durableId="1377588033">
    <w:abstractNumId w:val="85"/>
  </w:num>
  <w:num w:numId="23" w16cid:durableId="1767774113">
    <w:abstractNumId w:val="54"/>
  </w:num>
  <w:num w:numId="24" w16cid:durableId="96753345">
    <w:abstractNumId w:val="82"/>
  </w:num>
  <w:num w:numId="25" w16cid:durableId="2121603158">
    <w:abstractNumId w:val="28"/>
  </w:num>
  <w:num w:numId="26" w16cid:durableId="67922454">
    <w:abstractNumId w:val="116"/>
  </w:num>
  <w:num w:numId="27" w16cid:durableId="551887638">
    <w:abstractNumId w:val="18"/>
  </w:num>
  <w:num w:numId="28" w16cid:durableId="1184320909">
    <w:abstractNumId w:val="42"/>
  </w:num>
  <w:num w:numId="29" w16cid:durableId="113170248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0951939">
    <w:abstractNumId w:val="95"/>
  </w:num>
  <w:num w:numId="31" w16cid:durableId="1584148529">
    <w:abstractNumId w:val="50"/>
    <w:lvlOverride w:ilvl="0">
      <w:startOverride w:val="1"/>
    </w:lvlOverride>
  </w:num>
  <w:num w:numId="32" w16cid:durableId="79104979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44799701">
    <w:abstractNumId w:val="22"/>
  </w:num>
  <w:num w:numId="34" w16cid:durableId="1379470785">
    <w:abstractNumId w:val="63"/>
  </w:num>
  <w:num w:numId="35" w16cid:durableId="1523664445">
    <w:abstractNumId w:val="104"/>
  </w:num>
  <w:num w:numId="36" w16cid:durableId="1564410902">
    <w:abstractNumId w:val="123"/>
    <w:lvlOverride w:ilvl="1">
      <w:lvl w:ilvl="1" w:tplc="5A56317A">
        <w:start w:val="1"/>
        <w:numFmt w:val="decimal"/>
        <w:lvlText w:val="%2)"/>
        <w:lvlJc w:val="left"/>
        <w:pPr>
          <w:ind w:left="766"/>
        </w:pPr>
        <w:rPr>
          <w:rFonts w:ascii="Aptos" w:eastAsia="Palatino Linotype" w:hAnsi="Aptos" w:cs="Palatino Linotype" w:hint="default"/>
          <w:b w:val="0"/>
          <w:i w:val="0"/>
          <w:strike w:val="0"/>
          <w:dstrike w:val="0"/>
          <w:color w:val="000000"/>
          <w:sz w:val="22"/>
          <w:szCs w:val="22"/>
          <w:u w:val="none" w:color="000000"/>
          <w:bdr w:val="none" w:sz="0" w:space="0" w:color="auto"/>
          <w:shd w:val="clear" w:color="auto" w:fill="auto"/>
          <w:vertAlign w:val="baseline"/>
        </w:rPr>
      </w:lvl>
    </w:lvlOverride>
  </w:num>
  <w:num w:numId="37" w16cid:durableId="1530483630">
    <w:abstractNumId w:val="100"/>
  </w:num>
  <w:num w:numId="38" w16cid:durableId="1481188524">
    <w:abstractNumId w:val="105"/>
  </w:num>
  <w:num w:numId="39" w16cid:durableId="587227061">
    <w:abstractNumId w:val="65"/>
  </w:num>
  <w:num w:numId="40" w16cid:durableId="25572143">
    <w:abstractNumId w:val="61"/>
  </w:num>
  <w:num w:numId="41" w16cid:durableId="509487623">
    <w:abstractNumId w:val="66"/>
  </w:num>
  <w:num w:numId="42" w16cid:durableId="1056930320">
    <w:abstractNumId w:val="121"/>
  </w:num>
  <w:num w:numId="43" w16cid:durableId="1984191060">
    <w:abstractNumId w:val="55"/>
  </w:num>
  <w:num w:numId="44" w16cid:durableId="613941743">
    <w:abstractNumId w:val="98"/>
  </w:num>
  <w:num w:numId="45" w16cid:durableId="1816987858">
    <w:abstractNumId w:val="86"/>
  </w:num>
  <w:num w:numId="46" w16cid:durableId="1068310964">
    <w:abstractNumId w:val="117"/>
  </w:num>
  <w:num w:numId="47" w16cid:durableId="175015383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02343941">
    <w:abstractNumId w:val="91"/>
  </w:num>
  <w:num w:numId="49" w16cid:durableId="1563296826">
    <w:abstractNumId w:val="21"/>
  </w:num>
  <w:num w:numId="50" w16cid:durableId="1614744129">
    <w:abstractNumId w:val="27"/>
  </w:num>
  <w:num w:numId="51" w16cid:durableId="1794592909">
    <w:abstractNumId w:val="69"/>
  </w:num>
  <w:num w:numId="52" w16cid:durableId="119492413">
    <w:abstractNumId w:val="57"/>
  </w:num>
  <w:num w:numId="53" w16cid:durableId="734160875">
    <w:abstractNumId w:val="17"/>
  </w:num>
  <w:num w:numId="54" w16cid:durableId="1364475551">
    <w:abstractNumId w:val="30"/>
  </w:num>
  <w:num w:numId="55" w16cid:durableId="595866253">
    <w:abstractNumId w:val="106"/>
  </w:num>
  <w:num w:numId="56" w16cid:durableId="1240825034">
    <w:abstractNumId w:val="88"/>
  </w:num>
  <w:num w:numId="57" w16cid:durableId="746077566">
    <w:abstractNumId w:val="123"/>
  </w:num>
  <w:num w:numId="58" w16cid:durableId="539439382">
    <w:abstractNumId w:val="64"/>
  </w:num>
  <w:num w:numId="59" w16cid:durableId="105554503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89756022">
    <w:abstractNumId w:val="16"/>
  </w:num>
  <w:num w:numId="61" w16cid:durableId="1674722905">
    <w:abstractNumId w:val="19"/>
  </w:num>
  <w:num w:numId="62" w16cid:durableId="1146163908">
    <w:abstractNumId w:val="35"/>
  </w:num>
  <w:num w:numId="63" w16cid:durableId="256058131">
    <w:abstractNumId w:val="79"/>
  </w:num>
  <w:num w:numId="64" w16cid:durableId="1727414736">
    <w:abstractNumId w:val="93"/>
  </w:num>
  <w:num w:numId="65" w16cid:durableId="1565337996">
    <w:abstractNumId w:val="40"/>
  </w:num>
  <w:num w:numId="66" w16cid:durableId="1174956558">
    <w:abstractNumId w:val="124"/>
  </w:num>
  <w:num w:numId="67" w16cid:durableId="2108621300">
    <w:abstractNumId w:val="33"/>
  </w:num>
  <w:num w:numId="68" w16cid:durableId="243078872">
    <w:abstractNumId w:val="73"/>
  </w:num>
  <w:num w:numId="69" w16cid:durableId="1968047456">
    <w:abstractNumId w:val="37"/>
  </w:num>
  <w:num w:numId="70" w16cid:durableId="780227998">
    <w:abstractNumId w:val="46"/>
  </w:num>
  <w:num w:numId="71" w16cid:durableId="1203326658">
    <w:abstractNumId w:val="102"/>
  </w:num>
  <w:num w:numId="72" w16cid:durableId="1254557817">
    <w:abstractNumId w:val="44"/>
  </w:num>
  <w:num w:numId="73" w16cid:durableId="200168861">
    <w:abstractNumId w:val="118"/>
  </w:num>
  <w:num w:numId="74" w16cid:durableId="762263024">
    <w:abstractNumId w:val="48"/>
  </w:num>
  <w:num w:numId="75" w16cid:durableId="398942564">
    <w:abstractNumId w:val="77"/>
  </w:num>
  <w:num w:numId="76" w16cid:durableId="1905216057">
    <w:abstractNumId w:val="31"/>
  </w:num>
  <w:num w:numId="77" w16cid:durableId="1607032895">
    <w:abstractNumId w:val="39"/>
  </w:num>
  <w:num w:numId="78" w16cid:durableId="1218056926">
    <w:abstractNumId w:val="122"/>
  </w:num>
  <w:num w:numId="79" w16cid:durableId="1865899312">
    <w:abstractNumId w:val="25"/>
  </w:num>
  <w:num w:numId="80" w16cid:durableId="1699895022">
    <w:abstractNumId w:val="43"/>
  </w:num>
  <w:num w:numId="81" w16cid:durableId="413015913">
    <w:abstractNumId w:val="83"/>
  </w:num>
  <w:num w:numId="82" w16cid:durableId="113209841">
    <w:abstractNumId w:val="47"/>
  </w:num>
  <w:num w:numId="83" w16cid:durableId="1094741528">
    <w:abstractNumId w:val="52"/>
  </w:num>
  <w:num w:numId="84" w16cid:durableId="1892836754">
    <w:abstractNumId w:val="68"/>
  </w:num>
  <w:num w:numId="85" w16cid:durableId="1311978654">
    <w:abstractNumId w:val="20"/>
  </w:num>
  <w:num w:numId="86" w16cid:durableId="297421592">
    <w:abstractNumId w:val="80"/>
  </w:num>
  <w:num w:numId="87" w16cid:durableId="325667305">
    <w:abstractNumId w:val="112"/>
  </w:num>
  <w:num w:numId="88" w16cid:durableId="1070036930">
    <w:abstractNumId w:val="109"/>
  </w:num>
  <w:num w:numId="89" w16cid:durableId="345719462">
    <w:abstractNumId w:val="114"/>
  </w:num>
  <w:num w:numId="90" w16cid:durableId="218901548">
    <w:abstractNumId w:val="23"/>
  </w:num>
  <w:num w:numId="91" w16cid:durableId="824081230">
    <w:abstractNumId w:val="96"/>
  </w:num>
  <w:num w:numId="92" w16cid:durableId="992218611">
    <w:abstractNumId w:val="84"/>
  </w:num>
  <w:num w:numId="93" w16cid:durableId="1234857559">
    <w:abstractNumId w:val="53"/>
  </w:num>
  <w:num w:numId="94" w16cid:durableId="1855992632">
    <w:abstractNumId w:val="29"/>
  </w:num>
  <w:num w:numId="95" w16cid:durableId="1907060254">
    <w:abstractNumId w:val="41"/>
  </w:num>
  <w:num w:numId="96" w16cid:durableId="666592097">
    <w:abstractNumId w:val="45"/>
  </w:num>
  <w:num w:numId="97" w16cid:durableId="1647851393">
    <w:abstractNumId w:val="32"/>
  </w:num>
  <w:num w:numId="98" w16cid:durableId="976570209">
    <w:abstractNumId w:val="97"/>
  </w:num>
  <w:num w:numId="99" w16cid:durableId="991522643">
    <w:abstractNumId w:val="24"/>
  </w:num>
  <w:num w:numId="100" w16cid:durableId="1013721418">
    <w:abstractNumId w:val="59"/>
  </w:num>
  <w:num w:numId="101" w16cid:durableId="661929609">
    <w:abstractNumId w:val="94"/>
  </w:num>
  <w:num w:numId="102" w16cid:durableId="1708942896">
    <w:abstractNumId w:val="101"/>
  </w:num>
  <w:num w:numId="103" w16cid:durableId="976489903">
    <w:abstractNumId w:val="38"/>
  </w:num>
  <w:num w:numId="104" w16cid:durableId="1923484273">
    <w:abstractNumId w:val="70"/>
  </w:num>
  <w:num w:numId="105" w16cid:durableId="1823496674">
    <w:abstractNumId w:val="90"/>
  </w:num>
  <w:num w:numId="106" w16cid:durableId="1923174370">
    <w:abstractNumId w:val="111"/>
  </w:num>
  <w:num w:numId="107" w16cid:durableId="946427606">
    <w:abstractNumId w:val="119"/>
  </w:num>
  <w:num w:numId="108" w16cid:durableId="1979725178">
    <w:abstractNumId w:val="76"/>
  </w:num>
  <w:num w:numId="109" w16cid:durableId="1254362849">
    <w:abstractNumId w:val="34"/>
  </w:num>
  <w:num w:numId="110" w16cid:durableId="1526401173">
    <w:abstractNumId w:val="51"/>
  </w:num>
  <w:num w:numId="111" w16cid:durableId="147140508">
    <w:abstractNumId w:val="60"/>
  </w:num>
  <w:num w:numId="112" w16cid:durableId="799081226">
    <w:abstractNumId w:val="113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79C"/>
    <w:rsid w:val="000012F3"/>
    <w:rsid w:val="00003A98"/>
    <w:rsid w:val="00003BA5"/>
    <w:rsid w:val="00004A73"/>
    <w:rsid w:val="00005A22"/>
    <w:rsid w:val="00006224"/>
    <w:rsid w:val="000073CE"/>
    <w:rsid w:val="00011028"/>
    <w:rsid w:val="00011FAE"/>
    <w:rsid w:val="00013E62"/>
    <w:rsid w:val="00013F7B"/>
    <w:rsid w:val="000147F1"/>
    <w:rsid w:val="00015B77"/>
    <w:rsid w:val="00015E5D"/>
    <w:rsid w:val="0001776D"/>
    <w:rsid w:val="00023648"/>
    <w:rsid w:val="000264CD"/>
    <w:rsid w:val="000278F1"/>
    <w:rsid w:val="0003024C"/>
    <w:rsid w:val="0003060D"/>
    <w:rsid w:val="0003100A"/>
    <w:rsid w:val="00031FF4"/>
    <w:rsid w:val="000322A1"/>
    <w:rsid w:val="00033DEF"/>
    <w:rsid w:val="00035601"/>
    <w:rsid w:val="000358F1"/>
    <w:rsid w:val="00035E11"/>
    <w:rsid w:val="000363E9"/>
    <w:rsid w:val="00036DE6"/>
    <w:rsid w:val="00037735"/>
    <w:rsid w:val="00041A55"/>
    <w:rsid w:val="00041B96"/>
    <w:rsid w:val="00041BDF"/>
    <w:rsid w:val="00044277"/>
    <w:rsid w:val="000456A9"/>
    <w:rsid w:val="00045E70"/>
    <w:rsid w:val="00045EDC"/>
    <w:rsid w:val="000462E3"/>
    <w:rsid w:val="00050D93"/>
    <w:rsid w:val="000514DB"/>
    <w:rsid w:val="00053E37"/>
    <w:rsid w:val="00056757"/>
    <w:rsid w:val="00056DB9"/>
    <w:rsid w:val="00056E06"/>
    <w:rsid w:val="0006106B"/>
    <w:rsid w:val="0006149E"/>
    <w:rsid w:val="0006379B"/>
    <w:rsid w:val="0006603B"/>
    <w:rsid w:val="00066106"/>
    <w:rsid w:val="00067A62"/>
    <w:rsid w:val="00067E6C"/>
    <w:rsid w:val="00070403"/>
    <w:rsid w:val="00070DFC"/>
    <w:rsid w:val="00071A75"/>
    <w:rsid w:val="00072167"/>
    <w:rsid w:val="000737B2"/>
    <w:rsid w:val="000737B3"/>
    <w:rsid w:val="000753E3"/>
    <w:rsid w:val="00076B87"/>
    <w:rsid w:val="00080456"/>
    <w:rsid w:val="000805DB"/>
    <w:rsid w:val="00083A01"/>
    <w:rsid w:val="0008413D"/>
    <w:rsid w:val="000847A5"/>
    <w:rsid w:val="00084DC1"/>
    <w:rsid w:val="000867A2"/>
    <w:rsid w:val="00091CA3"/>
    <w:rsid w:val="00091F51"/>
    <w:rsid w:val="000929BC"/>
    <w:rsid w:val="00093E16"/>
    <w:rsid w:val="000970E7"/>
    <w:rsid w:val="000A1C78"/>
    <w:rsid w:val="000A255C"/>
    <w:rsid w:val="000A27F0"/>
    <w:rsid w:val="000A30A3"/>
    <w:rsid w:val="000A4490"/>
    <w:rsid w:val="000A4834"/>
    <w:rsid w:val="000A57AC"/>
    <w:rsid w:val="000B0C5F"/>
    <w:rsid w:val="000B10AA"/>
    <w:rsid w:val="000B1184"/>
    <w:rsid w:val="000B203D"/>
    <w:rsid w:val="000B3695"/>
    <w:rsid w:val="000C1F6A"/>
    <w:rsid w:val="000C274C"/>
    <w:rsid w:val="000C4790"/>
    <w:rsid w:val="000C66FD"/>
    <w:rsid w:val="000C6DFB"/>
    <w:rsid w:val="000D1113"/>
    <w:rsid w:val="000D146F"/>
    <w:rsid w:val="000D1614"/>
    <w:rsid w:val="000D4333"/>
    <w:rsid w:val="000D4C5F"/>
    <w:rsid w:val="000D5666"/>
    <w:rsid w:val="000E2685"/>
    <w:rsid w:val="000E2B61"/>
    <w:rsid w:val="000E2CCB"/>
    <w:rsid w:val="000E36EE"/>
    <w:rsid w:val="000E4307"/>
    <w:rsid w:val="000E4AFD"/>
    <w:rsid w:val="000E6B38"/>
    <w:rsid w:val="000E6F85"/>
    <w:rsid w:val="000F2EED"/>
    <w:rsid w:val="000F338E"/>
    <w:rsid w:val="000F49B9"/>
    <w:rsid w:val="000F5D0D"/>
    <w:rsid w:val="000F66DB"/>
    <w:rsid w:val="000F6AF4"/>
    <w:rsid w:val="000F7E0E"/>
    <w:rsid w:val="0010035D"/>
    <w:rsid w:val="00101E67"/>
    <w:rsid w:val="0010523F"/>
    <w:rsid w:val="00106EA2"/>
    <w:rsid w:val="00110DF0"/>
    <w:rsid w:val="00111699"/>
    <w:rsid w:val="00111E04"/>
    <w:rsid w:val="00112194"/>
    <w:rsid w:val="0011281B"/>
    <w:rsid w:val="00113DF7"/>
    <w:rsid w:val="00113E08"/>
    <w:rsid w:val="0011425B"/>
    <w:rsid w:val="00116558"/>
    <w:rsid w:val="00117598"/>
    <w:rsid w:val="00121667"/>
    <w:rsid w:val="00122A83"/>
    <w:rsid w:val="00125544"/>
    <w:rsid w:val="001257F1"/>
    <w:rsid w:val="00125EE9"/>
    <w:rsid w:val="00126551"/>
    <w:rsid w:val="001276DC"/>
    <w:rsid w:val="001311F9"/>
    <w:rsid w:val="00132854"/>
    <w:rsid w:val="0013286D"/>
    <w:rsid w:val="0013478C"/>
    <w:rsid w:val="00135204"/>
    <w:rsid w:val="001362DA"/>
    <w:rsid w:val="001369ED"/>
    <w:rsid w:val="00137322"/>
    <w:rsid w:val="001374F0"/>
    <w:rsid w:val="00140112"/>
    <w:rsid w:val="00142434"/>
    <w:rsid w:val="00142C25"/>
    <w:rsid w:val="001436C6"/>
    <w:rsid w:val="00144AC8"/>
    <w:rsid w:val="00144CA0"/>
    <w:rsid w:val="001454AE"/>
    <w:rsid w:val="00145606"/>
    <w:rsid w:val="00146C90"/>
    <w:rsid w:val="001473E2"/>
    <w:rsid w:val="00147C50"/>
    <w:rsid w:val="00150724"/>
    <w:rsid w:val="00151422"/>
    <w:rsid w:val="00151916"/>
    <w:rsid w:val="00152427"/>
    <w:rsid w:val="00152484"/>
    <w:rsid w:val="001542DA"/>
    <w:rsid w:val="00154D58"/>
    <w:rsid w:val="0015652F"/>
    <w:rsid w:val="00156B10"/>
    <w:rsid w:val="001573AB"/>
    <w:rsid w:val="00157457"/>
    <w:rsid w:val="001578AD"/>
    <w:rsid w:val="00160B22"/>
    <w:rsid w:val="00160C8C"/>
    <w:rsid w:val="00160D6B"/>
    <w:rsid w:val="00160FD2"/>
    <w:rsid w:val="00161362"/>
    <w:rsid w:val="00163530"/>
    <w:rsid w:val="001645DB"/>
    <w:rsid w:val="001647DB"/>
    <w:rsid w:val="00164D30"/>
    <w:rsid w:val="00166A74"/>
    <w:rsid w:val="00171332"/>
    <w:rsid w:val="00171668"/>
    <w:rsid w:val="0017185B"/>
    <w:rsid w:val="001718D7"/>
    <w:rsid w:val="00174D07"/>
    <w:rsid w:val="00176F87"/>
    <w:rsid w:val="0017725A"/>
    <w:rsid w:val="0018176D"/>
    <w:rsid w:val="00181D0E"/>
    <w:rsid w:val="00183D7B"/>
    <w:rsid w:val="0018553A"/>
    <w:rsid w:val="00185659"/>
    <w:rsid w:val="001858DE"/>
    <w:rsid w:val="00185D93"/>
    <w:rsid w:val="00187012"/>
    <w:rsid w:val="00191EAF"/>
    <w:rsid w:val="00193687"/>
    <w:rsid w:val="00194347"/>
    <w:rsid w:val="0019446A"/>
    <w:rsid w:val="001952C9"/>
    <w:rsid w:val="00195378"/>
    <w:rsid w:val="00195BAF"/>
    <w:rsid w:val="00195EF5"/>
    <w:rsid w:val="00195F3F"/>
    <w:rsid w:val="00195F55"/>
    <w:rsid w:val="001968CD"/>
    <w:rsid w:val="001A00ED"/>
    <w:rsid w:val="001A1DE2"/>
    <w:rsid w:val="001A4788"/>
    <w:rsid w:val="001A4DD5"/>
    <w:rsid w:val="001A5439"/>
    <w:rsid w:val="001B0091"/>
    <w:rsid w:val="001B1E68"/>
    <w:rsid w:val="001B1FF7"/>
    <w:rsid w:val="001B339F"/>
    <w:rsid w:val="001B3461"/>
    <w:rsid w:val="001B42A0"/>
    <w:rsid w:val="001B4EE9"/>
    <w:rsid w:val="001B78EB"/>
    <w:rsid w:val="001C0B55"/>
    <w:rsid w:val="001C2861"/>
    <w:rsid w:val="001C29D1"/>
    <w:rsid w:val="001C3FD8"/>
    <w:rsid w:val="001C4168"/>
    <w:rsid w:val="001C7B07"/>
    <w:rsid w:val="001D1ED1"/>
    <w:rsid w:val="001D3ADB"/>
    <w:rsid w:val="001D4ACC"/>
    <w:rsid w:val="001D7435"/>
    <w:rsid w:val="001D7F17"/>
    <w:rsid w:val="001E00FB"/>
    <w:rsid w:val="001E1537"/>
    <w:rsid w:val="001E1E61"/>
    <w:rsid w:val="001E2A9D"/>
    <w:rsid w:val="001E3633"/>
    <w:rsid w:val="001E403D"/>
    <w:rsid w:val="001E42E1"/>
    <w:rsid w:val="001E60FE"/>
    <w:rsid w:val="001E74CE"/>
    <w:rsid w:val="001F030E"/>
    <w:rsid w:val="001F063B"/>
    <w:rsid w:val="001F212E"/>
    <w:rsid w:val="001F2DC3"/>
    <w:rsid w:val="001F3622"/>
    <w:rsid w:val="001F37F1"/>
    <w:rsid w:val="001F55D5"/>
    <w:rsid w:val="001F5608"/>
    <w:rsid w:val="001F5823"/>
    <w:rsid w:val="001F5B3D"/>
    <w:rsid w:val="001F6F1A"/>
    <w:rsid w:val="002001D3"/>
    <w:rsid w:val="0020069D"/>
    <w:rsid w:val="002014C5"/>
    <w:rsid w:val="002026D1"/>
    <w:rsid w:val="00203D76"/>
    <w:rsid w:val="00203F16"/>
    <w:rsid w:val="0020518E"/>
    <w:rsid w:val="002058E8"/>
    <w:rsid w:val="00205E9D"/>
    <w:rsid w:val="002069AD"/>
    <w:rsid w:val="00207BCF"/>
    <w:rsid w:val="00207FE7"/>
    <w:rsid w:val="0021025D"/>
    <w:rsid w:val="00210D1E"/>
    <w:rsid w:val="00211683"/>
    <w:rsid w:val="00214780"/>
    <w:rsid w:val="00215BDB"/>
    <w:rsid w:val="002201C6"/>
    <w:rsid w:val="002204D4"/>
    <w:rsid w:val="0022066E"/>
    <w:rsid w:val="00222BF9"/>
    <w:rsid w:val="002238DC"/>
    <w:rsid w:val="00223EB9"/>
    <w:rsid w:val="00224ACD"/>
    <w:rsid w:val="00231342"/>
    <w:rsid w:val="00232B6B"/>
    <w:rsid w:val="00233066"/>
    <w:rsid w:val="0023373B"/>
    <w:rsid w:val="00233F51"/>
    <w:rsid w:val="002348DA"/>
    <w:rsid w:val="002356B2"/>
    <w:rsid w:val="00235DA2"/>
    <w:rsid w:val="00241341"/>
    <w:rsid w:val="00241EF3"/>
    <w:rsid w:val="002427B2"/>
    <w:rsid w:val="002435A2"/>
    <w:rsid w:val="002446DD"/>
    <w:rsid w:val="00245A48"/>
    <w:rsid w:val="00247A5D"/>
    <w:rsid w:val="00250D05"/>
    <w:rsid w:val="00251F8E"/>
    <w:rsid w:val="00256826"/>
    <w:rsid w:val="0025790D"/>
    <w:rsid w:val="00257D89"/>
    <w:rsid w:val="00261391"/>
    <w:rsid w:val="002616DF"/>
    <w:rsid w:val="00263D11"/>
    <w:rsid w:val="00265648"/>
    <w:rsid w:val="002670E6"/>
    <w:rsid w:val="00267190"/>
    <w:rsid w:val="002676FB"/>
    <w:rsid w:val="00271550"/>
    <w:rsid w:val="002723AA"/>
    <w:rsid w:val="00277508"/>
    <w:rsid w:val="00280969"/>
    <w:rsid w:val="00281F37"/>
    <w:rsid w:val="00283430"/>
    <w:rsid w:val="0028421E"/>
    <w:rsid w:val="002842A2"/>
    <w:rsid w:val="0028468A"/>
    <w:rsid w:val="002854C4"/>
    <w:rsid w:val="002861A3"/>
    <w:rsid w:val="00286B48"/>
    <w:rsid w:val="00287666"/>
    <w:rsid w:val="00287C71"/>
    <w:rsid w:val="00290823"/>
    <w:rsid w:val="00291DE5"/>
    <w:rsid w:val="00291EB7"/>
    <w:rsid w:val="00291FAE"/>
    <w:rsid w:val="00292337"/>
    <w:rsid w:val="00295968"/>
    <w:rsid w:val="00296BC0"/>
    <w:rsid w:val="002A02E7"/>
    <w:rsid w:val="002A1687"/>
    <w:rsid w:val="002A1BDD"/>
    <w:rsid w:val="002A2ADA"/>
    <w:rsid w:val="002A3ACD"/>
    <w:rsid w:val="002A4AB1"/>
    <w:rsid w:val="002A5296"/>
    <w:rsid w:val="002A5AC4"/>
    <w:rsid w:val="002A709D"/>
    <w:rsid w:val="002A7379"/>
    <w:rsid w:val="002B173F"/>
    <w:rsid w:val="002B2D18"/>
    <w:rsid w:val="002B31C0"/>
    <w:rsid w:val="002B4799"/>
    <w:rsid w:val="002B4CCD"/>
    <w:rsid w:val="002B502E"/>
    <w:rsid w:val="002B5607"/>
    <w:rsid w:val="002B70AA"/>
    <w:rsid w:val="002C00FE"/>
    <w:rsid w:val="002C2946"/>
    <w:rsid w:val="002C62BA"/>
    <w:rsid w:val="002C657A"/>
    <w:rsid w:val="002C6E21"/>
    <w:rsid w:val="002C7C5C"/>
    <w:rsid w:val="002C7EA2"/>
    <w:rsid w:val="002C7FA6"/>
    <w:rsid w:val="002D0926"/>
    <w:rsid w:val="002D2EA6"/>
    <w:rsid w:val="002D3632"/>
    <w:rsid w:val="002D422C"/>
    <w:rsid w:val="002D4380"/>
    <w:rsid w:val="002D48D7"/>
    <w:rsid w:val="002D5269"/>
    <w:rsid w:val="002D7B46"/>
    <w:rsid w:val="002D7DD8"/>
    <w:rsid w:val="002E1C92"/>
    <w:rsid w:val="002E25F8"/>
    <w:rsid w:val="002E3861"/>
    <w:rsid w:val="002E3D20"/>
    <w:rsid w:val="002E4085"/>
    <w:rsid w:val="002E52ED"/>
    <w:rsid w:val="002E5B93"/>
    <w:rsid w:val="002E6DAF"/>
    <w:rsid w:val="002F1283"/>
    <w:rsid w:val="002F13A7"/>
    <w:rsid w:val="002F13F4"/>
    <w:rsid w:val="002F2617"/>
    <w:rsid w:val="002F4CCA"/>
    <w:rsid w:val="002F54A8"/>
    <w:rsid w:val="002F5B76"/>
    <w:rsid w:val="0030003F"/>
    <w:rsid w:val="00300DBA"/>
    <w:rsid w:val="0030158C"/>
    <w:rsid w:val="003018FF"/>
    <w:rsid w:val="0030313D"/>
    <w:rsid w:val="003063EB"/>
    <w:rsid w:val="00306F5E"/>
    <w:rsid w:val="0030792F"/>
    <w:rsid w:val="00307BD3"/>
    <w:rsid w:val="00312C03"/>
    <w:rsid w:val="00313665"/>
    <w:rsid w:val="00313BED"/>
    <w:rsid w:val="0032081C"/>
    <w:rsid w:val="003211AE"/>
    <w:rsid w:val="00322560"/>
    <w:rsid w:val="00323603"/>
    <w:rsid w:val="0032371E"/>
    <w:rsid w:val="00327DC5"/>
    <w:rsid w:val="003300B9"/>
    <w:rsid w:val="00330123"/>
    <w:rsid w:val="00330164"/>
    <w:rsid w:val="00331C74"/>
    <w:rsid w:val="0033431F"/>
    <w:rsid w:val="003368F8"/>
    <w:rsid w:val="00340D6C"/>
    <w:rsid w:val="00341A01"/>
    <w:rsid w:val="003428BA"/>
    <w:rsid w:val="003433F3"/>
    <w:rsid w:val="003434C5"/>
    <w:rsid w:val="00343895"/>
    <w:rsid w:val="003440FF"/>
    <w:rsid w:val="00344F31"/>
    <w:rsid w:val="00346828"/>
    <w:rsid w:val="00347286"/>
    <w:rsid w:val="003510BA"/>
    <w:rsid w:val="00351B9D"/>
    <w:rsid w:val="0035264B"/>
    <w:rsid w:val="003534B8"/>
    <w:rsid w:val="00353D30"/>
    <w:rsid w:val="00355933"/>
    <w:rsid w:val="003572E2"/>
    <w:rsid w:val="003605E9"/>
    <w:rsid w:val="00361894"/>
    <w:rsid w:val="00362FA4"/>
    <w:rsid w:val="0036369F"/>
    <w:rsid w:val="003662C7"/>
    <w:rsid w:val="003668FB"/>
    <w:rsid w:val="003710BE"/>
    <w:rsid w:val="0037131F"/>
    <w:rsid w:val="003721F5"/>
    <w:rsid w:val="003748D0"/>
    <w:rsid w:val="00374A4C"/>
    <w:rsid w:val="00375B33"/>
    <w:rsid w:val="003809EE"/>
    <w:rsid w:val="00380C5D"/>
    <w:rsid w:val="00380E6F"/>
    <w:rsid w:val="00381CDD"/>
    <w:rsid w:val="00384721"/>
    <w:rsid w:val="00386702"/>
    <w:rsid w:val="00386B9F"/>
    <w:rsid w:val="003874C7"/>
    <w:rsid w:val="0039152B"/>
    <w:rsid w:val="003915BB"/>
    <w:rsid w:val="00392BF9"/>
    <w:rsid w:val="00393F61"/>
    <w:rsid w:val="003943B3"/>
    <w:rsid w:val="00394DFB"/>
    <w:rsid w:val="003A0747"/>
    <w:rsid w:val="003A1333"/>
    <w:rsid w:val="003A458D"/>
    <w:rsid w:val="003A58B6"/>
    <w:rsid w:val="003A6E80"/>
    <w:rsid w:val="003A7C63"/>
    <w:rsid w:val="003B050E"/>
    <w:rsid w:val="003B083A"/>
    <w:rsid w:val="003B3387"/>
    <w:rsid w:val="003B3A2B"/>
    <w:rsid w:val="003B43B6"/>
    <w:rsid w:val="003B50B8"/>
    <w:rsid w:val="003B5263"/>
    <w:rsid w:val="003B5748"/>
    <w:rsid w:val="003B57F9"/>
    <w:rsid w:val="003B6C54"/>
    <w:rsid w:val="003B7172"/>
    <w:rsid w:val="003C0D51"/>
    <w:rsid w:val="003C143B"/>
    <w:rsid w:val="003C1D95"/>
    <w:rsid w:val="003C22D7"/>
    <w:rsid w:val="003C3822"/>
    <w:rsid w:val="003C4E94"/>
    <w:rsid w:val="003C53D7"/>
    <w:rsid w:val="003C6796"/>
    <w:rsid w:val="003D0505"/>
    <w:rsid w:val="003D2808"/>
    <w:rsid w:val="003D29D1"/>
    <w:rsid w:val="003D29E4"/>
    <w:rsid w:val="003D3B92"/>
    <w:rsid w:val="003D40BA"/>
    <w:rsid w:val="003D5912"/>
    <w:rsid w:val="003D5D4D"/>
    <w:rsid w:val="003D6EB4"/>
    <w:rsid w:val="003E170A"/>
    <w:rsid w:val="003E2736"/>
    <w:rsid w:val="003E3105"/>
    <w:rsid w:val="003E39E4"/>
    <w:rsid w:val="003E4661"/>
    <w:rsid w:val="003F2310"/>
    <w:rsid w:val="003F278A"/>
    <w:rsid w:val="003F36FD"/>
    <w:rsid w:val="003F4402"/>
    <w:rsid w:val="003F4DF3"/>
    <w:rsid w:val="003F5909"/>
    <w:rsid w:val="004001D9"/>
    <w:rsid w:val="00400C74"/>
    <w:rsid w:val="00402501"/>
    <w:rsid w:val="00402986"/>
    <w:rsid w:val="00404882"/>
    <w:rsid w:val="00404E00"/>
    <w:rsid w:val="00405498"/>
    <w:rsid w:val="004073EB"/>
    <w:rsid w:val="00407C9E"/>
    <w:rsid w:val="004100FD"/>
    <w:rsid w:val="00411B30"/>
    <w:rsid w:val="00412516"/>
    <w:rsid w:val="004130E8"/>
    <w:rsid w:val="00417968"/>
    <w:rsid w:val="00420413"/>
    <w:rsid w:val="00420884"/>
    <w:rsid w:val="0042216A"/>
    <w:rsid w:val="004240E9"/>
    <w:rsid w:val="0042442E"/>
    <w:rsid w:val="00426009"/>
    <w:rsid w:val="00426FB5"/>
    <w:rsid w:val="00427F23"/>
    <w:rsid w:val="00427FF3"/>
    <w:rsid w:val="00430D19"/>
    <w:rsid w:val="00431223"/>
    <w:rsid w:val="00435F13"/>
    <w:rsid w:val="00436AEB"/>
    <w:rsid w:val="00442302"/>
    <w:rsid w:val="00443205"/>
    <w:rsid w:val="004435FA"/>
    <w:rsid w:val="00450ACA"/>
    <w:rsid w:val="00451D4D"/>
    <w:rsid w:val="004531E4"/>
    <w:rsid w:val="004532DD"/>
    <w:rsid w:val="00456BD1"/>
    <w:rsid w:val="00456CAC"/>
    <w:rsid w:val="00462CAD"/>
    <w:rsid w:val="00463DF7"/>
    <w:rsid w:val="0046455F"/>
    <w:rsid w:val="004646D6"/>
    <w:rsid w:val="004651A8"/>
    <w:rsid w:val="00470B10"/>
    <w:rsid w:val="004715B8"/>
    <w:rsid w:val="00471B2B"/>
    <w:rsid w:val="00471D18"/>
    <w:rsid w:val="0047220B"/>
    <w:rsid w:val="00472B4B"/>
    <w:rsid w:val="004732E5"/>
    <w:rsid w:val="00474BD4"/>
    <w:rsid w:val="00476569"/>
    <w:rsid w:val="00476FD3"/>
    <w:rsid w:val="0047720C"/>
    <w:rsid w:val="00480DDA"/>
    <w:rsid w:val="004810D9"/>
    <w:rsid w:val="00482A2B"/>
    <w:rsid w:val="004844A4"/>
    <w:rsid w:val="0048470A"/>
    <w:rsid w:val="0048493B"/>
    <w:rsid w:val="00485C1F"/>
    <w:rsid w:val="004911DB"/>
    <w:rsid w:val="00491626"/>
    <w:rsid w:val="0049175D"/>
    <w:rsid w:val="004919BD"/>
    <w:rsid w:val="00494A1A"/>
    <w:rsid w:val="00495924"/>
    <w:rsid w:val="004A005D"/>
    <w:rsid w:val="004A17E1"/>
    <w:rsid w:val="004A1909"/>
    <w:rsid w:val="004A216D"/>
    <w:rsid w:val="004A258F"/>
    <w:rsid w:val="004A2733"/>
    <w:rsid w:val="004A30F8"/>
    <w:rsid w:val="004A6139"/>
    <w:rsid w:val="004A63F1"/>
    <w:rsid w:val="004A6B59"/>
    <w:rsid w:val="004A7231"/>
    <w:rsid w:val="004B0A3E"/>
    <w:rsid w:val="004B0D20"/>
    <w:rsid w:val="004B0E6E"/>
    <w:rsid w:val="004B216C"/>
    <w:rsid w:val="004B26D3"/>
    <w:rsid w:val="004B35BA"/>
    <w:rsid w:val="004B3AB8"/>
    <w:rsid w:val="004B677D"/>
    <w:rsid w:val="004C02EB"/>
    <w:rsid w:val="004C07BA"/>
    <w:rsid w:val="004C3105"/>
    <w:rsid w:val="004C5B3F"/>
    <w:rsid w:val="004D21F0"/>
    <w:rsid w:val="004D2CD9"/>
    <w:rsid w:val="004D492E"/>
    <w:rsid w:val="004D5903"/>
    <w:rsid w:val="004D763F"/>
    <w:rsid w:val="004E1CF4"/>
    <w:rsid w:val="004E34DB"/>
    <w:rsid w:val="004E3DB9"/>
    <w:rsid w:val="004E545F"/>
    <w:rsid w:val="004E57D8"/>
    <w:rsid w:val="004E58BC"/>
    <w:rsid w:val="004F0B77"/>
    <w:rsid w:val="004F10EB"/>
    <w:rsid w:val="004F20A4"/>
    <w:rsid w:val="004F3B42"/>
    <w:rsid w:val="004F4086"/>
    <w:rsid w:val="004F4DE8"/>
    <w:rsid w:val="004F605B"/>
    <w:rsid w:val="004F6437"/>
    <w:rsid w:val="004F6670"/>
    <w:rsid w:val="004F6FA7"/>
    <w:rsid w:val="004F7405"/>
    <w:rsid w:val="00500338"/>
    <w:rsid w:val="005012AE"/>
    <w:rsid w:val="00502534"/>
    <w:rsid w:val="00502763"/>
    <w:rsid w:val="00503FC9"/>
    <w:rsid w:val="00505E78"/>
    <w:rsid w:val="0050714A"/>
    <w:rsid w:val="005139C6"/>
    <w:rsid w:val="00514A59"/>
    <w:rsid w:val="0051614C"/>
    <w:rsid w:val="00516978"/>
    <w:rsid w:val="005172AE"/>
    <w:rsid w:val="00520267"/>
    <w:rsid w:val="00520979"/>
    <w:rsid w:val="00521C05"/>
    <w:rsid w:val="00521E3F"/>
    <w:rsid w:val="00521FAC"/>
    <w:rsid w:val="00522259"/>
    <w:rsid w:val="00522587"/>
    <w:rsid w:val="00522D4C"/>
    <w:rsid w:val="005243B4"/>
    <w:rsid w:val="005245F3"/>
    <w:rsid w:val="00524722"/>
    <w:rsid w:val="0052499B"/>
    <w:rsid w:val="0052507D"/>
    <w:rsid w:val="00526AE0"/>
    <w:rsid w:val="00526DFE"/>
    <w:rsid w:val="00527277"/>
    <w:rsid w:val="00527691"/>
    <w:rsid w:val="005304EE"/>
    <w:rsid w:val="005307B6"/>
    <w:rsid w:val="0053191E"/>
    <w:rsid w:val="0053280A"/>
    <w:rsid w:val="00532A42"/>
    <w:rsid w:val="00533DF7"/>
    <w:rsid w:val="00533FD2"/>
    <w:rsid w:val="00534341"/>
    <w:rsid w:val="00534CDF"/>
    <w:rsid w:val="00536035"/>
    <w:rsid w:val="0053646F"/>
    <w:rsid w:val="005367FC"/>
    <w:rsid w:val="00536884"/>
    <w:rsid w:val="00537514"/>
    <w:rsid w:val="00537742"/>
    <w:rsid w:val="005409E1"/>
    <w:rsid w:val="00541727"/>
    <w:rsid w:val="0054248D"/>
    <w:rsid w:val="0054302B"/>
    <w:rsid w:val="00545943"/>
    <w:rsid w:val="00546ED3"/>
    <w:rsid w:val="0054726B"/>
    <w:rsid w:val="005478FC"/>
    <w:rsid w:val="00547D9B"/>
    <w:rsid w:val="005515F1"/>
    <w:rsid w:val="00551A66"/>
    <w:rsid w:val="0055255B"/>
    <w:rsid w:val="00552891"/>
    <w:rsid w:val="0055459C"/>
    <w:rsid w:val="00555084"/>
    <w:rsid w:val="005569D2"/>
    <w:rsid w:val="0055749F"/>
    <w:rsid w:val="00557F83"/>
    <w:rsid w:val="0056064F"/>
    <w:rsid w:val="00561399"/>
    <w:rsid w:val="0056153A"/>
    <w:rsid w:val="005618F9"/>
    <w:rsid w:val="00563206"/>
    <w:rsid w:val="005672F5"/>
    <w:rsid w:val="00572DB3"/>
    <w:rsid w:val="005738F1"/>
    <w:rsid w:val="005741C3"/>
    <w:rsid w:val="00574369"/>
    <w:rsid w:val="0057764A"/>
    <w:rsid w:val="005802E3"/>
    <w:rsid w:val="00582149"/>
    <w:rsid w:val="00582541"/>
    <w:rsid w:val="005844E8"/>
    <w:rsid w:val="00585C35"/>
    <w:rsid w:val="005878DF"/>
    <w:rsid w:val="0059070E"/>
    <w:rsid w:val="0059265E"/>
    <w:rsid w:val="005930A2"/>
    <w:rsid w:val="005953D0"/>
    <w:rsid w:val="00596DCE"/>
    <w:rsid w:val="005A0F15"/>
    <w:rsid w:val="005A3A14"/>
    <w:rsid w:val="005A48FE"/>
    <w:rsid w:val="005A4937"/>
    <w:rsid w:val="005A4AC4"/>
    <w:rsid w:val="005A51AB"/>
    <w:rsid w:val="005A531B"/>
    <w:rsid w:val="005A56DE"/>
    <w:rsid w:val="005A60C3"/>
    <w:rsid w:val="005A6E84"/>
    <w:rsid w:val="005A7208"/>
    <w:rsid w:val="005B0618"/>
    <w:rsid w:val="005B4258"/>
    <w:rsid w:val="005B4CA2"/>
    <w:rsid w:val="005B5D05"/>
    <w:rsid w:val="005B6243"/>
    <w:rsid w:val="005C13CB"/>
    <w:rsid w:val="005C1E3E"/>
    <w:rsid w:val="005C2A54"/>
    <w:rsid w:val="005C40EE"/>
    <w:rsid w:val="005C417B"/>
    <w:rsid w:val="005C5B8B"/>
    <w:rsid w:val="005C619E"/>
    <w:rsid w:val="005C6FE2"/>
    <w:rsid w:val="005C7084"/>
    <w:rsid w:val="005D15FF"/>
    <w:rsid w:val="005D276F"/>
    <w:rsid w:val="005D2CFE"/>
    <w:rsid w:val="005D334B"/>
    <w:rsid w:val="005D3722"/>
    <w:rsid w:val="005D40B3"/>
    <w:rsid w:val="005D473A"/>
    <w:rsid w:val="005D4BF8"/>
    <w:rsid w:val="005D586C"/>
    <w:rsid w:val="005D7E4C"/>
    <w:rsid w:val="005E0EDB"/>
    <w:rsid w:val="005E11CD"/>
    <w:rsid w:val="005E1D7B"/>
    <w:rsid w:val="005E25B6"/>
    <w:rsid w:val="005E31EC"/>
    <w:rsid w:val="005E32B9"/>
    <w:rsid w:val="005E3FC9"/>
    <w:rsid w:val="005E58C7"/>
    <w:rsid w:val="005E59C5"/>
    <w:rsid w:val="005E6468"/>
    <w:rsid w:val="005E7FB0"/>
    <w:rsid w:val="005F0DF2"/>
    <w:rsid w:val="005F125C"/>
    <w:rsid w:val="005F24F7"/>
    <w:rsid w:val="005F3A80"/>
    <w:rsid w:val="005F3D17"/>
    <w:rsid w:val="005F599A"/>
    <w:rsid w:val="005F6E2B"/>
    <w:rsid w:val="005F6F5B"/>
    <w:rsid w:val="005F79BA"/>
    <w:rsid w:val="00600288"/>
    <w:rsid w:val="006023FF"/>
    <w:rsid w:val="00602575"/>
    <w:rsid w:val="00603EC9"/>
    <w:rsid w:val="00604836"/>
    <w:rsid w:val="00605615"/>
    <w:rsid w:val="00606EFC"/>
    <w:rsid w:val="006074FB"/>
    <w:rsid w:val="006121C6"/>
    <w:rsid w:val="00613985"/>
    <w:rsid w:val="00614243"/>
    <w:rsid w:val="00616261"/>
    <w:rsid w:val="006169E6"/>
    <w:rsid w:val="00616A8C"/>
    <w:rsid w:val="00621AAA"/>
    <w:rsid w:val="006235BC"/>
    <w:rsid w:val="00625FFB"/>
    <w:rsid w:val="006267A5"/>
    <w:rsid w:val="00627CD6"/>
    <w:rsid w:val="00630442"/>
    <w:rsid w:val="00630C82"/>
    <w:rsid w:val="006357C2"/>
    <w:rsid w:val="00635A35"/>
    <w:rsid w:val="00635C5A"/>
    <w:rsid w:val="006369BD"/>
    <w:rsid w:val="00640C35"/>
    <w:rsid w:val="006415EF"/>
    <w:rsid w:val="00643245"/>
    <w:rsid w:val="006432F8"/>
    <w:rsid w:val="006438B4"/>
    <w:rsid w:val="00644031"/>
    <w:rsid w:val="00644F6D"/>
    <w:rsid w:val="00645E50"/>
    <w:rsid w:val="00646714"/>
    <w:rsid w:val="00647F4E"/>
    <w:rsid w:val="00651269"/>
    <w:rsid w:val="006534BC"/>
    <w:rsid w:val="00655CA5"/>
    <w:rsid w:val="00656696"/>
    <w:rsid w:val="00657B4F"/>
    <w:rsid w:val="00660AE6"/>
    <w:rsid w:val="00661852"/>
    <w:rsid w:val="00662166"/>
    <w:rsid w:val="006624C1"/>
    <w:rsid w:val="00662A52"/>
    <w:rsid w:val="00662EA0"/>
    <w:rsid w:val="006634D2"/>
    <w:rsid w:val="00663760"/>
    <w:rsid w:val="00665849"/>
    <w:rsid w:val="00666660"/>
    <w:rsid w:val="0066719A"/>
    <w:rsid w:val="006672B5"/>
    <w:rsid w:val="006710EC"/>
    <w:rsid w:val="00673611"/>
    <w:rsid w:val="00674226"/>
    <w:rsid w:val="0067425F"/>
    <w:rsid w:val="00675CB5"/>
    <w:rsid w:val="00675F1B"/>
    <w:rsid w:val="00680BE4"/>
    <w:rsid w:val="00681951"/>
    <w:rsid w:val="00686621"/>
    <w:rsid w:val="00686CA9"/>
    <w:rsid w:val="0068714B"/>
    <w:rsid w:val="00687C0C"/>
    <w:rsid w:val="00690085"/>
    <w:rsid w:val="0069034E"/>
    <w:rsid w:val="00692047"/>
    <w:rsid w:val="00693446"/>
    <w:rsid w:val="00696AB9"/>
    <w:rsid w:val="00696B4B"/>
    <w:rsid w:val="006A0FFF"/>
    <w:rsid w:val="006A1D27"/>
    <w:rsid w:val="006A1E05"/>
    <w:rsid w:val="006A210B"/>
    <w:rsid w:val="006A5717"/>
    <w:rsid w:val="006A5A87"/>
    <w:rsid w:val="006A6337"/>
    <w:rsid w:val="006A6467"/>
    <w:rsid w:val="006A70EB"/>
    <w:rsid w:val="006A7F8B"/>
    <w:rsid w:val="006B028A"/>
    <w:rsid w:val="006B19A6"/>
    <w:rsid w:val="006B1C2C"/>
    <w:rsid w:val="006B4985"/>
    <w:rsid w:val="006B5499"/>
    <w:rsid w:val="006B5DBF"/>
    <w:rsid w:val="006C15EB"/>
    <w:rsid w:val="006C2290"/>
    <w:rsid w:val="006C272C"/>
    <w:rsid w:val="006C2883"/>
    <w:rsid w:val="006C3AB2"/>
    <w:rsid w:val="006C5341"/>
    <w:rsid w:val="006C6482"/>
    <w:rsid w:val="006D12B2"/>
    <w:rsid w:val="006D2AD4"/>
    <w:rsid w:val="006D5FFF"/>
    <w:rsid w:val="006D6FAF"/>
    <w:rsid w:val="006E08C7"/>
    <w:rsid w:val="006E1AE6"/>
    <w:rsid w:val="006E29FE"/>
    <w:rsid w:val="006E5B4A"/>
    <w:rsid w:val="006E6452"/>
    <w:rsid w:val="006E6FCB"/>
    <w:rsid w:val="006E7073"/>
    <w:rsid w:val="006E7620"/>
    <w:rsid w:val="006F0AE4"/>
    <w:rsid w:val="006F1EBC"/>
    <w:rsid w:val="006F3DD9"/>
    <w:rsid w:val="006F403F"/>
    <w:rsid w:val="006F61BA"/>
    <w:rsid w:val="006F63C8"/>
    <w:rsid w:val="006F793F"/>
    <w:rsid w:val="006F795A"/>
    <w:rsid w:val="006F7CC9"/>
    <w:rsid w:val="00701862"/>
    <w:rsid w:val="00701B54"/>
    <w:rsid w:val="00702CEA"/>
    <w:rsid w:val="00702DDF"/>
    <w:rsid w:val="007030E6"/>
    <w:rsid w:val="00703E50"/>
    <w:rsid w:val="007050CC"/>
    <w:rsid w:val="007055A5"/>
    <w:rsid w:val="0070568D"/>
    <w:rsid w:val="007065A5"/>
    <w:rsid w:val="007069DF"/>
    <w:rsid w:val="00711A41"/>
    <w:rsid w:val="007127D7"/>
    <w:rsid w:val="00712B67"/>
    <w:rsid w:val="00715450"/>
    <w:rsid w:val="00715A77"/>
    <w:rsid w:val="00716EF5"/>
    <w:rsid w:val="00717D47"/>
    <w:rsid w:val="007224C4"/>
    <w:rsid w:val="00722CF9"/>
    <w:rsid w:val="00722D13"/>
    <w:rsid w:val="007233EA"/>
    <w:rsid w:val="00725833"/>
    <w:rsid w:val="00726C99"/>
    <w:rsid w:val="00730B3C"/>
    <w:rsid w:val="00730EE7"/>
    <w:rsid w:val="007314F2"/>
    <w:rsid w:val="00732309"/>
    <w:rsid w:val="00733291"/>
    <w:rsid w:val="0073422C"/>
    <w:rsid w:val="00736222"/>
    <w:rsid w:val="00736D10"/>
    <w:rsid w:val="007376C5"/>
    <w:rsid w:val="00742674"/>
    <w:rsid w:val="007428BA"/>
    <w:rsid w:val="007429BD"/>
    <w:rsid w:val="00742A03"/>
    <w:rsid w:val="00743912"/>
    <w:rsid w:val="00746E8B"/>
    <w:rsid w:val="0074706E"/>
    <w:rsid w:val="00750121"/>
    <w:rsid w:val="00751012"/>
    <w:rsid w:val="00751135"/>
    <w:rsid w:val="0075193B"/>
    <w:rsid w:val="00752645"/>
    <w:rsid w:val="00752904"/>
    <w:rsid w:val="0075342A"/>
    <w:rsid w:val="0075347B"/>
    <w:rsid w:val="00753939"/>
    <w:rsid w:val="00753A08"/>
    <w:rsid w:val="00753A7E"/>
    <w:rsid w:val="00755F4F"/>
    <w:rsid w:val="00756477"/>
    <w:rsid w:val="00756F87"/>
    <w:rsid w:val="00757891"/>
    <w:rsid w:val="007617DA"/>
    <w:rsid w:val="00763305"/>
    <w:rsid w:val="0076628E"/>
    <w:rsid w:val="007663C7"/>
    <w:rsid w:val="007668D5"/>
    <w:rsid w:val="00767B1E"/>
    <w:rsid w:val="00770982"/>
    <w:rsid w:val="007711CB"/>
    <w:rsid w:val="007713C5"/>
    <w:rsid w:val="007714BE"/>
    <w:rsid w:val="00771B42"/>
    <w:rsid w:val="00771CAF"/>
    <w:rsid w:val="00772FAD"/>
    <w:rsid w:val="0077397D"/>
    <w:rsid w:val="00773E7A"/>
    <w:rsid w:val="00774029"/>
    <w:rsid w:val="00774FB2"/>
    <w:rsid w:val="00777E4E"/>
    <w:rsid w:val="007811E9"/>
    <w:rsid w:val="00783AEB"/>
    <w:rsid w:val="00786F8D"/>
    <w:rsid w:val="007879B5"/>
    <w:rsid w:val="00791AA2"/>
    <w:rsid w:val="00793647"/>
    <w:rsid w:val="00795891"/>
    <w:rsid w:val="007978E7"/>
    <w:rsid w:val="007A1BB8"/>
    <w:rsid w:val="007A28F0"/>
    <w:rsid w:val="007A33EB"/>
    <w:rsid w:val="007A3B7B"/>
    <w:rsid w:val="007A45CA"/>
    <w:rsid w:val="007A46E2"/>
    <w:rsid w:val="007A64F6"/>
    <w:rsid w:val="007A6CA5"/>
    <w:rsid w:val="007B0918"/>
    <w:rsid w:val="007B1A65"/>
    <w:rsid w:val="007B3663"/>
    <w:rsid w:val="007B4555"/>
    <w:rsid w:val="007B470C"/>
    <w:rsid w:val="007B4779"/>
    <w:rsid w:val="007B5A49"/>
    <w:rsid w:val="007B5C5F"/>
    <w:rsid w:val="007B5ED9"/>
    <w:rsid w:val="007B5F06"/>
    <w:rsid w:val="007B6B84"/>
    <w:rsid w:val="007B78A2"/>
    <w:rsid w:val="007B7B15"/>
    <w:rsid w:val="007C1558"/>
    <w:rsid w:val="007C50D0"/>
    <w:rsid w:val="007C5497"/>
    <w:rsid w:val="007C5D13"/>
    <w:rsid w:val="007C5EF4"/>
    <w:rsid w:val="007D011F"/>
    <w:rsid w:val="007D084B"/>
    <w:rsid w:val="007D278B"/>
    <w:rsid w:val="007D4C15"/>
    <w:rsid w:val="007D6CD2"/>
    <w:rsid w:val="007E04C1"/>
    <w:rsid w:val="007E1341"/>
    <w:rsid w:val="007E20AB"/>
    <w:rsid w:val="007E22E1"/>
    <w:rsid w:val="007E2DC6"/>
    <w:rsid w:val="007E34B7"/>
    <w:rsid w:val="007E3EDB"/>
    <w:rsid w:val="007E4793"/>
    <w:rsid w:val="007E5B03"/>
    <w:rsid w:val="007E7ABD"/>
    <w:rsid w:val="007F0B25"/>
    <w:rsid w:val="007F15D2"/>
    <w:rsid w:val="007F15FC"/>
    <w:rsid w:val="007F1C16"/>
    <w:rsid w:val="007F1D7B"/>
    <w:rsid w:val="007F25A0"/>
    <w:rsid w:val="007F25E5"/>
    <w:rsid w:val="007F2C64"/>
    <w:rsid w:val="007F3C15"/>
    <w:rsid w:val="007F4D39"/>
    <w:rsid w:val="007F702C"/>
    <w:rsid w:val="008010E6"/>
    <w:rsid w:val="008012A4"/>
    <w:rsid w:val="00802219"/>
    <w:rsid w:val="00802545"/>
    <w:rsid w:val="00804C98"/>
    <w:rsid w:val="008063EB"/>
    <w:rsid w:val="008067C3"/>
    <w:rsid w:val="008068A0"/>
    <w:rsid w:val="0080715F"/>
    <w:rsid w:val="00811DBD"/>
    <w:rsid w:val="00813A1F"/>
    <w:rsid w:val="008145E2"/>
    <w:rsid w:val="0081563D"/>
    <w:rsid w:val="00816ED6"/>
    <w:rsid w:val="00817263"/>
    <w:rsid w:val="00817561"/>
    <w:rsid w:val="00817A9A"/>
    <w:rsid w:val="00820084"/>
    <w:rsid w:val="00820FD2"/>
    <w:rsid w:val="00824108"/>
    <w:rsid w:val="00824773"/>
    <w:rsid w:val="00825318"/>
    <w:rsid w:val="00825551"/>
    <w:rsid w:val="0082650C"/>
    <w:rsid w:val="008268F9"/>
    <w:rsid w:val="00827359"/>
    <w:rsid w:val="00830E44"/>
    <w:rsid w:val="00831D80"/>
    <w:rsid w:val="00832324"/>
    <w:rsid w:val="00840A78"/>
    <w:rsid w:val="008449F2"/>
    <w:rsid w:val="008460A4"/>
    <w:rsid w:val="00846A58"/>
    <w:rsid w:val="008476A6"/>
    <w:rsid w:val="0085271E"/>
    <w:rsid w:val="008534F6"/>
    <w:rsid w:val="00855033"/>
    <w:rsid w:val="00855C91"/>
    <w:rsid w:val="00855DFB"/>
    <w:rsid w:val="00856048"/>
    <w:rsid w:val="00856393"/>
    <w:rsid w:val="00857727"/>
    <w:rsid w:val="00860712"/>
    <w:rsid w:val="00860806"/>
    <w:rsid w:val="00860F2F"/>
    <w:rsid w:val="00861FAB"/>
    <w:rsid w:val="00862228"/>
    <w:rsid w:val="00862EB6"/>
    <w:rsid w:val="00863A98"/>
    <w:rsid w:val="00863ED8"/>
    <w:rsid w:val="00864039"/>
    <w:rsid w:val="00864A9B"/>
    <w:rsid w:val="00864CF7"/>
    <w:rsid w:val="0086587E"/>
    <w:rsid w:val="008665C5"/>
    <w:rsid w:val="008706A7"/>
    <w:rsid w:val="00872240"/>
    <w:rsid w:val="00874251"/>
    <w:rsid w:val="008764FB"/>
    <w:rsid w:val="00877A01"/>
    <w:rsid w:val="008855E6"/>
    <w:rsid w:val="008874BD"/>
    <w:rsid w:val="00887D58"/>
    <w:rsid w:val="00892381"/>
    <w:rsid w:val="008925EE"/>
    <w:rsid w:val="00895A4E"/>
    <w:rsid w:val="008964FA"/>
    <w:rsid w:val="00896C74"/>
    <w:rsid w:val="008A16D7"/>
    <w:rsid w:val="008A3DAC"/>
    <w:rsid w:val="008A42B5"/>
    <w:rsid w:val="008A43DF"/>
    <w:rsid w:val="008A486D"/>
    <w:rsid w:val="008A7E27"/>
    <w:rsid w:val="008B145B"/>
    <w:rsid w:val="008B17DD"/>
    <w:rsid w:val="008B2AA2"/>
    <w:rsid w:val="008B2D4F"/>
    <w:rsid w:val="008B367F"/>
    <w:rsid w:val="008B5180"/>
    <w:rsid w:val="008B5443"/>
    <w:rsid w:val="008B7A43"/>
    <w:rsid w:val="008C0BA2"/>
    <w:rsid w:val="008C15B1"/>
    <w:rsid w:val="008C1B67"/>
    <w:rsid w:val="008C2020"/>
    <w:rsid w:val="008C264B"/>
    <w:rsid w:val="008C2DAF"/>
    <w:rsid w:val="008C4991"/>
    <w:rsid w:val="008C5A09"/>
    <w:rsid w:val="008C5B29"/>
    <w:rsid w:val="008C5B69"/>
    <w:rsid w:val="008C6A50"/>
    <w:rsid w:val="008D145D"/>
    <w:rsid w:val="008D179C"/>
    <w:rsid w:val="008D262C"/>
    <w:rsid w:val="008D3F54"/>
    <w:rsid w:val="008D4EFA"/>
    <w:rsid w:val="008D69F7"/>
    <w:rsid w:val="008D73FC"/>
    <w:rsid w:val="008D7D9D"/>
    <w:rsid w:val="008E093F"/>
    <w:rsid w:val="008E1662"/>
    <w:rsid w:val="008E171C"/>
    <w:rsid w:val="008E2D0D"/>
    <w:rsid w:val="008F024E"/>
    <w:rsid w:val="008F10D3"/>
    <w:rsid w:val="008F1831"/>
    <w:rsid w:val="008F2D68"/>
    <w:rsid w:val="008F30D8"/>
    <w:rsid w:val="008F364B"/>
    <w:rsid w:val="008F3A80"/>
    <w:rsid w:val="008F4499"/>
    <w:rsid w:val="008F6165"/>
    <w:rsid w:val="0090049F"/>
    <w:rsid w:val="009005BE"/>
    <w:rsid w:val="009014C3"/>
    <w:rsid w:val="009017D2"/>
    <w:rsid w:val="00901FED"/>
    <w:rsid w:val="00902BF7"/>
    <w:rsid w:val="00904362"/>
    <w:rsid w:val="009054BF"/>
    <w:rsid w:val="00906ACB"/>
    <w:rsid w:val="00906EA2"/>
    <w:rsid w:val="00907BBC"/>
    <w:rsid w:val="00913D53"/>
    <w:rsid w:val="00916607"/>
    <w:rsid w:val="0092337D"/>
    <w:rsid w:val="00924458"/>
    <w:rsid w:val="0092532F"/>
    <w:rsid w:val="00926013"/>
    <w:rsid w:val="00927AF3"/>
    <w:rsid w:val="00932049"/>
    <w:rsid w:val="0093261F"/>
    <w:rsid w:val="009331C1"/>
    <w:rsid w:val="00934811"/>
    <w:rsid w:val="00934DE8"/>
    <w:rsid w:val="00935902"/>
    <w:rsid w:val="009365C6"/>
    <w:rsid w:val="009374A8"/>
    <w:rsid w:val="00937C62"/>
    <w:rsid w:val="00937DF6"/>
    <w:rsid w:val="0094029D"/>
    <w:rsid w:val="00942EA6"/>
    <w:rsid w:val="00943D7B"/>
    <w:rsid w:val="00943DC0"/>
    <w:rsid w:val="00944A12"/>
    <w:rsid w:val="009471A6"/>
    <w:rsid w:val="00951BEE"/>
    <w:rsid w:val="00954C31"/>
    <w:rsid w:val="00955079"/>
    <w:rsid w:val="00955BD9"/>
    <w:rsid w:val="009563D6"/>
    <w:rsid w:val="00956BA3"/>
    <w:rsid w:val="009570B1"/>
    <w:rsid w:val="00961C34"/>
    <w:rsid w:val="009622D8"/>
    <w:rsid w:val="00962EB1"/>
    <w:rsid w:val="00963A24"/>
    <w:rsid w:val="009645B5"/>
    <w:rsid w:val="0096469C"/>
    <w:rsid w:val="009649A1"/>
    <w:rsid w:val="00966EB0"/>
    <w:rsid w:val="00970166"/>
    <w:rsid w:val="0097056E"/>
    <w:rsid w:val="0097124C"/>
    <w:rsid w:val="00971430"/>
    <w:rsid w:val="0097417D"/>
    <w:rsid w:val="00975C40"/>
    <w:rsid w:val="0097691B"/>
    <w:rsid w:val="00977746"/>
    <w:rsid w:val="009800BC"/>
    <w:rsid w:val="009805C3"/>
    <w:rsid w:val="00980BA1"/>
    <w:rsid w:val="00981ADB"/>
    <w:rsid w:val="00982A09"/>
    <w:rsid w:val="009831C3"/>
    <w:rsid w:val="00983FAB"/>
    <w:rsid w:val="00984E64"/>
    <w:rsid w:val="009851F2"/>
    <w:rsid w:val="009865CD"/>
    <w:rsid w:val="00986A4C"/>
    <w:rsid w:val="00986BF6"/>
    <w:rsid w:val="009870F0"/>
    <w:rsid w:val="00992260"/>
    <w:rsid w:val="0099280A"/>
    <w:rsid w:val="009936DE"/>
    <w:rsid w:val="00993D5B"/>
    <w:rsid w:val="0099429F"/>
    <w:rsid w:val="0099552B"/>
    <w:rsid w:val="009957BD"/>
    <w:rsid w:val="00995D90"/>
    <w:rsid w:val="0099740C"/>
    <w:rsid w:val="009A2A6D"/>
    <w:rsid w:val="009A3CF3"/>
    <w:rsid w:val="009A5509"/>
    <w:rsid w:val="009A63EC"/>
    <w:rsid w:val="009B089A"/>
    <w:rsid w:val="009B281F"/>
    <w:rsid w:val="009B2B5C"/>
    <w:rsid w:val="009B376D"/>
    <w:rsid w:val="009B6105"/>
    <w:rsid w:val="009B6784"/>
    <w:rsid w:val="009B6A2C"/>
    <w:rsid w:val="009C087E"/>
    <w:rsid w:val="009C11A2"/>
    <w:rsid w:val="009C34A3"/>
    <w:rsid w:val="009C39A7"/>
    <w:rsid w:val="009C3E8C"/>
    <w:rsid w:val="009C59CB"/>
    <w:rsid w:val="009C6D73"/>
    <w:rsid w:val="009C7ACF"/>
    <w:rsid w:val="009D004A"/>
    <w:rsid w:val="009D02C1"/>
    <w:rsid w:val="009D0526"/>
    <w:rsid w:val="009D1047"/>
    <w:rsid w:val="009D1993"/>
    <w:rsid w:val="009D1ED8"/>
    <w:rsid w:val="009D3155"/>
    <w:rsid w:val="009D4472"/>
    <w:rsid w:val="009D607B"/>
    <w:rsid w:val="009D6374"/>
    <w:rsid w:val="009D63B3"/>
    <w:rsid w:val="009E05D7"/>
    <w:rsid w:val="009E0DCF"/>
    <w:rsid w:val="009E2611"/>
    <w:rsid w:val="009E28FC"/>
    <w:rsid w:val="009E3B78"/>
    <w:rsid w:val="009E405E"/>
    <w:rsid w:val="009E4608"/>
    <w:rsid w:val="009E46F7"/>
    <w:rsid w:val="009E4B5D"/>
    <w:rsid w:val="009F0A93"/>
    <w:rsid w:val="009F1281"/>
    <w:rsid w:val="009F18D3"/>
    <w:rsid w:val="009F22D8"/>
    <w:rsid w:val="009F2FB4"/>
    <w:rsid w:val="009F49E0"/>
    <w:rsid w:val="009F4F88"/>
    <w:rsid w:val="009F708E"/>
    <w:rsid w:val="00A010CB"/>
    <w:rsid w:val="00A037C6"/>
    <w:rsid w:val="00A050C3"/>
    <w:rsid w:val="00A05AA0"/>
    <w:rsid w:val="00A0700F"/>
    <w:rsid w:val="00A0717A"/>
    <w:rsid w:val="00A0762C"/>
    <w:rsid w:val="00A119E6"/>
    <w:rsid w:val="00A12E50"/>
    <w:rsid w:val="00A1318F"/>
    <w:rsid w:val="00A14B20"/>
    <w:rsid w:val="00A2066B"/>
    <w:rsid w:val="00A23372"/>
    <w:rsid w:val="00A23690"/>
    <w:rsid w:val="00A2378F"/>
    <w:rsid w:val="00A23964"/>
    <w:rsid w:val="00A23A55"/>
    <w:rsid w:val="00A23EF3"/>
    <w:rsid w:val="00A24D55"/>
    <w:rsid w:val="00A252A9"/>
    <w:rsid w:val="00A26BEE"/>
    <w:rsid w:val="00A2783E"/>
    <w:rsid w:val="00A32B8B"/>
    <w:rsid w:val="00A33F98"/>
    <w:rsid w:val="00A341B6"/>
    <w:rsid w:val="00A34DC1"/>
    <w:rsid w:val="00A35C6B"/>
    <w:rsid w:val="00A35ECC"/>
    <w:rsid w:val="00A36EE5"/>
    <w:rsid w:val="00A372A0"/>
    <w:rsid w:val="00A418F6"/>
    <w:rsid w:val="00A4381A"/>
    <w:rsid w:val="00A43924"/>
    <w:rsid w:val="00A43B56"/>
    <w:rsid w:val="00A4723E"/>
    <w:rsid w:val="00A52ABB"/>
    <w:rsid w:val="00A54C04"/>
    <w:rsid w:val="00A56B2B"/>
    <w:rsid w:val="00A56EF2"/>
    <w:rsid w:val="00A60B2A"/>
    <w:rsid w:val="00A61A48"/>
    <w:rsid w:val="00A6345C"/>
    <w:rsid w:val="00A63A94"/>
    <w:rsid w:val="00A64B6B"/>
    <w:rsid w:val="00A64DAB"/>
    <w:rsid w:val="00A65BC1"/>
    <w:rsid w:val="00A66E11"/>
    <w:rsid w:val="00A701F9"/>
    <w:rsid w:val="00A7200D"/>
    <w:rsid w:val="00A73082"/>
    <w:rsid w:val="00A7561D"/>
    <w:rsid w:val="00A75C76"/>
    <w:rsid w:val="00A76F7F"/>
    <w:rsid w:val="00A80421"/>
    <w:rsid w:val="00A82FDE"/>
    <w:rsid w:val="00A93949"/>
    <w:rsid w:val="00A94559"/>
    <w:rsid w:val="00A94B30"/>
    <w:rsid w:val="00A9564F"/>
    <w:rsid w:val="00A96E8C"/>
    <w:rsid w:val="00A97C88"/>
    <w:rsid w:val="00AA0F81"/>
    <w:rsid w:val="00AA11C8"/>
    <w:rsid w:val="00AA26DB"/>
    <w:rsid w:val="00AA5A57"/>
    <w:rsid w:val="00AA6A50"/>
    <w:rsid w:val="00AB2291"/>
    <w:rsid w:val="00AB3995"/>
    <w:rsid w:val="00AB3BE1"/>
    <w:rsid w:val="00AC0714"/>
    <w:rsid w:val="00AC09FA"/>
    <w:rsid w:val="00AC10D1"/>
    <w:rsid w:val="00AC4039"/>
    <w:rsid w:val="00AC4820"/>
    <w:rsid w:val="00AC5BDB"/>
    <w:rsid w:val="00AC6224"/>
    <w:rsid w:val="00AC79FC"/>
    <w:rsid w:val="00AD0CB7"/>
    <w:rsid w:val="00AD4C8C"/>
    <w:rsid w:val="00AE2383"/>
    <w:rsid w:val="00AE3407"/>
    <w:rsid w:val="00AE3709"/>
    <w:rsid w:val="00AE45CC"/>
    <w:rsid w:val="00AE4C61"/>
    <w:rsid w:val="00AE50F6"/>
    <w:rsid w:val="00AE60AC"/>
    <w:rsid w:val="00AE6B41"/>
    <w:rsid w:val="00AE71E9"/>
    <w:rsid w:val="00AE7EA9"/>
    <w:rsid w:val="00AF0067"/>
    <w:rsid w:val="00AF0520"/>
    <w:rsid w:val="00AF0923"/>
    <w:rsid w:val="00AF0D64"/>
    <w:rsid w:val="00AF0F6F"/>
    <w:rsid w:val="00AF1632"/>
    <w:rsid w:val="00AF3342"/>
    <w:rsid w:val="00AF3E15"/>
    <w:rsid w:val="00AF431B"/>
    <w:rsid w:val="00B014E1"/>
    <w:rsid w:val="00B0192C"/>
    <w:rsid w:val="00B01C6E"/>
    <w:rsid w:val="00B02128"/>
    <w:rsid w:val="00B024A0"/>
    <w:rsid w:val="00B04125"/>
    <w:rsid w:val="00B04BF9"/>
    <w:rsid w:val="00B0642E"/>
    <w:rsid w:val="00B114A7"/>
    <w:rsid w:val="00B115A5"/>
    <w:rsid w:val="00B11DE8"/>
    <w:rsid w:val="00B121B3"/>
    <w:rsid w:val="00B13A3D"/>
    <w:rsid w:val="00B17BBD"/>
    <w:rsid w:val="00B20316"/>
    <w:rsid w:val="00B2089B"/>
    <w:rsid w:val="00B20DCA"/>
    <w:rsid w:val="00B2188E"/>
    <w:rsid w:val="00B21BA1"/>
    <w:rsid w:val="00B21E33"/>
    <w:rsid w:val="00B21E4B"/>
    <w:rsid w:val="00B227A0"/>
    <w:rsid w:val="00B22DC4"/>
    <w:rsid w:val="00B24C75"/>
    <w:rsid w:val="00B26271"/>
    <w:rsid w:val="00B2651E"/>
    <w:rsid w:val="00B26605"/>
    <w:rsid w:val="00B27A28"/>
    <w:rsid w:val="00B31D31"/>
    <w:rsid w:val="00B3254A"/>
    <w:rsid w:val="00B3279F"/>
    <w:rsid w:val="00B33B51"/>
    <w:rsid w:val="00B34485"/>
    <w:rsid w:val="00B36D9B"/>
    <w:rsid w:val="00B37F24"/>
    <w:rsid w:val="00B4040D"/>
    <w:rsid w:val="00B408D6"/>
    <w:rsid w:val="00B43B7C"/>
    <w:rsid w:val="00B44983"/>
    <w:rsid w:val="00B45C31"/>
    <w:rsid w:val="00B4614A"/>
    <w:rsid w:val="00B50BC4"/>
    <w:rsid w:val="00B511C9"/>
    <w:rsid w:val="00B52C78"/>
    <w:rsid w:val="00B53E6E"/>
    <w:rsid w:val="00B54072"/>
    <w:rsid w:val="00B547F4"/>
    <w:rsid w:val="00B57515"/>
    <w:rsid w:val="00B61D9D"/>
    <w:rsid w:val="00B639F7"/>
    <w:rsid w:val="00B63DDC"/>
    <w:rsid w:val="00B6468E"/>
    <w:rsid w:val="00B70F99"/>
    <w:rsid w:val="00B71A2E"/>
    <w:rsid w:val="00B7456D"/>
    <w:rsid w:val="00B74F70"/>
    <w:rsid w:val="00B754C3"/>
    <w:rsid w:val="00B75DBC"/>
    <w:rsid w:val="00B776E1"/>
    <w:rsid w:val="00B8025C"/>
    <w:rsid w:val="00B80655"/>
    <w:rsid w:val="00B80CD1"/>
    <w:rsid w:val="00B80D6E"/>
    <w:rsid w:val="00B81EDC"/>
    <w:rsid w:val="00B82B48"/>
    <w:rsid w:val="00B82ECF"/>
    <w:rsid w:val="00B839D9"/>
    <w:rsid w:val="00B865ED"/>
    <w:rsid w:val="00B87618"/>
    <w:rsid w:val="00B905F1"/>
    <w:rsid w:val="00B91D3B"/>
    <w:rsid w:val="00B922A7"/>
    <w:rsid w:val="00B9430B"/>
    <w:rsid w:val="00B95B6F"/>
    <w:rsid w:val="00B95C21"/>
    <w:rsid w:val="00B96110"/>
    <w:rsid w:val="00B96D43"/>
    <w:rsid w:val="00B977F5"/>
    <w:rsid w:val="00BA09DA"/>
    <w:rsid w:val="00BA0CE6"/>
    <w:rsid w:val="00BA1239"/>
    <w:rsid w:val="00BA1DFF"/>
    <w:rsid w:val="00BA2BDC"/>
    <w:rsid w:val="00BA429B"/>
    <w:rsid w:val="00BA447F"/>
    <w:rsid w:val="00BA6AA7"/>
    <w:rsid w:val="00BB00B2"/>
    <w:rsid w:val="00BB1F32"/>
    <w:rsid w:val="00BB33A4"/>
    <w:rsid w:val="00BB3C42"/>
    <w:rsid w:val="00BB6CFB"/>
    <w:rsid w:val="00BB6D95"/>
    <w:rsid w:val="00BC1E88"/>
    <w:rsid w:val="00BC1F82"/>
    <w:rsid w:val="00BC210C"/>
    <w:rsid w:val="00BC2729"/>
    <w:rsid w:val="00BC4117"/>
    <w:rsid w:val="00BC4C23"/>
    <w:rsid w:val="00BC4F09"/>
    <w:rsid w:val="00BC5930"/>
    <w:rsid w:val="00BC5A24"/>
    <w:rsid w:val="00BD4D62"/>
    <w:rsid w:val="00BD620B"/>
    <w:rsid w:val="00BD6AF7"/>
    <w:rsid w:val="00BE0089"/>
    <w:rsid w:val="00BE0369"/>
    <w:rsid w:val="00BE1C89"/>
    <w:rsid w:val="00BE2789"/>
    <w:rsid w:val="00BE2E77"/>
    <w:rsid w:val="00BE32D9"/>
    <w:rsid w:val="00BE3CA6"/>
    <w:rsid w:val="00BE4952"/>
    <w:rsid w:val="00BE5804"/>
    <w:rsid w:val="00BE588B"/>
    <w:rsid w:val="00BE58D7"/>
    <w:rsid w:val="00BE5E14"/>
    <w:rsid w:val="00BF3320"/>
    <w:rsid w:val="00BF4385"/>
    <w:rsid w:val="00BF4B37"/>
    <w:rsid w:val="00C00190"/>
    <w:rsid w:val="00C00EBB"/>
    <w:rsid w:val="00C01539"/>
    <w:rsid w:val="00C038E4"/>
    <w:rsid w:val="00C03D7B"/>
    <w:rsid w:val="00C04F71"/>
    <w:rsid w:val="00C05090"/>
    <w:rsid w:val="00C0628D"/>
    <w:rsid w:val="00C06FAA"/>
    <w:rsid w:val="00C077AF"/>
    <w:rsid w:val="00C119F4"/>
    <w:rsid w:val="00C11F11"/>
    <w:rsid w:val="00C128F5"/>
    <w:rsid w:val="00C13AEC"/>
    <w:rsid w:val="00C13C45"/>
    <w:rsid w:val="00C16D39"/>
    <w:rsid w:val="00C2159A"/>
    <w:rsid w:val="00C22154"/>
    <w:rsid w:val="00C2275A"/>
    <w:rsid w:val="00C25B84"/>
    <w:rsid w:val="00C2632E"/>
    <w:rsid w:val="00C2633D"/>
    <w:rsid w:val="00C26793"/>
    <w:rsid w:val="00C27A01"/>
    <w:rsid w:val="00C316C8"/>
    <w:rsid w:val="00C32121"/>
    <w:rsid w:val="00C35CDA"/>
    <w:rsid w:val="00C37E9E"/>
    <w:rsid w:val="00C41A2F"/>
    <w:rsid w:val="00C41DBC"/>
    <w:rsid w:val="00C446FB"/>
    <w:rsid w:val="00C44FAF"/>
    <w:rsid w:val="00C45AC7"/>
    <w:rsid w:val="00C45FCE"/>
    <w:rsid w:val="00C46012"/>
    <w:rsid w:val="00C469FD"/>
    <w:rsid w:val="00C471B9"/>
    <w:rsid w:val="00C47965"/>
    <w:rsid w:val="00C47BDE"/>
    <w:rsid w:val="00C55224"/>
    <w:rsid w:val="00C55B1E"/>
    <w:rsid w:val="00C55CCE"/>
    <w:rsid w:val="00C56A43"/>
    <w:rsid w:val="00C57D2B"/>
    <w:rsid w:val="00C602D7"/>
    <w:rsid w:val="00C61151"/>
    <w:rsid w:val="00C615BD"/>
    <w:rsid w:val="00C62F9C"/>
    <w:rsid w:val="00C62FB3"/>
    <w:rsid w:val="00C6397E"/>
    <w:rsid w:val="00C63AA7"/>
    <w:rsid w:val="00C64A0A"/>
    <w:rsid w:val="00C6795D"/>
    <w:rsid w:val="00C67A0B"/>
    <w:rsid w:val="00C703EA"/>
    <w:rsid w:val="00C71390"/>
    <w:rsid w:val="00C7154A"/>
    <w:rsid w:val="00C716F9"/>
    <w:rsid w:val="00C71A6E"/>
    <w:rsid w:val="00C73496"/>
    <w:rsid w:val="00C746AD"/>
    <w:rsid w:val="00C74B01"/>
    <w:rsid w:val="00C75024"/>
    <w:rsid w:val="00C75E16"/>
    <w:rsid w:val="00C76B77"/>
    <w:rsid w:val="00C80914"/>
    <w:rsid w:val="00C80984"/>
    <w:rsid w:val="00C820EE"/>
    <w:rsid w:val="00C844F0"/>
    <w:rsid w:val="00C84C31"/>
    <w:rsid w:val="00C879C9"/>
    <w:rsid w:val="00C905D0"/>
    <w:rsid w:val="00C907B2"/>
    <w:rsid w:val="00C9240F"/>
    <w:rsid w:val="00C92DDD"/>
    <w:rsid w:val="00C93AE2"/>
    <w:rsid w:val="00C951BD"/>
    <w:rsid w:val="00C956FD"/>
    <w:rsid w:val="00C95F17"/>
    <w:rsid w:val="00C971A2"/>
    <w:rsid w:val="00CA1023"/>
    <w:rsid w:val="00CA201B"/>
    <w:rsid w:val="00CA253E"/>
    <w:rsid w:val="00CA2EB5"/>
    <w:rsid w:val="00CA3588"/>
    <w:rsid w:val="00CA4D51"/>
    <w:rsid w:val="00CA4E39"/>
    <w:rsid w:val="00CA6FB2"/>
    <w:rsid w:val="00CA748A"/>
    <w:rsid w:val="00CB08D4"/>
    <w:rsid w:val="00CB1518"/>
    <w:rsid w:val="00CB3A62"/>
    <w:rsid w:val="00CB521D"/>
    <w:rsid w:val="00CB6A70"/>
    <w:rsid w:val="00CB6AE4"/>
    <w:rsid w:val="00CB6D3C"/>
    <w:rsid w:val="00CC0A57"/>
    <w:rsid w:val="00CC21D9"/>
    <w:rsid w:val="00CC4A7E"/>
    <w:rsid w:val="00CC66E7"/>
    <w:rsid w:val="00CC7076"/>
    <w:rsid w:val="00CC772E"/>
    <w:rsid w:val="00CC78D4"/>
    <w:rsid w:val="00CD00B4"/>
    <w:rsid w:val="00CD51E5"/>
    <w:rsid w:val="00CD5331"/>
    <w:rsid w:val="00CD710E"/>
    <w:rsid w:val="00CE0F73"/>
    <w:rsid w:val="00CE1635"/>
    <w:rsid w:val="00CE47A3"/>
    <w:rsid w:val="00CE4ACD"/>
    <w:rsid w:val="00CE4BE2"/>
    <w:rsid w:val="00CE683E"/>
    <w:rsid w:val="00CE6A7B"/>
    <w:rsid w:val="00CE6E79"/>
    <w:rsid w:val="00CE7837"/>
    <w:rsid w:val="00CE78FA"/>
    <w:rsid w:val="00CF0705"/>
    <w:rsid w:val="00CF2432"/>
    <w:rsid w:val="00CF55E8"/>
    <w:rsid w:val="00CF6265"/>
    <w:rsid w:val="00CF6E9A"/>
    <w:rsid w:val="00CF758E"/>
    <w:rsid w:val="00D000E5"/>
    <w:rsid w:val="00D039F3"/>
    <w:rsid w:val="00D0429C"/>
    <w:rsid w:val="00D04EBC"/>
    <w:rsid w:val="00D07C6F"/>
    <w:rsid w:val="00D07FB3"/>
    <w:rsid w:val="00D10405"/>
    <w:rsid w:val="00D11DBC"/>
    <w:rsid w:val="00D12965"/>
    <w:rsid w:val="00D14497"/>
    <w:rsid w:val="00D1525C"/>
    <w:rsid w:val="00D152D5"/>
    <w:rsid w:val="00D15C9B"/>
    <w:rsid w:val="00D169D1"/>
    <w:rsid w:val="00D2261F"/>
    <w:rsid w:val="00D22F32"/>
    <w:rsid w:val="00D24038"/>
    <w:rsid w:val="00D25246"/>
    <w:rsid w:val="00D25994"/>
    <w:rsid w:val="00D276D0"/>
    <w:rsid w:val="00D310B8"/>
    <w:rsid w:val="00D357E7"/>
    <w:rsid w:val="00D36774"/>
    <w:rsid w:val="00D37AE8"/>
    <w:rsid w:val="00D417FB"/>
    <w:rsid w:val="00D42CD8"/>
    <w:rsid w:val="00D42D68"/>
    <w:rsid w:val="00D43A76"/>
    <w:rsid w:val="00D440D5"/>
    <w:rsid w:val="00D46CF4"/>
    <w:rsid w:val="00D46DC9"/>
    <w:rsid w:val="00D47AD6"/>
    <w:rsid w:val="00D50833"/>
    <w:rsid w:val="00D52C41"/>
    <w:rsid w:val="00D52D46"/>
    <w:rsid w:val="00D530C8"/>
    <w:rsid w:val="00D532FA"/>
    <w:rsid w:val="00D56496"/>
    <w:rsid w:val="00D56588"/>
    <w:rsid w:val="00D572D8"/>
    <w:rsid w:val="00D605F4"/>
    <w:rsid w:val="00D60FE7"/>
    <w:rsid w:val="00D6278A"/>
    <w:rsid w:val="00D64ECE"/>
    <w:rsid w:val="00D65211"/>
    <w:rsid w:val="00D66D50"/>
    <w:rsid w:val="00D66F63"/>
    <w:rsid w:val="00D67783"/>
    <w:rsid w:val="00D717CB"/>
    <w:rsid w:val="00D7198D"/>
    <w:rsid w:val="00D733BB"/>
    <w:rsid w:val="00D739A1"/>
    <w:rsid w:val="00D74943"/>
    <w:rsid w:val="00D74953"/>
    <w:rsid w:val="00D75127"/>
    <w:rsid w:val="00D765E4"/>
    <w:rsid w:val="00D77AFD"/>
    <w:rsid w:val="00D8039D"/>
    <w:rsid w:val="00D80D49"/>
    <w:rsid w:val="00D8108E"/>
    <w:rsid w:val="00D815FB"/>
    <w:rsid w:val="00D82155"/>
    <w:rsid w:val="00D82455"/>
    <w:rsid w:val="00D84A56"/>
    <w:rsid w:val="00D84DCA"/>
    <w:rsid w:val="00D852FD"/>
    <w:rsid w:val="00D86263"/>
    <w:rsid w:val="00D87549"/>
    <w:rsid w:val="00D8771D"/>
    <w:rsid w:val="00D877F0"/>
    <w:rsid w:val="00D878E2"/>
    <w:rsid w:val="00D90D20"/>
    <w:rsid w:val="00D925EC"/>
    <w:rsid w:val="00D93CC7"/>
    <w:rsid w:val="00D942F9"/>
    <w:rsid w:val="00D9514D"/>
    <w:rsid w:val="00D95A23"/>
    <w:rsid w:val="00DA0EB9"/>
    <w:rsid w:val="00DA2E2F"/>
    <w:rsid w:val="00DA441F"/>
    <w:rsid w:val="00DA4FDF"/>
    <w:rsid w:val="00DA666C"/>
    <w:rsid w:val="00DA66BA"/>
    <w:rsid w:val="00DA6E87"/>
    <w:rsid w:val="00DB1F73"/>
    <w:rsid w:val="00DB3C18"/>
    <w:rsid w:val="00DB4A11"/>
    <w:rsid w:val="00DB5465"/>
    <w:rsid w:val="00DB7114"/>
    <w:rsid w:val="00DB757C"/>
    <w:rsid w:val="00DC15E1"/>
    <w:rsid w:val="00DC6653"/>
    <w:rsid w:val="00DD0DB1"/>
    <w:rsid w:val="00DD26E1"/>
    <w:rsid w:val="00DD5DD7"/>
    <w:rsid w:val="00DD629D"/>
    <w:rsid w:val="00DE0928"/>
    <w:rsid w:val="00DE1EB6"/>
    <w:rsid w:val="00DE21C1"/>
    <w:rsid w:val="00DE4E30"/>
    <w:rsid w:val="00DE4E46"/>
    <w:rsid w:val="00DE5495"/>
    <w:rsid w:val="00DE554F"/>
    <w:rsid w:val="00DE5D42"/>
    <w:rsid w:val="00DE6316"/>
    <w:rsid w:val="00DE662E"/>
    <w:rsid w:val="00DE691E"/>
    <w:rsid w:val="00DE7514"/>
    <w:rsid w:val="00DF13AA"/>
    <w:rsid w:val="00DF1EDF"/>
    <w:rsid w:val="00DF2A21"/>
    <w:rsid w:val="00DF414A"/>
    <w:rsid w:val="00DF46EA"/>
    <w:rsid w:val="00DF4B81"/>
    <w:rsid w:val="00DF4D84"/>
    <w:rsid w:val="00DF65F2"/>
    <w:rsid w:val="00E00D0F"/>
    <w:rsid w:val="00E020E2"/>
    <w:rsid w:val="00E02940"/>
    <w:rsid w:val="00E02CFC"/>
    <w:rsid w:val="00E02D33"/>
    <w:rsid w:val="00E05434"/>
    <w:rsid w:val="00E0670B"/>
    <w:rsid w:val="00E10597"/>
    <w:rsid w:val="00E1173B"/>
    <w:rsid w:val="00E124A7"/>
    <w:rsid w:val="00E14CA4"/>
    <w:rsid w:val="00E1522F"/>
    <w:rsid w:val="00E15A38"/>
    <w:rsid w:val="00E16799"/>
    <w:rsid w:val="00E16EF3"/>
    <w:rsid w:val="00E20009"/>
    <w:rsid w:val="00E20290"/>
    <w:rsid w:val="00E204AE"/>
    <w:rsid w:val="00E21802"/>
    <w:rsid w:val="00E269B1"/>
    <w:rsid w:val="00E27B4E"/>
    <w:rsid w:val="00E302C3"/>
    <w:rsid w:val="00E32D28"/>
    <w:rsid w:val="00E33708"/>
    <w:rsid w:val="00E33893"/>
    <w:rsid w:val="00E33C40"/>
    <w:rsid w:val="00E3400C"/>
    <w:rsid w:val="00E37A8D"/>
    <w:rsid w:val="00E4031E"/>
    <w:rsid w:val="00E4150C"/>
    <w:rsid w:val="00E41598"/>
    <w:rsid w:val="00E42079"/>
    <w:rsid w:val="00E4474E"/>
    <w:rsid w:val="00E45386"/>
    <w:rsid w:val="00E45932"/>
    <w:rsid w:val="00E4596A"/>
    <w:rsid w:val="00E47F09"/>
    <w:rsid w:val="00E50A97"/>
    <w:rsid w:val="00E5374E"/>
    <w:rsid w:val="00E53D0E"/>
    <w:rsid w:val="00E549A4"/>
    <w:rsid w:val="00E565EF"/>
    <w:rsid w:val="00E57E92"/>
    <w:rsid w:val="00E61109"/>
    <w:rsid w:val="00E618A2"/>
    <w:rsid w:val="00E61A49"/>
    <w:rsid w:val="00E62089"/>
    <w:rsid w:val="00E62D31"/>
    <w:rsid w:val="00E63CFD"/>
    <w:rsid w:val="00E64324"/>
    <w:rsid w:val="00E66E6A"/>
    <w:rsid w:val="00E67211"/>
    <w:rsid w:val="00E67EE6"/>
    <w:rsid w:val="00E70255"/>
    <w:rsid w:val="00E7365D"/>
    <w:rsid w:val="00E73C18"/>
    <w:rsid w:val="00E76B12"/>
    <w:rsid w:val="00E77312"/>
    <w:rsid w:val="00E774AB"/>
    <w:rsid w:val="00E82ECF"/>
    <w:rsid w:val="00E83C32"/>
    <w:rsid w:val="00E83D92"/>
    <w:rsid w:val="00E8632A"/>
    <w:rsid w:val="00E86B77"/>
    <w:rsid w:val="00E870A9"/>
    <w:rsid w:val="00E87232"/>
    <w:rsid w:val="00E87834"/>
    <w:rsid w:val="00E910C4"/>
    <w:rsid w:val="00E930FF"/>
    <w:rsid w:val="00E93B81"/>
    <w:rsid w:val="00E946CD"/>
    <w:rsid w:val="00E971C2"/>
    <w:rsid w:val="00E9783B"/>
    <w:rsid w:val="00EA045E"/>
    <w:rsid w:val="00EA272F"/>
    <w:rsid w:val="00EA2A9E"/>
    <w:rsid w:val="00EA3992"/>
    <w:rsid w:val="00EA44A5"/>
    <w:rsid w:val="00EA56B1"/>
    <w:rsid w:val="00EA5DC4"/>
    <w:rsid w:val="00EA67D4"/>
    <w:rsid w:val="00EA7716"/>
    <w:rsid w:val="00EA7BAA"/>
    <w:rsid w:val="00EB0CD7"/>
    <w:rsid w:val="00EB16B2"/>
    <w:rsid w:val="00EB2948"/>
    <w:rsid w:val="00EB301F"/>
    <w:rsid w:val="00EB6F50"/>
    <w:rsid w:val="00EC1478"/>
    <w:rsid w:val="00EC19FE"/>
    <w:rsid w:val="00EC26F4"/>
    <w:rsid w:val="00EC403A"/>
    <w:rsid w:val="00EC4597"/>
    <w:rsid w:val="00EC642F"/>
    <w:rsid w:val="00EC777A"/>
    <w:rsid w:val="00ED0CE9"/>
    <w:rsid w:val="00ED4C22"/>
    <w:rsid w:val="00ED4F3D"/>
    <w:rsid w:val="00ED58C5"/>
    <w:rsid w:val="00ED6F67"/>
    <w:rsid w:val="00ED72CC"/>
    <w:rsid w:val="00ED73AB"/>
    <w:rsid w:val="00EE00C0"/>
    <w:rsid w:val="00EE0542"/>
    <w:rsid w:val="00EE09C9"/>
    <w:rsid w:val="00EE11B7"/>
    <w:rsid w:val="00EE1DA3"/>
    <w:rsid w:val="00EE2DC3"/>
    <w:rsid w:val="00EE34B4"/>
    <w:rsid w:val="00EE5C92"/>
    <w:rsid w:val="00EE619A"/>
    <w:rsid w:val="00EE61B6"/>
    <w:rsid w:val="00EF07B9"/>
    <w:rsid w:val="00EF0DCE"/>
    <w:rsid w:val="00EF1184"/>
    <w:rsid w:val="00EF3124"/>
    <w:rsid w:val="00EF3876"/>
    <w:rsid w:val="00EF431B"/>
    <w:rsid w:val="00EF489B"/>
    <w:rsid w:val="00EF7FD0"/>
    <w:rsid w:val="00F0052E"/>
    <w:rsid w:val="00F0076F"/>
    <w:rsid w:val="00F01DDA"/>
    <w:rsid w:val="00F02BC8"/>
    <w:rsid w:val="00F03036"/>
    <w:rsid w:val="00F03311"/>
    <w:rsid w:val="00F036E3"/>
    <w:rsid w:val="00F048CF"/>
    <w:rsid w:val="00F0712B"/>
    <w:rsid w:val="00F1063D"/>
    <w:rsid w:val="00F10A6C"/>
    <w:rsid w:val="00F1301C"/>
    <w:rsid w:val="00F14FA1"/>
    <w:rsid w:val="00F153AE"/>
    <w:rsid w:val="00F2089E"/>
    <w:rsid w:val="00F21AB3"/>
    <w:rsid w:val="00F23302"/>
    <w:rsid w:val="00F2576F"/>
    <w:rsid w:val="00F27230"/>
    <w:rsid w:val="00F276C1"/>
    <w:rsid w:val="00F302A6"/>
    <w:rsid w:val="00F30566"/>
    <w:rsid w:val="00F3095B"/>
    <w:rsid w:val="00F31451"/>
    <w:rsid w:val="00F324D4"/>
    <w:rsid w:val="00F33172"/>
    <w:rsid w:val="00F336DA"/>
    <w:rsid w:val="00F34258"/>
    <w:rsid w:val="00F35E53"/>
    <w:rsid w:val="00F3668B"/>
    <w:rsid w:val="00F40478"/>
    <w:rsid w:val="00F411E4"/>
    <w:rsid w:val="00F415DE"/>
    <w:rsid w:val="00F41D26"/>
    <w:rsid w:val="00F43145"/>
    <w:rsid w:val="00F436FC"/>
    <w:rsid w:val="00F454EE"/>
    <w:rsid w:val="00F45E02"/>
    <w:rsid w:val="00F47E43"/>
    <w:rsid w:val="00F53FAE"/>
    <w:rsid w:val="00F5701C"/>
    <w:rsid w:val="00F57C62"/>
    <w:rsid w:val="00F6096A"/>
    <w:rsid w:val="00F61FCC"/>
    <w:rsid w:val="00F64228"/>
    <w:rsid w:val="00F64821"/>
    <w:rsid w:val="00F64959"/>
    <w:rsid w:val="00F65504"/>
    <w:rsid w:val="00F6712F"/>
    <w:rsid w:val="00F67DE0"/>
    <w:rsid w:val="00F70468"/>
    <w:rsid w:val="00F72E29"/>
    <w:rsid w:val="00F73396"/>
    <w:rsid w:val="00F734FD"/>
    <w:rsid w:val="00F74A9E"/>
    <w:rsid w:val="00F757A5"/>
    <w:rsid w:val="00F7680F"/>
    <w:rsid w:val="00F777A3"/>
    <w:rsid w:val="00F77A18"/>
    <w:rsid w:val="00F77A44"/>
    <w:rsid w:val="00F80496"/>
    <w:rsid w:val="00F815B2"/>
    <w:rsid w:val="00F81C62"/>
    <w:rsid w:val="00F8313C"/>
    <w:rsid w:val="00F853B1"/>
    <w:rsid w:val="00F87997"/>
    <w:rsid w:val="00F9011A"/>
    <w:rsid w:val="00F90971"/>
    <w:rsid w:val="00F910F8"/>
    <w:rsid w:val="00F91CDC"/>
    <w:rsid w:val="00F9329D"/>
    <w:rsid w:val="00F97E1A"/>
    <w:rsid w:val="00FA0820"/>
    <w:rsid w:val="00FA1E1E"/>
    <w:rsid w:val="00FA434C"/>
    <w:rsid w:val="00FA5237"/>
    <w:rsid w:val="00FA6D1D"/>
    <w:rsid w:val="00FB0C7B"/>
    <w:rsid w:val="00FB1ADF"/>
    <w:rsid w:val="00FB3A7D"/>
    <w:rsid w:val="00FB3BB9"/>
    <w:rsid w:val="00FB44C7"/>
    <w:rsid w:val="00FC2A90"/>
    <w:rsid w:val="00FC2FFF"/>
    <w:rsid w:val="00FC41DB"/>
    <w:rsid w:val="00FC5C4B"/>
    <w:rsid w:val="00FC64C4"/>
    <w:rsid w:val="00FC6A25"/>
    <w:rsid w:val="00FC7E28"/>
    <w:rsid w:val="00FD02D8"/>
    <w:rsid w:val="00FD057C"/>
    <w:rsid w:val="00FD0C93"/>
    <w:rsid w:val="00FD198C"/>
    <w:rsid w:val="00FD1EEA"/>
    <w:rsid w:val="00FD2F52"/>
    <w:rsid w:val="00FD77FD"/>
    <w:rsid w:val="00FD7BA7"/>
    <w:rsid w:val="00FD7E05"/>
    <w:rsid w:val="00FE379E"/>
    <w:rsid w:val="00FE4A10"/>
    <w:rsid w:val="00FE540C"/>
    <w:rsid w:val="00FE59AD"/>
    <w:rsid w:val="00FE5F10"/>
    <w:rsid w:val="00FE622E"/>
    <w:rsid w:val="00FE7C5F"/>
    <w:rsid w:val="00FF0C4A"/>
    <w:rsid w:val="00FF4681"/>
    <w:rsid w:val="00FF6105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5DFC0"/>
  <w15:docId w15:val="{A561269C-46CA-4515-A009-C80B9D6B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FF3"/>
  </w:style>
  <w:style w:type="paragraph" w:styleId="Nagwek1">
    <w:name w:val="heading 1"/>
    <w:basedOn w:val="Normalny"/>
    <w:next w:val="Normalny"/>
    <w:link w:val="Nagwek1Znak"/>
    <w:uiPriority w:val="9"/>
    <w:qFormat/>
    <w:rsid w:val="008F10D3"/>
    <w:pPr>
      <w:keepNext/>
      <w:widowControl w:val="0"/>
      <w:numPr>
        <w:numId w:val="27"/>
      </w:numPr>
      <w:autoSpaceDE w:val="0"/>
      <w:autoSpaceDN w:val="0"/>
      <w:spacing w:before="240" w:after="240" w:line="240" w:lineRule="auto"/>
      <w:jc w:val="center"/>
      <w:outlineLvl w:val="0"/>
    </w:pPr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F10D3"/>
    <w:pPr>
      <w:keepNext/>
      <w:numPr>
        <w:ilvl w:val="1"/>
        <w:numId w:val="27"/>
      </w:numPr>
      <w:tabs>
        <w:tab w:val="left" w:pos="284"/>
      </w:tabs>
      <w:autoSpaceDE w:val="0"/>
      <w:autoSpaceDN w:val="0"/>
      <w:spacing w:before="120" w:after="120" w:line="264" w:lineRule="auto"/>
      <w:jc w:val="both"/>
      <w:outlineLvl w:val="1"/>
    </w:pPr>
    <w:rPr>
      <w:rFonts w:ascii="Calibri" w:eastAsia="Times New Roman" w:hAnsi="Calibri" w:cs="Calibri"/>
      <w:b/>
      <w:cap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52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54A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54A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6A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54A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54A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54A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Heading 11,Nagłówek 11,Nagłówek 111,Nagłówek 12,Nagłówek Znak1,Nagłówek Znak Znak,Nagłówek strony, Znak3,Znak3, Znak7"/>
    <w:basedOn w:val="Normalny"/>
    <w:link w:val="NagwekZnak"/>
    <w:uiPriority w:val="99"/>
    <w:unhideWhenUsed/>
    <w:rsid w:val="008D1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,Znak3 Znak, Znak7 Znak"/>
    <w:basedOn w:val="Domylnaczcionkaakapitu"/>
    <w:link w:val="Nagwek"/>
    <w:uiPriority w:val="99"/>
    <w:qFormat/>
    <w:rsid w:val="008D179C"/>
  </w:style>
  <w:style w:type="paragraph" w:styleId="Stopka">
    <w:name w:val="footer"/>
    <w:basedOn w:val="Normalny"/>
    <w:link w:val="StopkaZnak"/>
    <w:uiPriority w:val="99"/>
    <w:unhideWhenUsed/>
    <w:rsid w:val="008D1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79C"/>
  </w:style>
  <w:style w:type="paragraph" w:styleId="Bezodstpw">
    <w:name w:val="No Spacing"/>
    <w:link w:val="BezodstpwZnak"/>
    <w:uiPriority w:val="1"/>
    <w:qFormat/>
    <w:rsid w:val="00427FF3"/>
    <w:pPr>
      <w:spacing w:after="0" w:line="240" w:lineRule="auto"/>
    </w:pPr>
  </w:style>
  <w:style w:type="paragraph" w:styleId="Akapitzlist">
    <w:name w:val="List Paragraph"/>
    <w:aliases w:val="Akapit z listą BS,CW_Lista,EPL lista punktowana z wyrózneniem,A_wyliczenie,K-P_odwolanie,Akapit z listą5,maz_wyliczenie,opis dzialania,Wykres,Numerowanie,L1,Preambuła,Wypunktowanie,BulletC,Wyliczanie,Obiekt,normalny tekst,l"/>
    <w:basedOn w:val="Normalny"/>
    <w:link w:val="AkapitzlistZnak"/>
    <w:uiPriority w:val="34"/>
    <w:qFormat/>
    <w:rsid w:val="00427FF3"/>
    <w:pPr>
      <w:ind w:left="720"/>
      <w:contextualSpacing/>
    </w:pPr>
  </w:style>
  <w:style w:type="character" w:customStyle="1" w:styleId="AkapitzlistZnak">
    <w:name w:val="Akapit z listą Znak"/>
    <w:aliases w:val="Akapit z listą BS Znak,CW_Lista Znak,EPL lista punktowana z wyrózneniem Znak,A_wyliczenie Znak,K-P_odwolanie Znak,Akapit z listą5 Znak,maz_wyliczenie Znak,opis dzialania Znak,Wykres Znak,Numerowanie Znak,L1 Znak,Preambuła Znak,l Znak"/>
    <w:link w:val="Akapitzlist"/>
    <w:uiPriority w:val="34"/>
    <w:qFormat/>
    <w:locked/>
    <w:rsid w:val="00427FF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27FF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27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7F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1E60F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E60FE"/>
    <w:rPr>
      <w:rFonts w:ascii="Arial" w:eastAsia="Arial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1E6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1E60FE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1E60FE"/>
    <w:rPr>
      <w:vertAlign w:val="superscript"/>
    </w:rPr>
  </w:style>
  <w:style w:type="character" w:styleId="Hipercze">
    <w:name w:val="Hyperlink"/>
    <w:uiPriority w:val="99"/>
    <w:rsid w:val="001E60FE"/>
    <w:rPr>
      <w:color w:val="0000FF"/>
      <w:u w:val="single"/>
    </w:rPr>
  </w:style>
  <w:style w:type="character" w:customStyle="1" w:styleId="markedcontent">
    <w:name w:val="markedcontent"/>
    <w:rsid w:val="001E60F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60FE"/>
    <w:rPr>
      <w:color w:val="605E5C"/>
      <w:shd w:val="clear" w:color="auto" w:fill="E1DFDD"/>
    </w:rPr>
  </w:style>
  <w:style w:type="paragraph" w:customStyle="1" w:styleId="Default">
    <w:name w:val="Default"/>
    <w:link w:val="DefaultZnak"/>
    <w:qFormat/>
    <w:rsid w:val="001E60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1E60FE"/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1E60F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1E60FE"/>
  </w:style>
  <w:style w:type="numbering" w:customStyle="1" w:styleId="Nagwki3">
    <w:name w:val="Nagłówki3"/>
    <w:uiPriority w:val="99"/>
    <w:rsid w:val="001E60FE"/>
    <w:pPr>
      <w:numPr>
        <w:numId w:val="22"/>
      </w:numPr>
    </w:pPr>
  </w:style>
  <w:style w:type="numbering" w:customStyle="1" w:styleId="Styl222">
    <w:name w:val="Styl222"/>
    <w:uiPriority w:val="99"/>
    <w:rsid w:val="001E60FE"/>
    <w:pPr>
      <w:numPr>
        <w:numId w:val="56"/>
      </w:numPr>
    </w:pPr>
  </w:style>
  <w:style w:type="numbering" w:customStyle="1" w:styleId="Styl221">
    <w:name w:val="Styl221"/>
    <w:uiPriority w:val="99"/>
    <w:rsid w:val="001E60FE"/>
    <w:pPr>
      <w:numPr>
        <w:numId w:val="23"/>
      </w:numPr>
    </w:pPr>
  </w:style>
  <w:style w:type="character" w:styleId="Tekstzastpczy">
    <w:name w:val="Placeholder Text"/>
    <w:basedOn w:val="Domylnaczcionkaakapitu"/>
    <w:uiPriority w:val="99"/>
    <w:semiHidden/>
    <w:qFormat/>
    <w:rsid w:val="001E60FE"/>
    <w:rPr>
      <w:rFonts w:cs="Times New Roman"/>
      <w:color w:val="808080"/>
    </w:rPr>
  </w:style>
  <w:style w:type="paragraph" w:customStyle="1" w:styleId="Zwykytekst1">
    <w:name w:val="Zwykły tekst1"/>
    <w:basedOn w:val="Normalny"/>
    <w:rsid w:val="001E60F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ela-Siatka14">
    <w:name w:val="Tabela - Siatka14"/>
    <w:basedOn w:val="Standardowy"/>
    <w:next w:val="Tabela-Siatka"/>
    <w:rsid w:val="001E60FE"/>
    <w:pPr>
      <w:spacing w:after="0" w:line="240" w:lineRule="auto"/>
    </w:pPr>
    <w:rPr>
      <w:lang w:eastAsia="pl-PL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</w:style>
  <w:style w:type="table" w:styleId="Tabela-Siatka">
    <w:name w:val="Table Grid"/>
    <w:basedOn w:val="Standardowy"/>
    <w:uiPriority w:val="39"/>
    <w:rsid w:val="001E6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1E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qFormat/>
    <w:rsid w:val="001E60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E60FE"/>
    <w:rPr>
      <w:i/>
      <w:iCs/>
    </w:rPr>
  </w:style>
  <w:style w:type="paragraph" w:customStyle="1" w:styleId="awciety">
    <w:name w:val="a) wciety"/>
    <w:basedOn w:val="Normalny"/>
    <w:qFormat/>
    <w:rsid w:val="001E60FE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SimSun" w:hAnsi="FrankfurtGothic" w:cs="FrankfurtGothic"/>
      <w:color w:val="000000"/>
      <w:kern w:val="1"/>
      <w:sz w:val="19"/>
      <w:szCs w:val="20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60F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60FE"/>
  </w:style>
  <w:style w:type="character" w:customStyle="1" w:styleId="apple-converted-space">
    <w:name w:val="apple-converted-space"/>
    <w:basedOn w:val="Domylnaczcionkaakapitu"/>
    <w:rsid w:val="009570B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40FF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qFormat/>
    <w:rsid w:val="00D56588"/>
    <w:pPr>
      <w:spacing w:after="0" w:line="240" w:lineRule="auto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D56588"/>
    <w:rPr>
      <w:rFonts w:ascii="Courier New" w:eastAsia="Times New Roman" w:hAnsi="Courier New" w:cs="Batang"/>
      <w:sz w:val="20"/>
      <w:szCs w:val="20"/>
      <w:lang w:eastAsia="pl-PL"/>
    </w:rPr>
  </w:style>
  <w:style w:type="numbering" w:customStyle="1" w:styleId="Nagwki6">
    <w:name w:val="Nagłówki6"/>
    <w:uiPriority w:val="99"/>
    <w:rsid w:val="00C41DBC"/>
    <w:pPr>
      <w:numPr>
        <w:numId w:val="25"/>
      </w:numPr>
    </w:pPr>
  </w:style>
  <w:style w:type="numbering" w:customStyle="1" w:styleId="111111525">
    <w:name w:val="1 / 1.1 / 1.1.1525"/>
    <w:basedOn w:val="Bezlisty"/>
    <w:next w:val="111111"/>
    <w:rsid w:val="0082650C"/>
  </w:style>
  <w:style w:type="table" w:customStyle="1" w:styleId="Tabela-Siatka49">
    <w:name w:val="Tabela - Siatka49"/>
    <w:basedOn w:val="Standardowy"/>
    <w:next w:val="Tabela-Siatka"/>
    <w:uiPriority w:val="39"/>
    <w:rsid w:val="0082650C"/>
    <w:pPr>
      <w:spacing w:after="0" w:line="240" w:lineRule="auto"/>
    </w:pPr>
    <w:rPr>
      <w:lang w:eastAsia="pl-PL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</w:style>
  <w:style w:type="numbering" w:styleId="111111">
    <w:name w:val="Outline List 2"/>
    <w:basedOn w:val="Bezlisty"/>
    <w:uiPriority w:val="99"/>
    <w:semiHidden/>
    <w:unhideWhenUsed/>
    <w:rsid w:val="0082650C"/>
    <w:pPr>
      <w:numPr>
        <w:numId w:val="26"/>
      </w:numPr>
    </w:pPr>
  </w:style>
  <w:style w:type="character" w:customStyle="1" w:styleId="TekstprzypisudolnegoZnak1">
    <w:name w:val="Tekst przypisu dolnego Znak1"/>
    <w:rsid w:val="00CB3A6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CB3A62"/>
    <w:rPr>
      <w:rFonts w:cs="Times New Roman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F10D3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10D3"/>
    <w:rPr>
      <w:rFonts w:ascii="Calibri" w:eastAsia="Times New Roman" w:hAnsi="Calibri" w:cs="Calibri"/>
      <w:b/>
      <w:caps/>
      <w:lang w:eastAsia="pl-PL"/>
    </w:rPr>
  </w:style>
  <w:style w:type="paragraph" w:styleId="Lista3">
    <w:name w:val="List 3"/>
    <w:basedOn w:val="Normalny"/>
    <w:rsid w:val="008F10D3"/>
    <w:pPr>
      <w:numPr>
        <w:ilvl w:val="4"/>
        <w:numId w:val="27"/>
      </w:numPr>
      <w:tabs>
        <w:tab w:val="right" w:leader="dot" w:pos="9639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-kontynuacja2">
    <w:name w:val="List Continue 2"/>
    <w:basedOn w:val="Normalny"/>
    <w:unhideWhenUsed/>
    <w:rsid w:val="006F1EBC"/>
    <w:pPr>
      <w:spacing w:after="120"/>
      <w:ind w:left="566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BC4"/>
    <w:pPr>
      <w:spacing w:after="16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BC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F744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D252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Styl181">
    <w:name w:val="Styl181"/>
    <w:uiPriority w:val="99"/>
    <w:rsid w:val="00FD198C"/>
    <w:pPr>
      <w:numPr>
        <w:numId w:val="34"/>
      </w:numPr>
    </w:pPr>
  </w:style>
  <w:style w:type="numbering" w:customStyle="1" w:styleId="Styl211">
    <w:name w:val="Styl211"/>
    <w:uiPriority w:val="99"/>
    <w:rsid w:val="003B050E"/>
    <w:pPr>
      <w:numPr>
        <w:numId w:val="35"/>
      </w:numPr>
    </w:pPr>
  </w:style>
  <w:style w:type="numbering" w:customStyle="1" w:styleId="Styl251">
    <w:name w:val="Styl251"/>
    <w:uiPriority w:val="99"/>
    <w:rsid w:val="008A3DAC"/>
    <w:pPr>
      <w:numPr>
        <w:numId w:val="38"/>
      </w:numPr>
    </w:pPr>
  </w:style>
  <w:style w:type="numbering" w:customStyle="1" w:styleId="NBPpunktoryobrazkowe8">
    <w:name w:val="NBP punktory obrazkowe8"/>
    <w:rsid w:val="00A23372"/>
    <w:pPr>
      <w:numPr>
        <w:numId w:val="57"/>
      </w:numPr>
    </w:pPr>
  </w:style>
  <w:style w:type="numbering" w:customStyle="1" w:styleId="StylStylPunktowane11ptPogrubienieKonspektynumerowaneTim13">
    <w:name w:val="Styl Styl Punktowane 11 pt Pogrubienie + Konspekty numerowane Tim...13"/>
    <w:rsid w:val="00D52D46"/>
    <w:pPr>
      <w:numPr>
        <w:numId w:val="37"/>
      </w:numPr>
    </w:pPr>
  </w:style>
  <w:style w:type="character" w:customStyle="1" w:styleId="size">
    <w:name w:val="size"/>
    <w:basedOn w:val="Domylnaczcionkaakapitu"/>
    <w:rsid w:val="00F436FC"/>
  </w:style>
  <w:style w:type="paragraph" w:styleId="NormalnyWeb">
    <w:name w:val="Normal (Web)"/>
    <w:basedOn w:val="Normalny"/>
    <w:uiPriority w:val="99"/>
    <w:rsid w:val="001C7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basedOn w:val="Domylnaczcionkaakapitu"/>
    <w:link w:val="Tekstpodstawowy1"/>
    <w:rsid w:val="001C7B0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1C7B07"/>
    <w:pPr>
      <w:shd w:val="clear" w:color="auto" w:fill="FFFFFF"/>
      <w:spacing w:before="420" w:after="0" w:line="226" w:lineRule="exact"/>
      <w:ind w:hanging="320"/>
      <w:jc w:val="both"/>
    </w:pPr>
    <w:rPr>
      <w:rFonts w:ascii="Arial" w:eastAsia="Arial" w:hAnsi="Arial" w:cs="Arial"/>
      <w:sz w:val="19"/>
      <w:szCs w:val="19"/>
    </w:rPr>
  </w:style>
  <w:style w:type="paragraph" w:customStyle="1" w:styleId="Tekstkomentarza1">
    <w:name w:val="Tekst komentarza1"/>
    <w:basedOn w:val="Normalny"/>
    <w:next w:val="Tekstkomentarza"/>
    <w:uiPriority w:val="99"/>
    <w:semiHidden/>
    <w:unhideWhenUsed/>
    <w:rsid w:val="001C7B07"/>
    <w:pPr>
      <w:spacing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1C7B07"/>
    <w:rPr>
      <w:rFonts w:eastAsia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C7B07"/>
  </w:style>
  <w:style w:type="paragraph" w:styleId="Poprawka">
    <w:name w:val="Revision"/>
    <w:hidden/>
    <w:uiPriority w:val="99"/>
    <w:semiHidden/>
    <w:rsid w:val="001C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194347"/>
  </w:style>
  <w:style w:type="numbering" w:customStyle="1" w:styleId="Styl11">
    <w:name w:val="Styl11"/>
    <w:rsid w:val="0052499B"/>
    <w:pPr>
      <w:numPr>
        <w:numId w:val="53"/>
      </w:numPr>
    </w:pPr>
  </w:style>
  <w:style w:type="table" w:customStyle="1" w:styleId="Tabela-Siatka72">
    <w:name w:val="Tabela - Siatka72"/>
    <w:basedOn w:val="Standardowy"/>
    <w:next w:val="Tabela-Siatka"/>
    <w:uiPriority w:val="59"/>
    <w:rsid w:val="00DE5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870F0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906ACB"/>
    <w:rPr>
      <w:rFonts w:asciiTheme="majorHAnsi" w:eastAsiaTheme="majorEastAsia" w:hAnsiTheme="majorHAnsi" w:cstheme="majorBidi"/>
      <w:color w:val="1F4D78" w:themeColor="accent1" w:themeShade="7F"/>
    </w:rPr>
  </w:style>
  <w:style w:type="numbering" w:customStyle="1" w:styleId="WWNum7">
    <w:name w:val="WWNum7"/>
    <w:basedOn w:val="Bezlisty"/>
    <w:rsid w:val="00956BA3"/>
    <w:pPr>
      <w:numPr>
        <w:numId w:val="58"/>
      </w:numPr>
    </w:pPr>
  </w:style>
  <w:style w:type="character" w:customStyle="1" w:styleId="czeinternetowe">
    <w:name w:val="Łącze internetowe"/>
    <w:basedOn w:val="Domylnaczcionkaakapitu"/>
    <w:uiPriority w:val="99"/>
    <w:rsid w:val="00187012"/>
    <w:rPr>
      <w:rFonts w:cs="Times New Roman"/>
      <w:color w:val="0000FF"/>
      <w:u w:val="single"/>
    </w:rPr>
  </w:style>
  <w:style w:type="character" w:customStyle="1" w:styleId="object">
    <w:name w:val="object"/>
    <w:basedOn w:val="Domylnaczcionkaakapitu"/>
    <w:rsid w:val="00261391"/>
  </w:style>
  <w:style w:type="table" w:customStyle="1" w:styleId="Tabela-Siatka2">
    <w:name w:val="Tabela - Siatka2"/>
    <w:basedOn w:val="Standardowy"/>
    <w:next w:val="Tabela-Siatka"/>
    <w:uiPriority w:val="39"/>
    <w:rsid w:val="00887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36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rsid w:val="000D5666"/>
    <w:rPr>
      <w:rFonts w:ascii="Segoe UI" w:hAnsi="Segoe UI" w:cs="Segoe UI" w:hint="default"/>
      <w:sz w:val="18"/>
      <w:szCs w:val="18"/>
    </w:rPr>
  </w:style>
  <w:style w:type="numbering" w:customStyle="1" w:styleId="111111422">
    <w:name w:val="1 / 1.1 / 1.1.1422"/>
    <w:basedOn w:val="Bezlisty"/>
    <w:rsid w:val="00291DE5"/>
    <w:pPr>
      <w:numPr>
        <w:numId w:val="62"/>
      </w:numPr>
    </w:pPr>
  </w:style>
  <w:style w:type="numbering" w:customStyle="1" w:styleId="StylStylPunktowane11ptPogrubienieKonspektynumerowaneTim19">
    <w:name w:val="Styl Styl Punktowane 11 pt Pogrubienie + Konspekty numerowane Tim...19"/>
    <w:rsid w:val="00793647"/>
    <w:pPr>
      <w:numPr>
        <w:numId w:val="63"/>
      </w:numPr>
    </w:pPr>
  </w:style>
  <w:style w:type="character" w:customStyle="1" w:styleId="Normalny2">
    <w:name w:val="Normalny2"/>
    <w:basedOn w:val="Domylnaczcionkaakapitu"/>
    <w:rsid w:val="00471B2B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F54A8"/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54A8"/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54A8"/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54A8"/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54A8"/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2F54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F54A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54A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F54A8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2F54A8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F54A8"/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F54A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54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54A8"/>
    <w:rPr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2F54A8"/>
    <w:rPr>
      <w:b/>
      <w:bCs/>
      <w:smallCaps/>
      <w:color w:val="2E74B5" w:themeColor="accent1" w:themeShade="BF"/>
      <w:spacing w:val="5"/>
    </w:rPr>
  </w:style>
  <w:style w:type="paragraph" w:customStyle="1" w:styleId="paragraph">
    <w:name w:val="paragraph"/>
    <w:basedOn w:val="Normalny"/>
    <w:rsid w:val="002F5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F54A8"/>
  </w:style>
  <w:style w:type="character" w:customStyle="1" w:styleId="eop">
    <w:name w:val="eop"/>
    <w:basedOn w:val="Domylnaczcionkaakapitu"/>
    <w:rsid w:val="002F54A8"/>
  </w:style>
  <w:style w:type="character" w:customStyle="1" w:styleId="scxw131315874">
    <w:name w:val="scxw131315874"/>
    <w:basedOn w:val="Domylnaczcionkaakapitu"/>
    <w:rsid w:val="002F54A8"/>
  </w:style>
  <w:style w:type="character" w:customStyle="1" w:styleId="tabchar">
    <w:name w:val="tabchar"/>
    <w:basedOn w:val="Domylnaczcionkaakapitu"/>
    <w:rsid w:val="002F5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16534B25CFF47AF88823A8D456A87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6A5492-6BFA-4CA7-949A-E1C60615D70C}"/>
      </w:docPartPr>
      <w:docPartBody>
        <w:p w:rsidR="0018489F" w:rsidRDefault="00DE2F0A" w:rsidP="00DE2F0A">
          <w:pPr>
            <w:pStyle w:val="C16534B25CFF47AF88823A8D456A8794"/>
          </w:pPr>
          <w:r w:rsidRPr="00F92FE0">
            <w:rPr>
              <w:rStyle w:val="Tekstzastpczy"/>
            </w:rPr>
            <w:t xml:space="preserve">Wybierz </w:t>
          </w:r>
          <w:r>
            <w:rPr>
              <w:rStyle w:val="Tekstzastpczy"/>
            </w:rPr>
            <w:t>z listy</w:t>
          </w:r>
          <w:r w:rsidRPr="00F92FE0">
            <w:rPr>
              <w:rStyle w:val="Tekstzastpczy"/>
            </w:rPr>
            <w:t>.</w:t>
          </w:r>
        </w:p>
      </w:docPartBody>
    </w:docPart>
    <w:docPart>
      <w:docPartPr>
        <w:name w:val="A94834C56EB8470A80390CA42602AF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BCF197-D8AD-4329-A2B9-258302CE47BE}"/>
      </w:docPartPr>
      <w:docPartBody>
        <w:p w:rsidR="0018489F" w:rsidRDefault="00DE2F0A" w:rsidP="00DE2F0A">
          <w:pPr>
            <w:pStyle w:val="A94834C56EB8470A80390CA42602AFCB"/>
          </w:pPr>
          <w:r w:rsidRPr="00F92FE0">
            <w:rPr>
              <w:rStyle w:val="Tekstzastpczy"/>
            </w:rPr>
            <w:t xml:space="preserve">Wybierz </w:t>
          </w:r>
          <w:r>
            <w:rPr>
              <w:rStyle w:val="Tekstzastpczy"/>
            </w:rPr>
            <w:t>z listy</w:t>
          </w:r>
          <w:r w:rsidRPr="00F92FE0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charset w:val="EE"/>
    <w:family w:val="roman"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F0A"/>
    <w:rsid w:val="0001222E"/>
    <w:rsid w:val="000322A1"/>
    <w:rsid w:val="00041084"/>
    <w:rsid w:val="00045EDC"/>
    <w:rsid w:val="000671C3"/>
    <w:rsid w:val="0011281B"/>
    <w:rsid w:val="00123511"/>
    <w:rsid w:val="00144429"/>
    <w:rsid w:val="0014499C"/>
    <w:rsid w:val="00160C8C"/>
    <w:rsid w:val="00163530"/>
    <w:rsid w:val="0018489F"/>
    <w:rsid w:val="00194246"/>
    <w:rsid w:val="001A5B2E"/>
    <w:rsid w:val="001D3ADB"/>
    <w:rsid w:val="0020253F"/>
    <w:rsid w:val="0022066E"/>
    <w:rsid w:val="00232B6B"/>
    <w:rsid w:val="002742A5"/>
    <w:rsid w:val="002B5C55"/>
    <w:rsid w:val="002E7B1F"/>
    <w:rsid w:val="00325D0F"/>
    <w:rsid w:val="003374A7"/>
    <w:rsid w:val="00344F31"/>
    <w:rsid w:val="00351B9D"/>
    <w:rsid w:val="003759A0"/>
    <w:rsid w:val="003F7562"/>
    <w:rsid w:val="0040168B"/>
    <w:rsid w:val="00440091"/>
    <w:rsid w:val="004900D1"/>
    <w:rsid w:val="0049175D"/>
    <w:rsid w:val="004A258F"/>
    <w:rsid w:val="004D205D"/>
    <w:rsid w:val="00505E78"/>
    <w:rsid w:val="005916AE"/>
    <w:rsid w:val="005C4D93"/>
    <w:rsid w:val="00625FFB"/>
    <w:rsid w:val="006267A5"/>
    <w:rsid w:val="00690E94"/>
    <w:rsid w:val="006B5DD7"/>
    <w:rsid w:val="006E7073"/>
    <w:rsid w:val="007154DC"/>
    <w:rsid w:val="00715A77"/>
    <w:rsid w:val="00725433"/>
    <w:rsid w:val="007925A5"/>
    <w:rsid w:val="007934CA"/>
    <w:rsid w:val="007F035C"/>
    <w:rsid w:val="00831D80"/>
    <w:rsid w:val="00855F27"/>
    <w:rsid w:val="00857727"/>
    <w:rsid w:val="008B2533"/>
    <w:rsid w:val="008D441B"/>
    <w:rsid w:val="008F7FF3"/>
    <w:rsid w:val="00906EA2"/>
    <w:rsid w:val="00910B26"/>
    <w:rsid w:val="00912890"/>
    <w:rsid w:val="00912E3B"/>
    <w:rsid w:val="009144DF"/>
    <w:rsid w:val="00934BCC"/>
    <w:rsid w:val="00994BDE"/>
    <w:rsid w:val="009C59CB"/>
    <w:rsid w:val="009E28FC"/>
    <w:rsid w:val="00A11B39"/>
    <w:rsid w:val="00A46DDD"/>
    <w:rsid w:val="00A728A7"/>
    <w:rsid w:val="00A8326B"/>
    <w:rsid w:val="00A852F5"/>
    <w:rsid w:val="00A93306"/>
    <w:rsid w:val="00B055BC"/>
    <w:rsid w:val="00B120FF"/>
    <w:rsid w:val="00B309A8"/>
    <w:rsid w:val="00BB6912"/>
    <w:rsid w:val="00BE588B"/>
    <w:rsid w:val="00C166E9"/>
    <w:rsid w:val="00CD226D"/>
    <w:rsid w:val="00D36774"/>
    <w:rsid w:val="00D46DC9"/>
    <w:rsid w:val="00D9514D"/>
    <w:rsid w:val="00DA3612"/>
    <w:rsid w:val="00DD6CE5"/>
    <w:rsid w:val="00DE2F0A"/>
    <w:rsid w:val="00DE691E"/>
    <w:rsid w:val="00DE6A1E"/>
    <w:rsid w:val="00E6379F"/>
    <w:rsid w:val="00EB1BAF"/>
    <w:rsid w:val="00EC1287"/>
    <w:rsid w:val="00EF3876"/>
    <w:rsid w:val="00F26039"/>
    <w:rsid w:val="00F55D3C"/>
    <w:rsid w:val="00F910F8"/>
    <w:rsid w:val="00FC2FFF"/>
    <w:rsid w:val="00FD023E"/>
    <w:rsid w:val="00FE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42A5"/>
    <w:rPr>
      <w:color w:val="808080"/>
    </w:rPr>
  </w:style>
  <w:style w:type="paragraph" w:customStyle="1" w:styleId="C16534B25CFF47AF88823A8D456A8794">
    <w:name w:val="C16534B25CFF47AF88823A8D456A8794"/>
    <w:rsid w:val="00DE2F0A"/>
  </w:style>
  <w:style w:type="paragraph" w:customStyle="1" w:styleId="A94834C56EB8470A80390CA42602AFCB">
    <w:name w:val="A94834C56EB8470A80390CA42602AFCB"/>
    <w:rsid w:val="00DE2F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AE9BF-F2AE-49F8-8FF3-CC007D20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5079</Words>
  <Characters>30476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35485</CharactersWithSpaces>
  <SharedDoc>false</SharedDoc>
  <HLinks>
    <vt:vector size="72" baseType="variant">
      <vt:variant>
        <vt:i4>1638522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589915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7012451</vt:i4>
      </vt:variant>
      <vt:variant>
        <vt:i4>33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4063289</vt:i4>
      </vt:variant>
      <vt:variant>
        <vt:i4>27</vt:i4>
      </vt:variant>
      <vt:variant>
        <vt:i4>0</vt:i4>
      </vt:variant>
      <vt:variant>
        <vt:i4>5</vt:i4>
      </vt:variant>
      <vt:variant>
        <vt:lpwstr>https://ems.ms.gov.pl/krs/wyszukiwaniepodmiotu</vt:lpwstr>
      </vt:variant>
      <vt:variant>
        <vt:lpwstr/>
      </vt:variant>
      <vt:variant>
        <vt:i4>7471129</vt:i4>
      </vt:variant>
      <vt:variant>
        <vt:i4>21</vt:i4>
      </vt:variant>
      <vt:variant>
        <vt:i4>0</vt:i4>
      </vt:variant>
      <vt:variant>
        <vt:i4>5</vt:i4>
      </vt:variant>
      <vt:variant>
        <vt:lpwstr>mailto:kontakt@irjp.gov.pl</vt:lpwstr>
      </vt:variant>
      <vt:variant>
        <vt:lpwstr/>
      </vt:variant>
      <vt:variant>
        <vt:i4>2752518</vt:i4>
      </vt:variant>
      <vt:variant>
        <vt:i4>18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  <vt:variant>
        <vt:i4>4718630</vt:i4>
      </vt:variant>
      <vt:variant>
        <vt:i4>15</vt:i4>
      </vt:variant>
      <vt:variant>
        <vt:i4>0</vt:i4>
      </vt:variant>
      <vt:variant>
        <vt:i4>5</vt:i4>
      </vt:variant>
      <vt:variant>
        <vt:lpwstr>mailto:izabela.siekierska-rosiak@irjp.gov.pl</vt:lpwstr>
      </vt:variant>
      <vt:variant>
        <vt:lpwstr/>
      </vt:variant>
      <vt:variant>
        <vt:i4>8257580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2949198</vt:i4>
      </vt:variant>
      <vt:variant>
        <vt:i4>9</vt:i4>
      </vt:variant>
      <vt:variant>
        <vt:i4>0</vt:i4>
      </vt:variant>
      <vt:variant>
        <vt:i4>5</vt:i4>
      </vt:variant>
      <vt:variant>
        <vt:lpwstr>mailto:zamowienia@irjp.gov.pl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2949198</vt:i4>
      </vt:variant>
      <vt:variant>
        <vt:i4>3</vt:i4>
      </vt:variant>
      <vt:variant>
        <vt:i4>0</vt:i4>
      </vt:variant>
      <vt:variant>
        <vt:i4>5</vt:i4>
      </vt:variant>
      <vt:variant>
        <vt:lpwstr>mailto:zamowienia@irjp.gov.pl</vt:lpwstr>
      </vt:variant>
      <vt:variant>
        <vt:lpwstr/>
      </vt:variant>
      <vt:variant>
        <vt:i4>6094912</vt:i4>
      </vt:variant>
      <vt:variant>
        <vt:i4>0</vt:i4>
      </vt:variant>
      <vt:variant>
        <vt:i4>0</vt:i4>
      </vt:variant>
      <vt:variant>
        <vt:i4>5</vt:i4>
      </vt:variant>
      <vt:variant>
        <vt:lpwstr>https://irjp.gov.pl/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Harowicz</dc:creator>
  <cp:keywords/>
  <cp:lastModifiedBy>Maciej Harowicz</cp:lastModifiedBy>
  <cp:revision>3</cp:revision>
  <cp:lastPrinted>2025-10-28T09:20:00Z</cp:lastPrinted>
  <dcterms:created xsi:type="dcterms:W3CDTF">2026-01-15T19:10:00Z</dcterms:created>
  <dcterms:modified xsi:type="dcterms:W3CDTF">2026-01-15T19:15:00Z</dcterms:modified>
</cp:coreProperties>
</file>